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102" w:rsidRPr="00C7664A" w:rsidRDefault="00B94461" w:rsidP="00802102">
      <w:pPr>
        <w:spacing w:before="100" w:beforeAutospacing="1"/>
        <w:jc w:val="center"/>
        <w:rPr>
          <w:lang w:val="fr-FR"/>
        </w:rPr>
      </w:pPr>
      <w:r>
        <w:rPr>
          <w:b/>
          <w:noProof/>
          <w:sz w:val="32"/>
        </w:rPr>
        <w:drawing>
          <wp:inline distT="0" distB="0" distL="0" distR="0">
            <wp:extent cx="1314450" cy="6286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628650"/>
                    </a:xfrm>
                    <a:prstGeom prst="rect">
                      <a:avLst/>
                    </a:prstGeom>
                    <a:noFill/>
                    <a:ln>
                      <a:noFill/>
                    </a:ln>
                  </pic:spPr>
                </pic:pic>
              </a:graphicData>
            </a:graphic>
          </wp:inline>
        </w:drawing>
      </w:r>
    </w:p>
    <w:p w:rsidR="00802102" w:rsidRPr="00C7664A" w:rsidRDefault="006D71DA" w:rsidP="00802102">
      <w:pPr>
        <w:spacing w:before="120"/>
        <w:jc w:val="center"/>
        <w:rPr>
          <w:lang w:val="fr-FR"/>
        </w:rPr>
      </w:pPr>
      <w:bookmarkStart w:id="0" w:name="_Toc159213195"/>
      <w:bookmarkStart w:id="1" w:name="_Toc159212879"/>
      <w:bookmarkStart w:id="2" w:name="_Toc159212660"/>
      <w:bookmarkStart w:id="3" w:name="_Toc159211904"/>
      <w:bookmarkStart w:id="4" w:name="_Toc157920217"/>
      <w:r w:rsidRPr="00C7664A">
        <w:rPr>
          <w:b/>
          <w:sz w:val="32"/>
          <w:lang w:val="fr-FR"/>
        </w:rPr>
        <w:t>Administration contractante</w:t>
      </w:r>
      <w:r w:rsidR="00802102" w:rsidRPr="00C7664A">
        <w:rPr>
          <w:b/>
          <w:sz w:val="32"/>
          <w:lang w:val="fr-FR"/>
        </w:rPr>
        <w:t xml:space="preserve">: </w:t>
      </w:r>
      <w:bookmarkEnd w:id="0"/>
      <w:bookmarkEnd w:id="1"/>
      <w:bookmarkEnd w:id="2"/>
      <w:bookmarkEnd w:id="3"/>
      <w:bookmarkEnd w:id="4"/>
      <w:r w:rsidR="00220701">
        <w:rPr>
          <w:sz w:val="32"/>
          <w:lang w:val="fr-FR"/>
        </w:rPr>
        <w:t xml:space="preserve">l'Union européenne représentée par la </w:t>
      </w:r>
      <w:r w:rsidR="00802102" w:rsidRPr="00C7664A">
        <w:rPr>
          <w:bCs/>
          <w:sz w:val="32"/>
          <w:lang w:val="fr-FR"/>
        </w:rPr>
        <w:t>Commission européenne</w:t>
      </w:r>
    </w:p>
    <w:p w:rsidR="00802102" w:rsidRPr="00C7664A" w:rsidRDefault="00802102" w:rsidP="00802102">
      <w:pPr>
        <w:spacing w:before="120"/>
        <w:jc w:val="center"/>
        <w:rPr>
          <w:b/>
          <w:sz w:val="32"/>
          <w:lang w:val="fr-FR"/>
        </w:rPr>
      </w:pPr>
    </w:p>
    <w:p w:rsidR="00802102" w:rsidRPr="00C7664A" w:rsidRDefault="00802102" w:rsidP="00802102">
      <w:pPr>
        <w:spacing w:before="120"/>
        <w:jc w:val="center"/>
        <w:rPr>
          <w:b/>
          <w:sz w:val="32"/>
          <w:lang w:val="fr-FR"/>
        </w:rPr>
      </w:pPr>
    </w:p>
    <w:p w:rsidR="00F15590" w:rsidRDefault="00F15590" w:rsidP="00802102">
      <w:pPr>
        <w:jc w:val="center"/>
        <w:rPr>
          <w:b/>
          <w:sz w:val="32"/>
          <w:lang w:val="fr-FR"/>
        </w:rPr>
      </w:pPr>
    </w:p>
    <w:p w:rsidR="00802102" w:rsidRPr="00C7664A" w:rsidRDefault="00104B6F" w:rsidP="00802102">
      <w:pPr>
        <w:jc w:val="center"/>
        <w:rPr>
          <w:lang w:val="fr-FR"/>
        </w:rPr>
      </w:pPr>
      <w:r>
        <w:rPr>
          <w:b/>
          <w:sz w:val="32"/>
          <w:lang w:val="fr-FR"/>
        </w:rPr>
        <w:t>F</w:t>
      </w:r>
      <w:r w:rsidR="00220701">
        <w:rPr>
          <w:b/>
          <w:sz w:val="32"/>
          <w:lang w:val="fr-FR"/>
        </w:rPr>
        <w:t>ormulaire de demande</w:t>
      </w:r>
    </w:p>
    <w:p w:rsidR="00802102" w:rsidRPr="00C7664A" w:rsidRDefault="00802102" w:rsidP="00802102">
      <w:pPr>
        <w:spacing w:before="120"/>
        <w:jc w:val="center"/>
        <w:rPr>
          <w:b/>
          <w:sz w:val="32"/>
          <w:lang w:val="fr-FR"/>
        </w:rPr>
      </w:pPr>
    </w:p>
    <w:p w:rsidR="00802102" w:rsidRPr="00C7664A" w:rsidRDefault="00802102" w:rsidP="00802102">
      <w:pPr>
        <w:spacing w:before="120"/>
        <w:rPr>
          <w:sz w:val="32"/>
          <w:lang w:val="fr-FR"/>
        </w:rPr>
      </w:pPr>
    </w:p>
    <w:p w:rsidR="00802102" w:rsidRPr="00C7664A" w:rsidRDefault="00802102" w:rsidP="00802102">
      <w:pPr>
        <w:spacing w:before="120"/>
        <w:rPr>
          <w:sz w:val="32"/>
          <w:lang w:val="fr-FR"/>
        </w:rPr>
      </w:pPr>
    </w:p>
    <w:p w:rsidR="00802102" w:rsidRDefault="0080210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Pr="00C7664A" w:rsidRDefault="007B69C2" w:rsidP="00802102">
      <w:pPr>
        <w:spacing w:before="120"/>
        <w:rPr>
          <w:sz w:val="32"/>
          <w:lang w:val="fr-FR"/>
        </w:rPr>
      </w:pPr>
    </w:p>
    <w:p w:rsidR="00802102" w:rsidRPr="00C7664A" w:rsidRDefault="00802102" w:rsidP="00802102">
      <w:pPr>
        <w:spacing w:before="120"/>
        <w:jc w:val="center"/>
        <w:rPr>
          <w:b/>
          <w:sz w:val="32"/>
          <w:lang w:val="fr-FR"/>
        </w:rPr>
      </w:pPr>
    </w:p>
    <w:p w:rsidR="00802102" w:rsidRPr="00C7664A" w:rsidRDefault="00802102" w:rsidP="00802102">
      <w:pPr>
        <w:spacing w:before="120"/>
        <w:jc w:val="center"/>
        <w:rPr>
          <w:b/>
          <w:sz w:val="32"/>
          <w:lang w:val="fr-FR"/>
        </w:rPr>
      </w:pPr>
    </w:p>
    <w:p w:rsidR="00802102" w:rsidRPr="00C7664A" w:rsidRDefault="00802102" w:rsidP="00802102">
      <w:pPr>
        <w:pStyle w:val="Title"/>
        <w:spacing w:before="120"/>
        <w:jc w:val="left"/>
        <w:rPr>
          <w:b w:val="0"/>
          <w:bCs/>
          <w:sz w:val="20"/>
          <w:lang w:val="fr-FR"/>
        </w:rPr>
      </w:pPr>
    </w:p>
    <w:p w:rsidR="00802102" w:rsidRPr="00C7664A" w:rsidRDefault="00802102" w:rsidP="00802102">
      <w:pPr>
        <w:spacing w:before="120"/>
        <w:ind w:left="-120"/>
        <w:jc w:val="center"/>
        <w:rPr>
          <w:rFonts w:eastAsiaTheme="minorEastAsia"/>
          <w:sz w:val="28"/>
          <w:szCs w:val="28"/>
          <w:lang w:val="fr-FR"/>
        </w:rPr>
      </w:pPr>
      <w:r w:rsidRPr="00C7664A">
        <w:rPr>
          <w:rFonts w:eastAsiaTheme="minorEastAsia"/>
          <w:sz w:val="28"/>
          <w:szCs w:val="28"/>
          <w:lang w:val="fr-FR"/>
        </w:rPr>
        <w:br w:type="page"/>
      </w:r>
      <w:r w:rsidRPr="00C7664A">
        <w:rPr>
          <w:rFonts w:eastAsiaTheme="minorEastAsia"/>
          <w:sz w:val="28"/>
          <w:szCs w:val="28"/>
          <w:lang w:val="fr-FR"/>
        </w:rPr>
        <w:lastRenderedPageBreak/>
        <w:t>Table des matières</w:t>
      </w:r>
    </w:p>
    <w:p w:rsidR="00802102" w:rsidRPr="00C7664A" w:rsidRDefault="00802102" w:rsidP="00802102">
      <w:pPr>
        <w:spacing w:before="120"/>
        <w:ind w:left="-120"/>
        <w:jc w:val="center"/>
        <w:rPr>
          <w:rFonts w:eastAsiaTheme="minorEastAsia"/>
          <w:sz w:val="28"/>
          <w:szCs w:val="28"/>
          <w:lang w:val="fr-FR"/>
        </w:rPr>
      </w:pPr>
    </w:p>
    <w:p w:rsidR="00BC151C" w:rsidRDefault="00802102">
      <w:pPr>
        <w:pStyle w:val="TOC1"/>
        <w:rPr>
          <w:rFonts w:asciiTheme="minorHAnsi" w:eastAsiaTheme="minorEastAsia" w:hAnsiTheme="minorHAnsi" w:cstheme="minorBidi"/>
          <w:b w:val="0"/>
          <w:bCs w:val="0"/>
          <w:caps w:val="0"/>
          <w:sz w:val="22"/>
          <w:szCs w:val="22"/>
        </w:rPr>
      </w:pPr>
      <w:r w:rsidRPr="00C7664A">
        <w:rPr>
          <w:lang w:val="fr-FR"/>
        </w:rPr>
        <w:fldChar w:fldCharType="begin"/>
      </w:r>
      <w:r w:rsidRPr="00C7664A">
        <w:rPr>
          <w:lang w:val="fr-FR"/>
        </w:rPr>
        <w:instrText xml:space="preserve"> TOC \o "1-4" \h \z \u </w:instrText>
      </w:r>
      <w:r w:rsidRPr="00C7664A">
        <w:rPr>
          <w:lang w:val="fr-FR"/>
        </w:rPr>
        <w:fldChar w:fldCharType="separate"/>
      </w:r>
      <w:hyperlink w:anchor="_Toc503800553" w:history="1">
        <w:r w:rsidR="00BC151C" w:rsidRPr="00517150">
          <w:rPr>
            <w:rStyle w:val="Hyperlink"/>
            <w:lang w:val="fr-FR"/>
          </w:rPr>
          <w:t>Formulaire de demande</w:t>
        </w:r>
        <w:r w:rsidR="00BC151C">
          <w:rPr>
            <w:webHidden/>
          </w:rPr>
          <w:tab/>
        </w:r>
        <w:r w:rsidR="00BC151C">
          <w:rPr>
            <w:webHidden/>
          </w:rPr>
          <w:fldChar w:fldCharType="begin"/>
        </w:r>
        <w:r w:rsidR="00BC151C">
          <w:rPr>
            <w:webHidden/>
          </w:rPr>
          <w:instrText xml:space="preserve"> PAGEREF _Toc503800553 \h </w:instrText>
        </w:r>
        <w:r w:rsidR="00BC151C">
          <w:rPr>
            <w:webHidden/>
          </w:rPr>
        </w:r>
        <w:r w:rsidR="00BC151C">
          <w:rPr>
            <w:webHidden/>
          </w:rPr>
          <w:fldChar w:fldCharType="separate"/>
        </w:r>
        <w:r w:rsidR="00CB32EB">
          <w:rPr>
            <w:webHidden/>
          </w:rPr>
          <w:t>3</w:t>
        </w:r>
        <w:r w:rsidR="00BC151C">
          <w:rPr>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54" w:history="1">
        <w:r w:rsidR="00BC151C" w:rsidRPr="00517150">
          <w:rPr>
            <w:rStyle w:val="Hyperlink"/>
            <w:noProof/>
          </w:rPr>
          <w:t>1.</w:t>
        </w:r>
        <w:r w:rsidR="00BC151C">
          <w:rPr>
            <w:rFonts w:asciiTheme="minorHAnsi" w:eastAsiaTheme="minorEastAsia" w:hAnsiTheme="minorHAnsi" w:cstheme="minorBidi"/>
            <w:b w:val="0"/>
            <w:bCs w:val="0"/>
            <w:noProof/>
            <w:sz w:val="22"/>
            <w:szCs w:val="22"/>
          </w:rPr>
          <w:tab/>
        </w:r>
        <w:r w:rsidR="00BC151C" w:rsidRPr="00517150">
          <w:rPr>
            <w:rStyle w:val="Hyperlink"/>
            <w:noProof/>
          </w:rPr>
          <w:t>Informations générales</w:t>
        </w:r>
        <w:r w:rsidR="00BC151C">
          <w:rPr>
            <w:noProof/>
            <w:webHidden/>
          </w:rPr>
          <w:tab/>
        </w:r>
        <w:r w:rsidR="00BC151C">
          <w:rPr>
            <w:noProof/>
            <w:webHidden/>
          </w:rPr>
          <w:fldChar w:fldCharType="begin"/>
        </w:r>
        <w:r w:rsidR="00BC151C">
          <w:rPr>
            <w:noProof/>
            <w:webHidden/>
          </w:rPr>
          <w:instrText xml:space="preserve"> PAGEREF _Toc503800554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55" w:history="1">
        <w:r w:rsidR="00BC151C" w:rsidRPr="00517150">
          <w:rPr>
            <w:rStyle w:val="Hyperlink"/>
            <w:noProof/>
          </w:rPr>
          <w:t>2.</w:t>
        </w:r>
        <w:r w:rsidR="00BC151C">
          <w:rPr>
            <w:rFonts w:asciiTheme="minorHAnsi" w:eastAsiaTheme="minorEastAsia" w:hAnsiTheme="minorHAnsi" w:cstheme="minorBidi"/>
            <w:b w:val="0"/>
            <w:bCs w:val="0"/>
            <w:noProof/>
            <w:sz w:val="22"/>
            <w:szCs w:val="22"/>
          </w:rPr>
          <w:tab/>
        </w:r>
        <w:r w:rsidR="00BC151C" w:rsidRPr="00517150">
          <w:rPr>
            <w:rStyle w:val="Hyperlink"/>
            <w:noProof/>
          </w:rPr>
          <w:t>L'action</w:t>
        </w:r>
        <w:r w:rsidR="00BC151C">
          <w:rPr>
            <w:noProof/>
            <w:webHidden/>
          </w:rPr>
          <w:tab/>
        </w:r>
        <w:r w:rsidR="00BC151C">
          <w:rPr>
            <w:noProof/>
            <w:webHidden/>
          </w:rPr>
          <w:fldChar w:fldCharType="begin"/>
        </w:r>
        <w:r w:rsidR="00BC151C">
          <w:rPr>
            <w:noProof/>
            <w:webHidden/>
          </w:rPr>
          <w:instrText xml:space="preserve"> PAGEREF _Toc503800555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325CEE">
      <w:pPr>
        <w:pStyle w:val="TOC3"/>
        <w:rPr>
          <w:rFonts w:asciiTheme="minorHAnsi" w:eastAsiaTheme="minorEastAsia" w:hAnsiTheme="minorHAnsi" w:cstheme="minorBidi"/>
          <w:noProof/>
          <w:szCs w:val="22"/>
        </w:rPr>
      </w:pPr>
      <w:hyperlink w:anchor="_Toc503800556" w:history="1">
        <w:r w:rsidR="00BC151C" w:rsidRPr="00517150">
          <w:rPr>
            <w:rStyle w:val="Hyperlink"/>
            <w:noProof/>
            <w:lang w:val="fr-FR"/>
          </w:rPr>
          <w:t>2.1.</w:t>
        </w:r>
        <w:r w:rsidR="00BC151C">
          <w:rPr>
            <w:rFonts w:asciiTheme="minorHAnsi" w:eastAsiaTheme="minorEastAsia" w:hAnsiTheme="minorHAnsi" w:cstheme="minorBidi"/>
            <w:noProof/>
            <w:szCs w:val="22"/>
          </w:rPr>
          <w:tab/>
        </w:r>
        <w:r w:rsidR="00BC151C" w:rsidRPr="00517150">
          <w:rPr>
            <w:rStyle w:val="Hyperlink"/>
            <w:noProof/>
            <w:lang w:val="fr-FR"/>
          </w:rPr>
          <w:t>Description de l’action</w:t>
        </w:r>
        <w:r w:rsidR="00BC151C">
          <w:rPr>
            <w:noProof/>
            <w:webHidden/>
          </w:rPr>
          <w:tab/>
        </w:r>
        <w:r w:rsidR="00BC151C">
          <w:rPr>
            <w:noProof/>
            <w:webHidden/>
          </w:rPr>
          <w:fldChar w:fldCharType="begin"/>
        </w:r>
        <w:r w:rsidR="00BC151C">
          <w:rPr>
            <w:noProof/>
            <w:webHidden/>
          </w:rPr>
          <w:instrText xml:space="preserve"> PAGEREF _Toc503800556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325CEE">
      <w:pPr>
        <w:pStyle w:val="TOC3"/>
        <w:tabs>
          <w:tab w:val="left" w:pos="1200"/>
        </w:tabs>
        <w:rPr>
          <w:rFonts w:asciiTheme="minorHAnsi" w:eastAsiaTheme="minorEastAsia" w:hAnsiTheme="minorHAnsi" w:cstheme="minorBidi"/>
          <w:noProof/>
          <w:szCs w:val="22"/>
        </w:rPr>
      </w:pPr>
      <w:hyperlink w:anchor="_Toc503800557" w:history="1">
        <w:r w:rsidR="00BC151C" w:rsidRPr="00517150">
          <w:rPr>
            <w:rStyle w:val="Hyperlink"/>
            <w:noProof/>
            <w:lang w:val="fr-FR"/>
          </w:rPr>
          <w:t>2.1.1.</w:t>
        </w:r>
        <w:r w:rsidR="00BC151C">
          <w:rPr>
            <w:rFonts w:asciiTheme="minorHAnsi" w:eastAsiaTheme="minorEastAsia" w:hAnsiTheme="minorHAnsi" w:cstheme="minorBidi"/>
            <w:noProof/>
            <w:szCs w:val="22"/>
          </w:rPr>
          <w:tab/>
        </w:r>
        <w:r w:rsidR="00BC151C" w:rsidRPr="00517150">
          <w:rPr>
            <w:rStyle w:val="Hyperlink"/>
            <w:noProof/>
            <w:lang w:val="fr-FR"/>
          </w:rPr>
          <w:t>Description (max. 13 pages)</w:t>
        </w:r>
        <w:r w:rsidR="00BC151C">
          <w:rPr>
            <w:noProof/>
            <w:webHidden/>
          </w:rPr>
          <w:tab/>
        </w:r>
        <w:r w:rsidR="00BC151C">
          <w:rPr>
            <w:noProof/>
            <w:webHidden/>
          </w:rPr>
          <w:fldChar w:fldCharType="begin"/>
        </w:r>
        <w:r w:rsidR="00BC151C">
          <w:rPr>
            <w:noProof/>
            <w:webHidden/>
          </w:rPr>
          <w:instrText xml:space="preserve"> PAGEREF _Toc503800557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325CEE">
      <w:pPr>
        <w:pStyle w:val="TOC3"/>
        <w:tabs>
          <w:tab w:val="left" w:pos="1200"/>
        </w:tabs>
        <w:rPr>
          <w:rFonts w:asciiTheme="minorHAnsi" w:eastAsiaTheme="minorEastAsia" w:hAnsiTheme="minorHAnsi" w:cstheme="minorBidi"/>
          <w:noProof/>
          <w:szCs w:val="22"/>
        </w:rPr>
      </w:pPr>
      <w:hyperlink w:anchor="_Toc503800558" w:history="1">
        <w:r w:rsidR="00BC151C" w:rsidRPr="00517150">
          <w:rPr>
            <w:rStyle w:val="Hyperlink"/>
            <w:noProof/>
            <w:lang w:val="fr-FR"/>
          </w:rPr>
          <w:t>2.1.2.</w:t>
        </w:r>
        <w:r w:rsidR="00BC151C">
          <w:rPr>
            <w:rFonts w:asciiTheme="minorHAnsi" w:eastAsiaTheme="minorEastAsia" w:hAnsiTheme="minorHAnsi" w:cstheme="minorBidi"/>
            <w:noProof/>
            <w:szCs w:val="22"/>
          </w:rPr>
          <w:tab/>
        </w:r>
        <w:r w:rsidR="00BC151C" w:rsidRPr="00517150">
          <w:rPr>
            <w:rStyle w:val="Hyperlink"/>
            <w:noProof/>
            <w:lang w:val="fr-FR"/>
          </w:rPr>
          <w:t>Méthodologie (max. 5 pages)</w:t>
        </w:r>
        <w:r w:rsidR="00BC151C">
          <w:rPr>
            <w:noProof/>
            <w:webHidden/>
          </w:rPr>
          <w:tab/>
        </w:r>
        <w:r w:rsidR="00BC151C">
          <w:rPr>
            <w:noProof/>
            <w:webHidden/>
          </w:rPr>
          <w:fldChar w:fldCharType="begin"/>
        </w:r>
        <w:r w:rsidR="00BC151C">
          <w:rPr>
            <w:noProof/>
            <w:webHidden/>
          </w:rPr>
          <w:instrText xml:space="preserve"> PAGEREF _Toc503800558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325CEE">
      <w:pPr>
        <w:pStyle w:val="TOC3"/>
        <w:tabs>
          <w:tab w:val="left" w:pos="1200"/>
        </w:tabs>
        <w:rPr>
          <w:rFonts w:asciiTheme="minorHAnsi" w:eastAsiaTheme="minorEastAsia" w:hAnsiTheme="minorHAnsi" w:cstheme="minorBidi"/>
          <w:noProof/>
          <w:szCs w:val="22"/>
        </w:rPr>
      </w:pPr>
      <w:hyperlink w:anchor="_Toc503800559" w:history="1">
        <w:r w:rsidR="00BC151C" w:rsidRPr="00517150">
          <w:rPr>
            <w:rStyle w:val="Hyperlink"/>
            <w:noProof/>
            <w:lang w:val="fr-FR"/>
          </w:rPr>
          <w:t>2.1.3.</w:t>
        </w:r>
        <w:r w:rsidR="00BC151C">
          <w:rPr>
            <w:rFonts w:asciiTheme="minorHAnsi" w:eastAsiaTheme="minorEastAsia" w:hAnsiTheme="minorHAnsi" w:cstheme="minorBidi"/>
            <w:noProof/>
            <w:szCs w:val="22"/>
          </w:rPr>
          <w:tab/>
        </w:r>
        <w:r w:rsidR="00BC151C" w:rsidRPr="00517150">
          <w:rPr>
            <w:rStyle w:val="Hyperlink"/>
            <w:noProof/>
            <w:lang w:val="fr-FR"/>
          </w:rPr>
          <w:t>Plan d'action indicatif pour la mise en œuvre de l’action (max. 4 pages)</w:t>
        </w:r>
        <w:r w:rsidR="00BC151C">
          <w:rPr>
            <w:noProof/>
            <w:webHidden/>
          </w:rPr>
          <w:tab/>
        </w:r>
        <w:r w:rsidR="00BC151C">
          <w:rPr>
            <w:noProof/>
            <w:webHidden/>
          </w:rPr>
          <w:fldChar w:fldCharType="begin"/>
        </w:r>
        <w:r w:rsidR="00BC151C">
          <w:rPr>
            <w:noProof/>
            <w:webHidden/>
          </w:rPr>
          <w:instrText xml:space="preserve"> PAGEREF _Toc503800559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325CEE">
      <w:pPr>
        <w:pStyle w:val="TOC3"/>
        <w:tabs>
          <w:tab w:val="left" w:pos="1200"/>
        </w:tabs>
        <w:rPr>
          <w:rFonts w:asciiTheme="minorHAnsi" w:eastAsiaTheme="minorEastAsia" w:hAnsiTheme="minorHAnsi" w:cstheme="minorBidi"/>
          <w:noProof/>
          <w:szCs w:val="22"/>
        </w:rPr>
      </w:pPr>
      <w:hyperlink w:anchor="_Toc503800560" w:history="1">
        <w:r w:rsidR="00BC151C" w:rsidRPr="00517150">
          <w:rPr>
            <w:rStyle w:val="Hyperlink"/>
            <w:noProof/>
            <w:lang w:val="fr-FR"/>
          </w:rPr>
          <w:t>2.1.4.</w:t>
        </w:r>
        <w:r w:rsidR="00BC151C">
          <w:rPr>
            <w:rFonts w:asciiTheme="minorHAnsi" w:eastAsiaTheme="minorEastAsia" w:hAnsiTheme="minorHAnsi" w:cstheme="minorBidi"/>
            <w:noProof/>
            <w:szCs w:val="22"/>
          </w:rPr>
          <w:tab/>
        </w:r>
        <w:r w:rsidR="00BC151C" w:rsidRPr="00517150">
          <w:rPr>
            <w:rStyle w:val="Hyperlink"/>
            <w:noProof/>
            <w:lang w:val="fr-FR"/>
          </w:rPr>
          <w:t>Durabilité de l’action (max. 3 pages)</w:t>
        </w:r>
        <w:r w:rsidR="00BC151C">
          <w:rPr>
            <w:noProof/>
            <w:webHidden/>
          </w:rPr>
          <w:tab/>
        </w:r>
        <w:r w:rsidR="00BC151C">
          <w:rPr>
            <w:noProof/>
            <w:webHidden/>
          </w:rPr>
          <w:fldChar w:fldCharType="begin"/>
        </w:r>
        <w:r w:rsidR="00BC151C">
          <w:rPr>
            <w:noProof/>
            <w:webHidden/>
          </w:rPr>
          <w:instrText xml:space="preserve"> PAGEREF _Toc503800560 \h </w:instrText>
        </w:r>
        <w:r w:rsidR="00BC151C">
          <w:rPr>
            <w:noProof/>
            <w:webHidden/>
          </w:rPr>
        </w:r>
        <w:r w:rsidR="00BC151C">
          <w:rPr>
            <w:noProof/>
            <w:webHidden/>
          </w:rPr>
          <w:fldChar w:fldCharType="separate"/>
        </w:r>
        <w:r w:rsidR="00CB32EB">
          <w:rPr>
            <w:noProof/>
            <w:webHidden/>
          </w:rPr>
          <w:t>5</w:t>
        </w:r>
        <w:r w:rsidR="00BC151C">
          <w:rPr>
            <w:noProof/>
            <w:webHidden/>
          </w:rPr>
          <w:fldChar w:fldCharType="end"/>
        </w:r>
      </w:hyperlink>
    </w:p>
    <w:p w:rsidR="00BC151C" w:rsidRDefault="00325CEE">
      <w:pPr>
        <w:pStyle w:val="TOC3"/>
        <w:tabs>
          <w:tab w:val="left" w:pos="1200"/>
        </w:tabs>
        <w:rPr>
          <w:rFonts w:asciiTheme="minorHAnsi" w:eastAsiaTheme="minorEastAsia" w:hAnsiTheme="minorHAnsi" w:cstheme="minorBidi"/>
          <w:noProof/>
          <w:szCs w:val="22"/>
        </w:rPr>
      </w:pPr>
      <w:hyperlink w:anchor="_Toc503800561" w:history="1">
        <w:r w:rsidR="00BC151C" w:rsidRPr="00517150">
          <w:rPr>
            <w:rStyle w:val="Hyperlink"/>
            <w:noProof/>
            <w:lang w:val="fr-FR"/>
          </w:rPr>
          <w:t>2.1.5.</w:t>
        </w:r>
        <w:r w:rsidR="00BC151C">
          <w:rPr>
            <w:rFonts w:asciiTheme="minorHAnsi" w:eastAsiaTheme="minorEastAsia" w:hAnsiTheme="minorHAnsi" w:cstheme="minorBidi"/>
            <w:noProof/>
            <w:szCs w:val="22"/>
          </w:rPr>
          <w:tab/>
        </w:r>
        <w:r w:rsidR="00BC151C" w:rsidRPr="00517150">
          <w:rPr>
            <w:rStyle w:val="Hyperlink"/>
            <w:noProof/>
            <w:lang w:val="fr-FR"/>
          </w:rPr>
          <w:t>Cadre logique</w:t>
        </w:r>
        <w:r w:rsidR="00BC151C">
          <w:rPr>
            <w:noProof/>
            <w:webHidden/>
          </w:rPr>
          <w:tab/>
        </w:r>
        <w:r w:rsidR="00BC151C">
          <w:rPr>
            <w:noProof/>
            <w:webHidden/>
          </w:rPr>
          <w:fldChar w:fldCharType="begin"/>
        </w:r>
        <w:r w:rsidR="00BC151C">
          <w:rPr>
            <w:noProof/>
            <w:webHidden/>
          </w:rPr>
          <w:instrText xml:space="preserve"> PAGEREF _Toc503800561 \h </w:instrText>
        </w:r>
        <w:r w:rsidR="00BC151C">
          <w:rPr>
            <w:noProof/>
            <w:webHidden/>
          </w:rPr>
        </w:r>
        <w:r w:rsidR="00BC151C">
          <w:rPr>
            <w:noProof/>
            <w:webHidden/>
          </w:rPr>
          <w:fldChar w:fldCharType="separate"/>
        </w:r>
        <w:r w:rsidR="00CB32EB">
          <w:rPr>
            <w:noProof/>
            <w:webHidden/>
          </w:rPr>
          <w:t>5</w:t>
        </w:r>
        <w:r w:rsidR="00BC151C">
          <w:rPr>
            <w:noProof/>
            <w:webHidden/>
          </w:rPr>
          <w:fldChar w:fldCharType="end"/>
        </w:r>
      </w:hyperlink>
    </w:p>
    <w:p w:rsidR="00BC151C" w:rsidRDefault="00325CEE">
      <w:pPr>
        <w:pStyle w:val="TOC3"/>
        <w:tabs>
          <w:tab w:val="left" w:pos="1200"/>
        </w:tabs>
        <w:rPr>
          <w:rFonts w:asciiTheme="minorHAnsi" w:eastAsiaTheme="minorEastAsia" w:hAnsiTheme="minorHAnsi" w:cstheme="minorBidi"/>
          <w:noProof/>
          <w:szCs w:val="22"/>
        </w:rPr>
      </w:pPr>
      <w:hyperlink w:anchor="_Toc503800562" w:history="1">
        <w:r w:rsidR="00BC151C" w:rsidRPr="00517150">
          <w:rPr>
            <w:rStyle w:val="Hyperlink"/>
            <w:noProof/>
            <w:lang w:val="fr-FR"/>
          </w:rPr>
          <w:t>2.1.6.</w:t>
        </w:r>
        <w:r w:rsidR="00BC151C">
          <w:rPr>
            <w:rFonts w:asciiTheme="minorHAnsi" w:eastAsiaTheme="minorEastAsia" w:hAnsiTheme="minorHAnsi" w:cstheme="minorBidi"/>
            <w:noProof/>
            <w:szCs w:val="22"/>
          </w:rPr>
          <w:tab/>
        </w:r>
        <w:r w:rsidR="00BC151C" w:rsidRPr="00517150">
          <w:rPr>
            <w:rStyle w:val="Hyperlink"/>
            <w:noProof/>
            <w:lang w:val="fr-FR"/>
          </w:rPr>
          <w:t>Budget, montant demandé à l’administration contractante et autres sources de financement attendues</w:t>
        </w:r>
        <w:r w:rsidR="00BC151C">
          <w:rPr>
            <w:noProof/>
            <w:webHidden/>
          </w:rPr>
          <w:tab/>
        </w:r>
        <w:r w:rsidR="00BC151C">
          <w:rPr>
            <w:noProof/>
            <w:webHidden/>
          </w:rPr>
          <w:fldChar w:fldCharType="begin"/>
        </w:r>
        <w:r w:rsidR="00BC151C">
          <w:rPr>
            <w:noProof/>
            <w:webHidden/>
          </w:rPr>
          <w:instrText xml:space="preserve"> PAGEREF _Toc503800562 \h </w:instrText>
        </w:r>
        <w:r w:rsidR="00BC151C">
          <w:rPr>
            <w:noProof/>
            <w:webHidden/>
          </w:rPr>
        </w:r>
        <w:r w:rsidR="00BC151C">
          <w:rPr>
            <w:noProof/>
            <w:webHidden/>
          </w:rPr>
          <w:fldChar w:fldCharType="separate"/>
        </w:r>
        <w:r w:rsidR="00CB32EB">
          <w:rPr>
            <w:noProof/>
            <w:webHidden/>
          </w:rPr>
          <w:t>5</w:t>
        </w:r>
        <w:r w:rsidR="00BC151C">
          <w:rPr>
            <w:noProof/>
            <w:webHidden/>
          </w:rPr>
          <w:fldChar w:fldCharType="end"/>
        </w:r>
      </w:hyperlink>
    </w:p>
    <w:p w:rsidR="00BC151C" w:rsidRDefault="00325CEE">
      <w:pPr>
        <w:pStyle w:val="TOC3"/>
        <w:rPr>
          <w:rFonts w:asciiTheme="minorHAnsi" w:eastAsiaTheme="minorEastAsia" w:hAnsiTheme="minorHAnsi" w:cstheme="minorBidi"/>
          <w:noProof/>
          <w:szCs w:val="22"/>
        </w:rPr>
      </w:pPr>
      <w:hyperlink w:anchor="_Toc503800563" w:history="1">
        <w:r w:rsidR="00BC151C" w:rsidRPr="00517150">
          <w:rPr>
            <w:rStyle w:val="Hyperlink"/>
            <w:noProof/>
            <w:lang w:val="fr-FR"/>
          </w:rPr>
          <w:t>2.2.</w:t>
        </w:r>
        <w:r w:rsidR="00BC151C">
          <w:rPr>
            <w:rFonts w:asciiTheme="minorHAnsi" w:eastAsiaTheme="minorEastAsia" w:hAnsiTheme="minorHAnsi" w:cstheme="minorBidi"/>
            <w:noProof/>
            <w:szCs w:val="22"/>
          </w:rPr>
          <w:tab/>
        </w:r>
        <w:r w:rsidR="00BC151C" w:rsidRPr="00517150">
          <w:rPr>
            <w:rStyle w:val="Hyperlink"/>
            <w:noProof/>
            <w:lang w:val="fr-FR"/>
          </w:rPr>
          <w:t>Expérience</w:t>
        </w:r>
        <w:r w:rsidR="00BC151C">
          <w:rPr>
            <w:noProof/>
            <w:webHidden/>
          </w:rPr>
          <w:tab/>
        </w:r>
        <w:r w:rsidR="00BC151C">
          <w:rPr>
            <w:noProof/>
            <w:webHidden/>
          </w:rPr>
          <w:fldChar w:fldCharType="begin"/>
        </w:r>
        <w:r w:rsidR="00BC151C">
          <w:rPr>
            <w:noProof/>
            <w:webHidden/>
          </w:rPr>
          <w:instrText xml:space="preserve"> PAGEREF _Toc503800563 \h </w:instrText>
        </w:r>
        <w:r w:rsidR="00BC151C">
          <w:rPr>
            <w:noProof/>
            <w:webHidden/>
          </w:rPr>
        </w:r>
        <w:r w:rsidR="00BC151C">
          <w:rPr>
            <w:noProof/>
            <w:webHidden/>
          </w:rPr>
          <w:fldChar w:fldCharType="separate"/>
        </w:r>
        <w:r w:rsidR="00CB32EB">
          <w:rPr>
            <w:noProof/>
            <w:webHidden/>
          </w:rPr>
          <w:t>5</w:t>
        </w:r>
        <w:r w:rsidR="00BC151C">
          <w:rPr>
            <w:noProof/>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64" w:history="1">
        <w:r w:rsidR="00BC151C" w:rsidRPr="00517150">
          <w:rPr>
            <w:rStyle w:val="Hyperlink"/>
            <w:noProof/>
          </w:rPr>
          <w:t>3.</w:t>
        </w:r>
        <w:r w:rsidR="00BC151C">
          <w:rPr>
            <w:rFonts w:asciiTheme="minorHAnsi" w:eastAsiaTheme="minorEastAsia" w:hAnsiTheme="minorHAnsi" w:cstheme="minorBidi"/>
            <w:b w:val="0"/>
            <w:bCs w:val="0"/>
            <w:noProof/>
            <w:sz w:val="22"/>
            <w:szCs w:val="22"/>
          </w:rPr>
          <w:tab/>
        </w:r>
        <w:r w:rsidR="00BC151C" w:rsidRPr="00517150">
          <w:rPr>
            <w:rStyle w:val="Hyperlink"/>
            <w:noProof/>
          </w:rPr>
          <w:t>Le demandeur chef de file, le(s) codemandeur(s) et entités affiliées</w:t>
        </w:r>
        <w:r w:rsidR="00BC151C">
          <w:rPr>
            <w:noProof/>
            <w:webHidden/>
          </w:rPr>
          <w:tab/>
        </w:r>
        <w:r w:rsidR="00BC151C">
          <w:rPr>
            <w:noProof/>
            <w:webHidden/>
          </w:rPr>
          <w:fldChar w:fldCharType="begin"/>
        </w:r>
        <w:r w:rsidR="00BC151C">
          <w:rPr>
            <w:noProof/>
            <w:webHidden/>
          </w:rPr>
          <w:instrText xml:space="preserve"> PAGEREF _Toc503800564 \h </w:instrText>
        </w:r>
        <w:r w:rsidR="00BC151C">
          <w:rPr>
            <w:noProof/>
            <w:webHidden/>
          </w:rPr>
        </w:r>
        <w:r w:rsidR="00BC151C">
          <w:rPr>
            <w:noProof/>
            <w:webHidden/>
          </w:rPr>
          <w:fldChar w:fldCharType="separate"/>
        </w:r>
        <w:r w:rsidR="00CB32EB">
          <w:rPr>
            <w:noProof/>
            <w:webHidden/>
          </w:rPr>
          <w:t>8</w:t>
        </w:r>
        <w:r w:rsidR="00BC151C">
          <w:rPr>
            <w:noProof/>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65" w:history="1">
        <w:r w:rsidR="00BC151C" w:rsidRPr="00517150">
          <w:rPr>
            <w:rStyle w:val="Hyperlink"/>
            <w:noProof/>
          </w:rPr>
          <w:t>4.</w:t>
        </w:r>
        <w:r w:rsidR="00BC151C">
          <w:rPr>
            <w:rFonts w:asciiTheme="minorHAnsi" w:eastAsiaTheme="minorEastAsia" w:hAnsiTheme="minorHAnsi" w:cstheme="minorBidi"/>
            <w:b w:val="0"/>
            <w:bCs w:val="0"/>
            <w:noProof/>
            <w:sz w:val="22"/>
            <w:szCs w:val="22"/>
          </w:rPr>
          <w:tab/>
        </w:r>
        <w:r w:rsidR="00BC151C" w:rsidRPr="00517150">
          <w:rPr>
            <w:rStyle w:val="Hyperlink"/>
            <w:noProof/>
          </w:rPr>
          <w:t>Associés participant à l’action</w:t>
        </w:r>
        <w:r w:rsidR="00BC151C">
          <w:rPr>
            <w:noProof/>
            <w:webHidden/>
          </w:rPr>
          <w:tab/>
        </w:r>
        <w:r w:rsidR="00BC151C">
          <w:rPr>
            <w:noProof/>
            <w:webHidden/>
          </w:rPr>
          <w:fldChar w:fldCharType="begin"/>
        </w:r>
        <w:r w:rsidR="00BC151C">
          <w:rPr>
            <w:noProof/>
            <w:webHidden/>
          </w:rPr>
          <w:instrText xml:space="preserve"> PAGEREF _Toc503800565 \h </w:instrText>
        </w:r>
        <w:r w:rsidR="00BC151C">
          <w:rPr>
            <w:noProof/>
            <w:webHidden/>
          </w:rPr>
        </w:r>
        <w:r w:rsidR="00BC151C">
          <w:rPr>
            <w:noProof/>
            <w:webHidden/>
          </w:rPr>
          <w:fldChar w:fldCharType="separate"/>
        </w:r>
        <w:r w:rsidR="00CB32EB">
          <w:rPr>
            <w:noProof/>
            <w:webHidden/>
          </w:rPr>
          <w:t>8</w:t>
        </w:r>
        <w:r w:rsidR="00BC151C">
          <w:rPr>
            <w:noProof/>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66" w:history="1">
        <w:r w:rsidR="00BC151C" w:rsidRPr="00517150">
          <w:rPr>
            <w:rStyle w:val="Hyperlink"/>
            <w:noProof/>
          </w:rPr>
          <w:t>5.</w:t>
        </w:r>
        <w:r w:rsidR="00BC151C">
          <w:rPr>
            <w:rFonts w:asciiTheme="minorHAnsi" w:eastAsiaTheme="minorEastAsia" w:hAnsiTheme="minorHAnsi" w:cstheme="minorBidi"/>
            <w:b w:val="0"/>
            <w:bCs w:val="0"/>
            <w:noProof/>
            <w:sz w:val="22"/>
            <w:szCs w:val="22"/>
          </w:rPr>
          <w:tab/>
        </w:r>
        <w:r w:rsidR="00BC151C" w:rsidRPr="00517150">
          <w:rPr>
            <w:rStyle w:val="Hyperlink"/>
            <w:noProof/>
          </w:rPr>
          <w:t>Déclarations</w:t>
        </w:r>
        <w:r w:rsidR="00BC151C">
          <w:rPr>
            <w:noProof/>
            <w:webHidden/>
          </w:rPr>
          <w:tab/>
        </w:r>
        <w:r w:rsidR="00BC151C">
          <w:rPr>
            <w:noProof/>
            <w:webHidden/>
          </w:rPr>
          <w:fldChar w:fldCharType="begin"/>
        </w:r>
        <w:r w:rsidR="00BC151C">
          <w:rPr>
            <w:noProof/>
            <w:webHidden/>
          </w:rPr>
          <w:instrText xml:space="preserve"> PAGEREF _Toc503800566 \h </w:instrText>
        </w:r>
        <w:r w:rsidR="00BC151C">
          <w:rPr>
            <w:noProof/>
            <w:webHidden/>
          </w:rPr>
        </w:r>
        <w:r w:rsidR="00BC151C">
          <w:rPr>
            <w:noProof/>
            <w:webHidden/>
          </w:rPr>
          <w:fldChar w:fldCharType="separate"/>
        </w:r>
        <w:r w:rsidR="00CB32EB">
          <w:rPr>
            <w:noProof/>
            <w:webHidden/>
          </w:rPr>
          <w:t>10</w:t>
        </w:r>
        <w:r w:rsidR="00BC151C">
          <w:rPr>
            <w:noProof/>
            <w:webHidden/>
          </w:rPr>
          <w:fldChar w:fldCharType="end"/>
        </w:r>
      </w:hyperlink>
    </w:p>
    <w:p w:rsidR="00BC151C" w:rsidRDefault="00325CEE">
      <w:pPr>
        <w:pStyle w:val="TOC3"/>
        <w:rPr>
          <w:rFonts w:asciiTheme="minorHAnsi" w:eastAsiaTheme="minorEastAsia" w:hAnsiTheme="minorHAnsi" w:cstheme="minorBidi"/>
          <w:noProof/>
          <w:szCs w:val="22"/>
        </w:rPr>
      </w:pPr>
      <w:hyperlink w:anchor="_Toc503800567" w:history="1">
        <w:r w:rsidR="00BC151C" w:rsidRPr="00517150">
          <w:rPr>
            <w:rStyle w:val="Hyperlink"/>
            <w:noProof/>
            <w:lang w:val="fr-FR"/>
          </w:rPr>
          <w:t>5.1.</w:t>
        </w:r>
        <w:r w:rsidR="00BC151C">
          <w:rPr>
            <w:rFonts w:asciiTheme="minorHAnsi" w:eastAsiaTheme="minorEastAsia" w:hAnsiTheme="minorHAnsi" w:cstheme="minorBidi"/>
            <w:noProof/>
            <w:szCs w:val="22"/>
          </w:rPr>
          <w:tab/>
        </w:r>
        <w:r w:rsidR="00BC151C" w:rsidRPr="00517150">
          <w:rPr>
            <w:rStyle w:val="Hyperlink"/>
            <w:noProof/>
            <w:lang w:val="fr-FR"/>
          </w:rPr>
          <w:t>Déclaration du demandeur chef de file</w:t>
        </w:r>
        <w:r w:rsidR="00BC151C">
          <w:rPr>
            <w:noProof/>
            <w:webHidden/>
          </w:rPr>
          <w:tab/>
        </w:r>
        <w:r w:rsidR="00BC151C">
          <w:rPr>
            <w:noProof/>
            <w:webHidden/>
          </w:rPr>
          <w:fldChar w:fldCharType="begin"/>
        </w:r>
        <w:r w:rsidR="00BC151C">
          <w:rPr>
            <w:noProof/>
            <w:webHidden/>
          </w:rPr>
          <w:instrText xml:space="preserve"> PAGEREF _Toc503800567 \h </w:instrText>
        </w:r>
        <w:r w:rsidR="00BC151C">
          <w:rPr>
            <w:noProof/>
            <w:webHidden/>
          </w:rPr>
        </w:r>
        <w:r w:rsidR="00BC151C">
          <w:rPr>
            <w:noProof/>
            <w:webHidden/>
          </w:rPr>
          <w:fldChar w:fldCharType="separate"/>
        </w:r>
        <w:r w:rsidR="00CB32EB">
          <w:rPr>
            <w:noProof/>
            <w:webHidden/>
          </w:rPr>
          <w:t>10</w:t>
        </w:r>
        <w:r w:rsidR="00BC151C">
          <w:rPr>
            <w:noProof/>
            <w:webHidden/>
          </w:rPr>
          <w:fldChar w:fldCharType="end"/>
        </w:r>
      </w:hyperlink>
    </w:p>
    <w:p w:rsidR="00BC151C" w:rsidRDefault="00325CEE">
      <w:pPr>
        <w:pStyle w:val="TOC3"/>
        <w:rPr>
          <w:rFonts w:asciiTheme="minorHAnsi" w:eastAsiaTheme="minorEastAsia" w:hAnsiTheme="minorHAnsi" w:cstheme="minorBidi"/>
          <w:noProof/>
          <w:szCs w:val="22"/>
        </w:rPr>
      </w:pPr>
      <w:hyperlink w:anchor="_Toc503800568" w:history="1">
        <w:r w:rsidR="00BC151C" w:rsidRPr="00517150">
          <w:rPr>
            <w:rStyle w:val="Hyperlink"/>
            <w:noProof/>
            <w:lang w:val="fr-FR"/>
          </w:rPr>
          <w:t>5.2.</w:t>
        </w:r>
        <w:r w:rsidR="00BC151C">
          <w:rPr>
            <w:rFonts w:asciiTheme="minorHAnsi" w:eastAsiaTheme="minorEastAsia" w:hAnsiTheme="minorHAnsi" w:cstheme="minorBidi"/>
            <w:noProof/>
            <w:szCs w:val="22"/>
          </w:rPr>
          <w:tab/>
        </w:r>
        <w:r w:rsidR="00BC151C" w:rsidRPr="00517150">
          <w:rPr>
            <w:rStyle w:val="Hyperlink"/>
            <w:noProof/>
            <w:lang w:val="fr-FR"/>
          </w:rPr>
          <w:t>Mandat (pour le(s) codemandeur(s))</w:t>
        </w:r>
        <w:r w:rsidR="00BC151C">
          <w:rPr>
            <w:noProof/>
            <w:webHidden/>
          </w:rPr>
          <w:tab/>
        </w:r>
        <w:r w:rsidR="00BC151C">
          <w:rPr>
            <w:noProof/>
            <w:webHidden/>
          </w:rPr>
          <w:fldChar w:fldCharType="begin"/>
        </w:r>
        <w:r w:rsidR="00BC151C">
          <w:rPr>
            <w:noProof/>
            <w:webHidden/>
          </w:rPr>
          <w:instrText xml:space="preserve"> PAGEREF _Toc503800568 \h </w:instrText>
        </w:r>
        <w:r w:rsidR="00BC151C">
          <w:rPr>
            <w:noProof/>
            <w:webHidden/>
          </w:rPr>
        </w:r>
        <w:r w:rsidR="00BC151C">
          <w:rPr>
            <w:noProof/>
            <w:webHidden/>
          </w:rPr>
          <w:fldChar w:fldCharType="separate"/>
        </w:r>
        <w:r w:rsidR="00CB32EB">
          <w:rPr>
            <w:noProof/>
            <w:webHidden/>
          </w:rPr>
          <w:t>12</w:t>
        </w:r>
        <w:r w:rsidR="00BC151C">
          <w:rPr>
            <w:noProof/>
            <w:webHidden/>
          </w:rPr>
          <w:fldChar w:fldCharType="end"/>
        </w:r>
      </w:hyperlink>
    </w:p>
    <w:p w:rsidR="00BC151C" w:rsidRDefault="00325CEE">
      <w:pPr>
        <w:pStyle w:val="TOC3"/>
        <w:rPr>
          <w:rFonts w:asciiTheme="minorHAnsi" w:eastAsiaTheme="minorEastAsia" w:hAnsiTheme="minorHAnsi" w:cstheme="minorBidi"/>
          <w:noProof/>
          <w:szCs w:val="22"/>
        </w:rPr>
      </w:pPr>
      <w:hyperlink w:anchor="_Toc503800569" w:history="1">
        <w:r w:rsidR="00BC151C" w:rsidRPr="00517150">
          <w:rPr>
            <w:rStyle w:val="Hyperlink"/>
            <w:noProof/>
            <w:lang w:val="fr-FR"/>
          </w:rPr>
          <w:t>5.3.</w:t>
        </w:r>
        <w:r w:rsidR="00BC151C">
          <w:rPr>
            <w:rFonts w:asciiTheme="minorHAnsi" w:eastAsiaTheme="minorEastAsia" w:hAnsiTheme="minorHAnsi" w:cstheme="minorBidi"/>
            <w:noProof/>
            <w:szCs w:val="22"/>
          </w:rPr>
          <w:tab/>
        </w:r>
        <w:r w:rsidR="00BC151C" w:rsidRPr="00517150">
          <w:rPr>
            <w:rStyle w:val="Hyperlink"/>
            <w:noProof/>
            <w:lang w:val="fr-FR"/>
          </w:rPr>
          <w:t>Entité(s) affiliée(s)</w:t>
        </w:r>
        <w:r w:rsidR="00BC151C">
          <w:rPr>
            <w:noProof/>
            <w:webHidden/>
          </w:rPr>
          <w:tab/>
        </w:r>
        <w:r w:rsidR="00BC151C">
          <w:rPr>
            <w:noProof/>
            <w:webHidden/>
          </w:rPr>
          <w:fldChar w:fldCharType="begin"/>
        </w:r>
        <w:r w:rsidR="00BC151C">
          <w:rPr>
            <w:noProof/>
            <w:webHidden/>
          </w:rPr>
          <w:instrText xml:space="preserve"> PAGEREF _Toc503800569 \h </w:instrText>
        </w:r>
        <w:r w:rsidR="00BC151C">
          <w:rPr>
            <w:noProof/>
            <w:webHidden/>
          </w:rPr>
        </w:r>
        <w:r w:rsidR="00BC151C">
          <w:rPr>
            <w:noProof/>
            <w:webHidden/>
          </w:rPr>
          <w:fldChar w:fldCharType="separate"/>
        </w:r>
        <w:r w:rsidR="00CB32EB">
          <w:rPr>
            <w:noProof/>
            <w:webHidden/>
          </w:rPr>
          <w:t>13</w:t>
        </w:r>
        <w:r w:rsidR="00BC151C">
          <w:rPr>
            <w:noProof/>
            <w:webHidden/>
          </w:rPr>
          <w:fldChar w:fldCharType="end"/>
        </w:r>
      </w:hyperlink>
    </w:p>
    <w:p w:rsidR="00BC151C" w:rsidRDefault="00325CEE">
      <w:pPr>
        <w:pStyle w:val="TOC1"/>
        <w:rPr>
          <w:rFonts w:asciiTheme="minorHAnsi" w:eastAsiaTheme="minorEastAsia" w:hAnsiTheme="minorHAnsi" w:cstheme="minorBidi"/>
          <w:b w:val="0"/>
          <w:bCs w:val="0"/>
          <w:caps w:val="0"/>
          <w:sz w:val="22"/>
          <w:szCs w:val="22"/>
        </w:rPr>
      </w:pPr>
      <w:hyperlink w:anchor="_Toc503800570" w:history="1">
        <w:r w:rsidR="00BC151C" w:rsidRPr="00517150">
          <w:rPr>
            <w:rStyle w:val="Hyperlink"/>
            <w:lang w:val="fr-FR"/>
          </w:rPr>
          <w:t>INSTRUCTIONS POUR LA rédaction du formulaire de demande</w:t>
        </w:r>
        <w:r w:rsidR="00BC151C">
          <w:rPr>
            <w:webHidden/>
          </w:rPr>
          <w:tab/>
        </w:r>
        <w:r w:rsidR="00BC151C">
          <w:rPr>
            <w:webHidden/>
          </w:rPr>
          <w:fldChar w:fldCharType="begin"/>
        </w:r>
        <w:r w:rsidR="00BC151C">
          <w:rPr>
            <w:webHidden/>
          </w:rPr>
          <w:instrText xml:space="preserve"> PAGEREF _Toc503800570 \h </w:instrText>
        </w:r>
        <w:r w:rsidR="00BC151C">
          <w:rPr>
            <w:webHidden/>
          </w:rPr>
        </w:r>
        <w:r w:rsidR="00BC151C">
          <w:rPr>
            <w:webHidden/>
          </w:rPr>
          <w:fldChar w:fldCharType="separate"/>
        </w:r>
        <w:r w:rsidR="00CB32EB">
          <w:rPr>
            <w:webHidden/>
          </w:rPr>
          <w:t>14</w:t>
        </w:r>
        <w:r w:rsidR="00BC151C">
          <w:rPr>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71" w:history="1">
        <w:r w:rsidR="00BC151C" w:rsidRPr="00517150">
          <w:rPr>
            <w:rStyle w:val="Hyperlink"/>
            <w:noProof/>
          </w:rPr>
          <w:t>1.</w:t>
        </w:r>
        <w:r w:rsidR="00BC151C">
          <w:rPr>
            <w:rFonts w:asciiTheme="minorHAnsi" w:eastAsiaTheme="minorEastAsia" w:hAnsiTheme="minorHAnsi" w:cstheme="minorBidi"/>
            <w:b w:val="0"/>
            <w:bCs w:val="0"/>
            <w:noProof/>
            <w:sz w:val="22"/>
            <w:szCs w:val="22"/>
          </w:rPr>
          <w:tab/>
        </w:r>
        <w:r w:rsidR="00BC151C" w:rsidRPr="00517150">
          <w:rPr>
            <w:rStyle w:val="Hyperlink"/>
            <w:noProof/>
          </w:rPr>
          <w:t>Informations générales</w:t>
        </w:r>
        <w:r w:rsidR="00BC151C">
          <w:rPr>
            <w:noProof/>
            <w:webHidden/>
          </w:rPr>
          <w:tab/>
        </w:r>
        <w:r w:rsidR="00BC151C">
          <w:rPr>
            <w:noProof/>
            <w:webHidden/>
          </w:rPr>
          <w:fldChar w:fldCharType="begin"/>
        </w:r>
        <w:r w:rsidR="00BC151C">
          <w:rPr>
            <w:noProof/>
            <w:webHidden/>
          </w:rPr>
          <w:instrText xml:space="preserve"> PAGEREF _Toc503800571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72" w:history="1">
        <w:r w:rsidR="00BC151C" w:rsidRPr="00517150">
          <w:rPr>
            <w:rStyle w:val="Hyperlink"/>
            <w:noProof/>
          </w:rPr>
          <w:t>2.</w:t>
        </w:r>
        <w:r w:rsidR="00BC151C">
          <w:rPr>
            <w:rFonts w:asciiTheme="minorHAnsi" w:eastAsiaTheme="minorEastAsia" w:hAnsiTheme="minorHAnsi" w:cstheme="minorBidi"/>
            <w:b w:val="0"/>
            <w:bCs w:val="0"/>
            <w:noProof/>
            <w:sz w:val="22"/>
            <w:szCs w:val="22"/>
          </w:rPr>
          <w:tab/>
        </w:r>
        <w:r w:rsidR="00BC151C" w:rsidRPr="00517150">
          <w:rPr>
            <w:rStyle w:val="Hyperlink"/>
            <w:noProof/>
          </w:rPr>
          <w:t>L'action</w:t>
        </w:r>
        <w:r w:rsidR="00BC151C">
          <w:rPr>
            <w:noProof/>
            <w:webHidden/>
          </w:rPr>
          <w:tab/>
        </w:r>
        <w:r w:rsidR="00BC151C">
          <w:rPr>
            <w:noProof/>
            <w:webHidden/>
          </w:rPr>
          <w:fldChar w:fldCharType="begin"/>
        </w:r>
        <w:r w:rsidR="00BC151C">
          <w:rPr>
            <w:noProof/>
            <w:webHidden/>
          </w:rPr>
          <w:instrText xml:space="preserve"> PAGEREF _Toc503800572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325CEE">
      <w:pPr>
        <w:pStyle w:val="TOC3"/>
        <w:rPr>
          <w:rFonts w:asciiTheme="minorHAnsi" w:eastAsiaTheme="minorEastAsia" w:hAnsiTheme="minorHAnsi" w:cstheme="minorBidi"/>
          <w:noProof/>
          <w:szCs w:val="22"/>
        </w:rPr>
      </w:pPr>
      <w:hyperlink w:anchor="_Toc503800573" w:history="1">
        <w:r w:rsidR="00BC151C" w:rsidRPr="00517150">
          <w:rPr>
            <w:rStyle w:val="Hyperlink"/>
            <w:noProof/>
            <w:lang w:val="fr-FR"/>
          </w:rPr>
          <w:t>2.1.</w:t>
        </w:r>
        <w:r w:rsidR="00BC151C">
          <w:rPr>
            <w:rFonts w:asciiTheme="minorHAnsi" w:eastAsiaTheme="minorEastAsia" w:hAnsiTheme="minorHAnsi" w:cstheme="minorBidi"/>
            <w:noProof/>
            <w:szCs w:val="22"/>
          </w:rPr>
          <w:tab/>
        </w:r>
        <w:r w:rsidR="00BC151C" w:rsidRPr="00517150">
          <w:rPr>
            <w:rStyle w:val="Hyperlink"/>
            <w:noProof/>
            <w:lang w:val="fr-FR"/>
          </w:rPr>
          <w:t>Description de l’action</w:t>
        </w:r>
        <w:r w:rsidR="00BC151C">
          <w:rPr>
            <w:noProof/>
            <w:webHidden/>
          </w:rPr>
          <w:tab/>
        </w:r>
        <w:r w:rsidR="00BC151C">
          <w:rPr>
            <w:noProof/>
            <w:webHidden/>
          </w:rPr>
          <w:fldChar w:fldCharType="begin"/>
        </w:r>
        <w:r w:rsidR="00BC151C">
          <w:rPr>
            <w:noProof/>
            <w:webHidden/>
          </w:rPr>
          <w:instrText xml:space="preserve"> PAGEREF _Toc503800573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325CEE">
      <w:pPr>
        <w:pStyle w:val="TOC4"/>
        <w:tabs>
          <w:tab w:val="left" w:pos="1440"/>
          <w:tab w:val="right" w:leader="dot" w:pos="9344"/>
        </w:tabs>
        <w:rPr>
          <w:rFonts w:asciiTheme="minorHAnsi" w:eastAsiaTheme="minorEastAsia" w:hAnsiTheme="minorHAnsi" w:cstheme="minorBidi"/>
          <w:noProof/>
          <w:sz w:val="22"/>
          <w:szCs w:val="22"/>
        </w:rPr>
      </w:pPr>
      <w:hyperlink w:anchor="_Toc503800574" w:history="1">
        <w:r w:rsidR="00BC151C" w:rsidRPr="00517150">
          <w:rPr>
            <w:rStyle w:val="Hyperlink"/>
            <w:bCs/>
            <w:noProof/>
            <w:lang w:val="fr-FR"/>
          </w:rPr>
          <w:t>2.1.1.</w:t>
        </w:r>
        <w:r w:rsidR="00BC151C">
          <w:rPr>
            <w:rFonts w:asciiTheme="minorHAnsi" w:eastAsiaTheme="minorEastAsia" w:hAnsiTheme="minorHAnsi" w:cstheme="minorBidi"/>
            <w:noProof/>
            <w:sz w:val="22"/>
            <w:szCs w:val="22"/>
          </w:rPr>
          <w:tab/>
        </w:r>
        <w:r w:rsidR="00BC151C" w:rsidRPr="00517150">
          <w:rPr>
            <w:rStyle w:val="Hyperlink"/>
            <w:noProof/>
            <w:lang w:val="fr-FR"/>
          </w:rPr>
          <w:t>Description (max. 13 pages)</w:t>
        </w:r>
        <w:r w:rsidR="00BC151C">
          <w:rPr>
            <w:noProof/>
            <w:webHidden/>
          </w:rPr>
          <w:tab/>
        </w:r>
        <w:r w:rsidR="00BC151C">
          <w:rPr>
            <w:noProof/>
            <w:webHidden/>
          </w:rPr>
          <w:fldChar w:fldCharType="begin"/>
        </w:r>
        <w:r w:rsidR="00BC151C">
          <w:rPr>
            <w:noProof/>
            <w:webHidden/>
          </w:rPr>
          <w:instrText xml:space="preserve"> PAGEREF _Toc503800574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325CEE">
      <w:pPr>
        <w:pStyle w:val="TOC4"/>
        <w:tabs>
          <w:tab w:val="left" w:pos="1440"/>
          <w:tab w:val="right" w:leader="dot" w:pos="9344"/>
        </w:tabs>
        <w:rPr>
          <w:rFonts w:asciiTheme="minorHAnsi" w:eastAsiaTheme="minorEastAsia" w:hAnsiTheme="minorHAnsi" w:cstheme="minorBidi"/>
          <w:noProof/>
          <w:sz w:val="22"/>
          <w:szCs w:val="22"/>
        </w:rPr>
      </w:pPr>
      <w:hyperlink w:anchor="_Toc503800579" w:history="1">
        <w:r w:rsidR="00BC151C" w:rsidRPr="00517150">
          <w:rPr>
            <w:rStyle w:val="Hyperlink"/>
            <w:bCs/>
            <w:noProof/>
            <w:lang w:val="fr-FR"/>
          </w:rPr>
          <w:t>2.1.2.</w:t>
        </w:r>
        <w:r w:rsidR="00BC151C">
          <w:rPr>
            <w:rFonts w:asciiTheme="minorHAnsi" w:eastAsiaTheme="minorEastAsia" w:hAnsiTheme="minorHAnsi" w:cstheme="minorBidi"/>
            <w:noProof/>
            <w:sz w:val="22"/>
            <w:szCs w:val="22"/>
          </w:rPr>
          <w:tab/>
        </w:r>
        <w:r w:rsidR="00BC151C" w:rsidRPr="00517150">
          <w:rPr>
            <w:rStyle w:val="Hyperlink"/>
            <w:bCs/>
            <w:noProof/>
            <w:lang w:val="fr-FR"/>
          </w:rPr>
          <w:t>Méthodologie (max. 5 pages)</w:t>
        </w:r>
        <w:r w:rsidR="00BC151C">
          <w:rPr>
            <w:noProof/>
            <w:webHidden/>
          </w:rPr>
          <w:tab/>
        </w:r>
        <w:r w:rsidR="00BC151C">
          <w:rPr>
            <w:noProof/>
            <w:webHidden/>
          </w:rPr>
          <w:fldChar w:fldCharType="begin"/>
        </w:r>
        <w:r w:rsidR="00BC151C">
          <w:rPr>
            <w:noProof/>
            <w:webHidden/>
          </w:rPr>
          <w:instrText xml:space="preserve"> PAGEREF _Toc503800579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325CEE">
      <w:pPr>
        <w:pStyle w:val="TOC4"/>
        <w:tabs>
          <w:tab w:val="left" w:pos="1440"/>
          <w:tab w:val="right" w:leader="dot" w:pos="9344"/>
        </w:tabs>
        <w:rPr>
          <w:rFonts w:asciiTheme="minorHAnsi" w:eastAsiaTheme="minorEastAsia" w:hAnsiTheme="minorHAnsi" w:cstheme="minorBidi"/>
          <w:noProof/>
          <w:sz w:val="22"/>
          <w:szCs w:val="22"/>
        </w:rPr>
      </w:pPr>
      <w:hyperlink w:anchor="_Toc503800580" w:history="1">
        <w:r w:rsidR="00BC151C" w:rsidRPr="00517150">
          <w:rPr>
            <w:rStyle w:val="Hyperlink"/>
            <w:bCs/>
            <w:noProof/>
            <w:lang w:val="fr-FR"/>
          </w:rPr>
          <w:t>2.1.3.</w:t>
        </w:r>
        <w:r w:rsidR="00BC151C">
          <w:rPr>
            <w:rFonts w:asciiTheme="minorHAnsi" w:eastAsiaTheme="minorEastAsia" w:hAnsiTheme="minorHAnsi" w:cstheme="minorBidi"/>
            <w:noProof/>
            <w:sz w:val="22"/>
            <w:szCs w:val="22"/>
          </w:rPr>
          <w:tab/>
        </w:r>
        <w:r w:rsidR="00BC151C" w:rsidRPr="00517150">
          <w:rPr>
            <w:rStyle w:val="Hyperlink"/>
            <w:bCs/>
            <w:noProof/>
            <w:lang w:val="fr-FR"/>
          </w:rPr>
          <w:t>Plan d'action indicatif pour la mise en œuvre de l’action (max. 4 pages)</w:t>
        </w:r>
        <w:r w:rsidR="00BC151C">
          <w:rPr>
            <w:noProof/>
            <w:webHidden/>
          </w:rPr>
          <w:tab/>
        </w:r>
        <w:r w:rsidR="00BC151C">
          <w:rPr>
            <w:noProof/>
            <w:webHidden/>
          </w:rPr>
          <w:fldChar w:fldCharType="begin"/>
        </w:r>
        <w:r w:rsidR="00BC151C">
          <w:rPr>
            <w:noProof/>
            <w:webHidden/>
          </w:rPr>
          <w:instrText xml:space="preserve"> PAGEREF _Toc503800580 \h </w:instrText>
        </w:r>
        <w:r w:rsidR="00BC151C">
          <w:rPr>
            <w:noProof/>
            <w:webHidden/>
          </w:rPr>
        </w:r>
        <w:r w:rsidR="00BC151C">
          <w:rPr>
            <w:noProof/>
            <w:webHidden/>
          </w:rPr>
          <w:fldChar w:fldCharType="separate"/>
        </w:r>
        <w:r w:rsidR="00CB32EB">
          <w:rPr>
            <w:noProof/>
            <w:webHidden/>
          </w:rPr>
          <w:t>15</w:t>
        </w:r>
        <w:r w:rsidR="00BC151C">
          <w:rPr>
            <w:noProof/>
            <w:webHidden/>
          </w:rPr>
          <w:fldChar w:fldCharType="end"/>
        </w:r>
      </w:hyperlink>
    </w:p>
    <w:p w:rsidR="00BC151C" w:rsidRDefault="00325CEE">
      <w:pPr>
        <w:pStyle w:val="TOC4"/>
        <w:tabs>
          <w:tab w:val="left" w:pos="1440"/>
          <w:tab w:val="right" w:leader="dot" w:pos="9344"/>
        </w:tabs>
        <w:rPr>
          <w:rFonts w:asciiTheme="minorHAnsi" w:eastAsiaTheme="minorEastAsia" w:hAnsiTheme="minorHAnsi" w:cstheme="minorBidi"/>
          <w:noProof/>
          <w:sz w:val="22"/>
          <w:szCs w:val="22"/>
        </w:rPr>
      </w:pPr>
      <w:hyperlink w:anchor="_Toc503800581" w:history="1">
        <w:r w:rsidR="00BC151C" w:rsidRPr="00517150">
          <w:rPr>
            <w:rStyle w:val="Hyperlink"/>
            <w:bCs/>
            <w:noProof/>
            <w:lang w:val="fr-FR"/>
          </w:rPr>
          <w:t>2.1.4.</w:t>
        </w:r>
        <w:r w:rsidR="00BC151C">
          <w:rPr>
            <w:rFonts w:asciiTheme="minorHAnsi" w:eastAsiaTheme="minorEastAsia" w:hAnsiTheme="minorHAnsi" w:cstheme="minorBidi"/>
            <w:noProof/>
            <w:sz w:val="22"/>
            <w:szCs w:val="22"/>
          </w:rPr>
          <w:tab/>
        </w:r>
        <w:r w:rsidR="00BC151C" w:rsidRPr="00517150">
          <w:rPr>
            <w:rStyle w:val="Hyperlink"/>
            <w:bCs/>
            <w:noProof/>
            <w:lang w:val="fr-FR"/>
          </w:rPr>
          <w:t>Durabilité de l’action (max. 3 pages)</w:t>
        </w:r>
        <w:r w:rsidR="00BC151C">
          <w:rPr>
            <w:noProof/>
            <w:webHidden/>
          </w:rPr>
          <w:tab/>
        </w:r>
        <w:r w:rsidR="00BC151C">
          <w:rPr>
            <w:noProof/>
            <w:webHidden/>
          </w:rPr>
          <w:fldChar w:fldCharType="begin"/>
        </w:r>
        <w:r w:rsidR="00BC151C">
          <w:rPr>
            <w:noProof/>
            <w:webHidden/>
          </w:rPr>
          <w:instrText xml:space="preserve"> PAGEREF _Toc503800581 \h </w:instrText>
        </w:r>
        <w:r w:rsidR="00BC151C">
          <w:rPr>
            <w:noProof/>
            <w:webHidden/>
          </w:rPr>
        </w:r>
        <w:r w:rsidR="00BC151C">
          <w:rPr>
            <w:noProof/>
            <w:webHidden/>
          </w:rPr>
          <w:fldChar w:fldCharType="separate"/>
        </w:r>
        <w:r w:rsidR="00CB32EB">
          <w:rPr>
            <w:noProof/>
            <w:webHidden/>
          </w:rPr>
          <w:t>15</w:t>
        </w:r>
        <w:r w:rsidR="00BC151C">
          <w:rPr>
            <w:noProof/>
            <w:webHidden/>
          </w:rPr>
          <w:fldChar w:fldCharType="end"/>
        </w:r>
      </w:hyperlink>
    </w:p>
    <w:p w:rsidR="00BC151C" w:rsidRDefault="00325CEE">
      <w:pPr>
        <w:pStyle w:val="TOC4"/>
        <w:tabs>
          <w:tab w:val="left" w:pos="1440"/>
          <w:tab w:val="right" w:leader="dot" w:pos="9344"/>
        </w:tabs>
        <w:rPr>
          <w:rFonts w:asciiTheme="minorHAnsi" w:eastAsiaTheme="minorEastAsia" w:hAnsiTheme="minorHAnsi" w:cstheme="minorBidi"/>
          <w:noProof/>
          <w:sz w:val="22"/>
          <w:szCs w:val="22"/>
        </w:rPr>
      </w:pPr>
      <w:hyperlink w:anchor="_Toc503800582" w:history="1">
        <w:r w:rsidR="00BC151C" w:rsidRPr="00517150">
          <w:rPr>
            <w:rStyle w:val="Hyperlink"/>
            <w:bCs/>
            <w:noProof/>
            <w:lang w:val="fr-FR"/>
          </w:rPr>
          <w:t>2.1.5.</w:t>
        </w:r>
        <w:r w:rsidR="00BC151C">
          <w:rPr>
            <w:rFonts w:asciiTheme="minorHAnsi" w:eastAsiaTheme="minorEastAsia" w:hAnsiTheme="minorHAnsi" w:cstheme="minorBidi"/>
            <w:noProof/>
            <w:sz w:val="22"/>
            <w:szCs w:val="22"/>
          </w:rPr>
          <w:tab/>
        </w:r>
        <w:r w:rsidR="00BC151C" w:rsidRPr="00517150">
          <w:rPr>
            <w:rStyle w:val="Hyperlink"/>
            <w:bCs/>
            <w:noProof/>
            <w:lang w:val="fr-FR"/>
          </w:rPr>
          <w:t>Cadre logique</w:t>
        </w:r>
        <w:r w:rsidR="00BC151C">
          <w:rPr>
            <w:noProof/>
            <w:webHidden/>
          </w:rPr>
          <w:tab/>
        </w:r>
        <w:r w:rsidR="00BC151C">
          <w:rPr>
            <w:noProof/>
            <w:webHidden/>
          </w:rPr>
          <w:fldChar w:fldCharType="begin"/>
        </w:r>
        <w:r w:rsidR="00BC151C">
          <w:rPr>
            <w:noProof/>
            <w:webHidden/>
          </w:rPr>
          <w:instrText xml:space="preserve"> PAGEREF _Toc503800582 \h </w:instrText>
        </w:r>
        <w:r w:rsidR="00BC151C">
          <w:rPr>
            <w:noProof/>
            <w:webHidden/>
          </w:rPr>
        </w:r>
        <w:r w:rsidR="00BC151C">
          <w:rPr>
            <w:noProof/>
            <w:webHidden/>
          </w:rPr>
          <w:fldChar w:fldCharType="separate"/>
        </w:r>
        <w:r w:rsidR="00CB32EB">
          <w:rPr>
            <w:noProof/>
            <w:webHidden/>
          </w:rPr>
          <w:t>16</w:t>
        </w:r>
        <w:r w:rsidR="00BC151C">
          <w:rPr>
            <w:noProof/>
            <w:webHidden/>
          </w:rPr>
          <w:fldChar w:fldCharType="end"/>
        </w:r>
      </w:hyperlink>
    </w:p>
    <w:p w:rsidR="00BC151C" w:rsidRDefault="00325CEE">
      <w:pPr>
        <w:pStyle w:val="TOC4"/>
        <w:tabs>
          <w:tab w:val="left" w:pos="1440"/>
          <w:tab w:val="right" w:leader="dot" w:pos="9344"/>
        </w:tabs>
        <w:rPr>
          <w:rFonts w:asciiTheme="minorHAnsi" w:eastAsiaTheme="minorEastAsia" w:hAnsiTheme="minorHAnsi" w:cstheme="minorBidi"/>
          <w:noProof/>
          <w:sz w:val="22"/>
          <w:szCs w:val="22"/>
        </w:rPr>
      </w:pPr>
      <w:hyperlink w:anchor="_Toc503800583" w:history="1">
        <w:r w:rsidR="00BC151C" w:rsidRPr="00517150">
          <w:rPr>
            <w:rStyle w:val="Hyperlink"/>
            <w:bCs/>
            <w:noProof/>
            <w:lang w:val="fr-FR"/>
          </w:rPr>
          <w:t>2.1.6.</w:t>
        </w:r>
        <w:r w:rsidR="00BC151C">
          <w:rPr>
            <w:rFonts w:asciiTheme="minorHAnsi" w:eastAsiaTheme="minorEastAsia" w:hAnsiTheme="minorHAnsi" w:cstheme="minorBidi"/>
            <w:noProof/>
            <w:sz w:val="22"/>
            <w:szCs w:val="22"/>
          </w:rPr>
          <w:tab/>
        </w:r>
        <w:r w:rsidR="00BC151C" w:rsidRPr="00517150">
          <w:rPr>
            <w:rStyle w:val="Hyperlink"/>
            <w:bCs/>
            <w:noProof/>
            <w:lang w:val="fr-FR"/>
          </w:rPr>
          <w:t>Budget, montant demandé à l’administration contractante et autres sources de financement attendues</w:t>
        </w:r>
        <w:r w:rsidR="00BC151C">
          <w:rPr>
            <w:noProof/>
            <w:webHidden/>
          </w:rPr>
          <w:tab/>
        </w:r>
        <w:r w:rsidR="00BC151C">
          <w:rPr>
            <w:noProof/>
            <w:webHidden/>
          </w:rPr>
          <w:fldChar w:fldCharType="begin"/>
        </w:r>
        <w:r w:rsidR="00BC151C">
          <w:rPr>
            <w:noProof/>
            <w:webHidden/>
          </w:rPr>
          <w:instrText xml:space="preserve"> PAGEREF _Toc503800583 \h </w:instrText>
        </w:r>
        <w:r w:rsidR="00BC151C">
          <w:rPr>
            <w:noProof/>
            <w:webHidden/>
          </w:rPr>
        </w:r>
        <w:r w:rsidR="00BC151C">
          <w:rPr>
            <w:noProof/>
            <w:webHidden/>
          </w:rPr>
          <w:fldChar w:fldCharType="separate"/>
        </w:r>
        <w:r w:rsidR="00CB32EB">
          <w:rPr>
            <w:noProof/>
            <w:webHidden/>
          </w:rPr>
          <w:t>16</w:t>
        </w:r>
        <w:r w:rsidR="00BC151C">
          <w:rPr>
            <w:noProof/>
            <w:webHidden/>
          </w:rPr>
          <w:fldChar w:fldCharType="end"/>
        </w:r>
      </w:hyperlink>
    </w:p>
    <w:p w:rsidR="00BC151C" w:rsidRDefault="00325CEE">
      <w:pPr>
        <w:pStyle w:val="TOC3"/>
        <w:rPr>
          <w:rFonts w:asciiTheme="minorHAnsi" w:eastAsiaTheme="minorEastAsia" w:hAnsiTheme="minorHAnsi" w:cstheme="minorBidi"/>
          <w:noProof/>
          <w:szCs w:val="22"/>
        </w:rPr>
      </w:pPr>
      <w:hyperlink w:anchor="_Toc503800584" w:history="1">
        <w:r w:rsidR="00BC151C" w:rsidRPr="00517150">
          <w:rPr>
            <w:rStyle w:val="Hyperlink"/>
            <w:noProof/>
            <w:lang w:val="fr-FR"/>
          </w:rPr>
          <w:t>2.2.</w:t>
        </w:r>
        <w:r w:rsidR="00BC151C">
          <w:rPr>
            <w:rFonts w:asciiTheme="minorHAnsi" w:eastAsiaTheme="minorEastAsia" w:hAnsiTheme="minorHAnsi" w:cstheme="minorBidi"/>
            <w:noProof/>
            <w:szCs w:val="22"/>
          </w:rPr>
          <w:tab/>
        </w:r>
        <w:r w:rsidR="00BC151C" w:rsidRPr="00517150">
          <w:rPr>
            <w:rStyle w:val="Hyperlink"/>
            <w:noProof/>
            <w:lang w:val="fr-FR"/>
          </w:rPr>
          <w:t>Expérience</w:t>
        </w:r>
        <w:r w:rsidR="00BC151C">
          <w:rPr>
            <w:noProof/>
            <w:webHidden/>
          </w:rPr>
          <w:tab/>
        </w:r>
        <w:r w:rsidR="00BC151C">
          <w:rPr>
            <w:noProof/>
            <w:webHidden/>
          </w:rPr>
          <w:fldChar w:fldCharType="begin"/>
        </w:r>
        <w:r w:rsidR="00BC151C">
          <w:rPr>
            <w:noProof/>
            <w:webHidden/>
          </w:rPr>
          <w:instrText xml:space="preserve"> PAGEREF _Toc503800584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85" w:history="1">
        <w:r w:rsidR="00BC151C" w:rsidRPr="00517150">
          <w:rPr>
            <w:rStyle w:val="Hyperlink"/>
            <w:noProof/>
          </w:rPr>
          <w:t>3.</w:t>
        </w:r>
        <w:r w:rsidR="00BC151C">
          <w:rPr>
            <w:rFonts w:asciiTheme="minorHAnsi" w:eastAsiaTheme="minorEastAsia" w:hAnsiTheme="minorHAnsi" w:cstheme="minorBidi"/>
            <w:b w:val="0"/>
            <w:bCs w:val="0"/>
            <w:noProof/>
            <w:sz w:val="22"/>
            <w:szCs w:val="22"/>
          </w:rPr>
          <w:tab/>
        </w:r>
        <w:r w:rsidR="00BC151C" w:rsidRPr="00517150">
          <w:rPr>
            <w:rStyle w:val="Hyperlink"/>
            <w:noProof/>
          </w:rPr>
          <w:t>Le demandeur chef de file, les codemandeurs et les entités affiliées</w:t>
        </w:r>
        <w:r w:rsidR="00BC151C">
          <w:rPr>
            <w:noProof/>
            <w:webHidden/>
          </w:rPr>
          <w:tab/>
        </w:r>
        <w:r w:rsidR="00BC151C">
          <w:rPr>
            <w:noProof/>
            <w:webHidden/>
          </w:rPr>
          <w:fldChar w:fldCharType="begin"/>
        </w:r>
        <w:r w:rsidR="00BC151C">
          <w:rPr>
            <w:noProof/>
            <w:webHidden/>
          </w:rPr>
          <w:instrText xml:space="preserve"> PAGEREF _Toc503800585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86" w:history="1">
        <w:r w:rsidR="00BC151C" w:rsidRPr="00517150">
          <w:rPr>
            <w:rStyle w:val="Hyperlink"/>
            <w:noProof/>
          </w:rPr>
          <w:t>4.</w:t>
        </w:r>
        <w:r w:rsidR="00BC151C">
          <w:rPr>
            <w:rFonts w:asciiTheme="minorHAnsi" w:eastAsiaTheme="minorEastAsia" w:hAnsiTheme="minorHAnsi" w:cstheme="minorBidi"/>
            <w:b w:val="0"/>
            <w:bCs w:val="0"/>
            <w:noProof/>
            <w:sz w:val="22"/>
            <w:szCs w:val="22"/>
          </w:rPr>
          <w:tab/>
        </w:r>
        <w:r w:rsidR="00BC151C" w:rsidRPr="00517150">
          <w:rPr>
            <w:rStyle w:val="Hyperlink"/>
            <w:noProof/>
          </w:rPr>
          <w:t>Associés participant à l’action</w:t>
        </w:r>
        <w:r w:rsidR="00BC151C">
          <w:rPr>
            <w:noProof/>
            <w:webHidden/>
          </w:rPr>
          <w:tab/>
        </w:r>
        <w:r w:rsidR="00BC151C">
          <w:rPr>
            <w:noProof/>
            <w:webHidden/>
          </w:rPr>
          <w:fldChar w:fldCharType="begin"/>
        </w:r>
        <w:r w:rsidR="00BC151C">
          <w:rPr>
            <w:noProof/>
            <w:webHidden/>
          </w:rPr>
          <w:instrText xml:space="preserve"> PAGEREF _Toc503800586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87" w:history="1">
        <w:r w:rsidR="00BC151C" w:rsidRPr="00517150">
          <w:rPr>
            <w:rStyle w:val="Hyperlink"/>
            <w:noProof/>
          </w:rPr>
          <w:t>5.</w:t>
        </w:r>
        <w:r w:rsidR="00BC151C">
          <w:rPr>
            <w:rFonts w:asciiTheme="minorHAnsi" w:eastAsiaTheme="minorEastAsia" w:hAnsiTheme="minorHAnsi" w:cstheme="minorBidi"/>
            <w:b w:val="0"/>
            <w:bCs w:val="0"/>
            <w:noProof/>
            <w:sz w:val="22"/>
            <w:szCs w:val="22"/>
          </w:rPr>
          <w:tab/>
        </w:r>
        <w:r w:rsidR="00BC151C" w:rsidRPr="00517150">
          <w:rPr>
            <w:rStyle w:val="Hyperlink"/>
            <w:noProof/>
          </w:rPr>
          <w:t>Déclarations</w:t>
        </w:r>
        <w:r w:rsidR="00BC151C">
          <w:rPr>
            <w:noProof/>
            <w:webHidden/>
          </w:rPr>
          <w:tab/>
        </w:r>
        <w:r w:rsidR="00BC151C">
          <w:rPr>
            <w:noProof/>
            <w:webHidden/>
          </w:rPr>
          <w:fldChar w:fldCharType="begin"/>
        </w:r>
        <w:r w:rsidR="00BC151C">
          <w:rPr>
            <w:noProof/>
            <w:webHidden/>
          </w:rPr>
          <w:instrText xml:space="preserve"> PAGEREF _Toc503800587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BC151C" w:rsidRDefault="00325CEE">
      <w:pPr>
        <w:pStyle w:val="TOC2"/>
        <w:rPr>
          <w:rFonts w:asciiTheme="minorHAnsi" w:eastAsiaTheme="minorEastAsia" w:hAnsiTheme="minorHAnsi" w:cstheme="minorBidi"/>
          <w:b w:val="0"/>
          <w:bCs w:val="0"/>
          <w:noProof/>
          <w:sz w:val="22"/>
          <w:szCs w:val="22"/>
        </w:rPr>
      </w:pPr>
      <w:hyperlink w:anchor="_Toc503800588" w:history="1">
        <w:r w:rsidR="00BC151C" w:rsidRPr="00517150">
          <w:rPr>
            <w:rStyle w:val="Hyperlink"/>
            <w:noProof/>
          </w:rPr>
          <w:t>6.</w:t>
        </w:r>
        <w:r w:rsidR="00BC151C">
          <w:rPr>
            <w:rFonts w:asciiTheme="minorHAnsi" w:eastAsiaTheme="minorEastAsia" w:hAnsiTheme="minorHAnsi" w:cstheme="minorBidi"/>
            <w:b w:val="0"/>
            <w:bCs w:val="0"/>
            <w:noProof/>
            <w:sz w:val="22"/>
            <w:szCs w:val="22"/>
          </w:rPr>
          <w:tab/>
        </w:r>
        <w:r w:rsidR="00BC151C" w:rsidRPr="00517150">
          <w:rPr>
            <w:rStyle w:val="Hyperlink"/>
            <w:noProof/>
          </w:rPr>
          <w:t>Liste de contrôle personnelle</w:t>
        </w:r>
        <w:r w:rsidR="00BC151C">
          <w:rPr>
            <w:noProof/>
            <w:webHidden/>
          </w:rPr>
          <w:tab/>
        </w:r>
        <w:r w:rsidR="00BC151C">
          <w:rPr>
            <w:noProof/>
            <w:webHidden/>
          </w:rPr>
          <w:fldChar w:fldCharType="begin"/>
        </w:r>
        <w:r w:rsidR="00BC151C">
          <w:rPr>
            <w:noProof/>
            <w:webHidden/>
          </w:rPr>
          <w:instrText xml:space="preserve"> PAGEREF _Toc503800588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802102" w:rsidRPr="00C7664A" w:rsidRDefault="00802102" w:rsidP="00802102">
      <w:pPr>
        <w:rPr>
          <w:lang w:val="fr-FR"/>
        </w:rPr>
      </w:pPr>
      <w:r w:rsidRPr="00C7664A">
        <w:rPr>
          <w:lang w:val="fr-FR"/>
        </w:rPr>
        <w:fldChar w:fldCharType="end"/>
      </w:r>
    </w:p>
    <w:p w:rsidR="00802102" w:rsidRPr="00C7664A" w:rsidRDefault="00802102" w:rsidP="00802102">
      <w:pPr>
        <w:rPr>
          <w:b/>
          <w:lang w:val="fr-FR"/>
        </w:rPr>
      </w:pPr>
    </w:p>
    <w:p w:rsidR="00802102" w:rsidRPr="00C7664A" w:rsidRDefault="00802102" w:rsidP="00802102">
      <w:pPr>
        <w:pStyle w:val="Heading1"/>
        <w:rPr>
          <w:lang w:val="fr-FR"/>
        </w:rPr>
      </w:pPr>
      <w:bookmarkStart w:id="5" w:name="_Toc404178540"/>
      <w:bookmarkStart w:id="6" w:name="_Toc419211649"/>
      <w:bookmarkStart w:id="7" w:name="_Toc503800553"/>
      <w:bookmarkEnd w:id="5"/>
      <w:bookmarkEnd w:id="6"/>
      <w:r w:rsidRPr="00C7664A">
        <w:rPr>
          <w:lang w:val="fr-FR"/>
        </w:rPr>
        <w:lastRenderedPageBreak/>
        <w:t>Formulaire de demande</w:t>
      </w:r>
      <w:bookmarkEnd w:id="7"/>
    </w:p>
    <w:p w:rsidR="00802102" w:rsidRPr="00C7664A" w:rsidRDefault="00C7664A" w:rsidP="00802102">
      <w:pPr>
        <w:spacing w:before="120"/>
        <w:jc w:val="both"/>
        <w:rPr>
          <w:lang w:val="fr-FR"/>
        </w:rPr>
      </w:pPr>
      <w:r>
        <w:rPr>
          <w:color w:val="FF0000"/>
          <w:sz w:val="22"/>
          <w:lang w:val="fr-FR"/>
        </w:rPr>
        <w:t>Veuillez s</w:t>
      </w:r>
      <w:r w:rsidR="00802102" w:rsidRPr="00C7664A">
        <w:rPr>
          <w:color w:val="FF0000"/>
          <w:sz w:val="22"/>
          <w:lang w:val="fr-FR"/>
        </w:rPr>
        <w:t xml:space="preserve">uivre </w:t>
      </w:r>
      <w:r w:rsidR="00802102" w:rsidRPr="00BB3168">
        <w:rPr>
          <w:b/>
          <w:color w:val="FF0000"/>
          <w:sz w:val="22"/>
          <w:u w:val="single"/>
          <w:lang w:val="fr-FR"/>
        </w:rPr>
        <w:t>scrupuleusement</w:t>
      </w:r>
      <w:r w:rsidR="00802102" w:rsidRPr="00C7664A">
        <w:rPr>
          <w:b/>
          <w:color w:val="FF0000"/>
          <w:sz w:val="22"/>
          <w:lang w:val="fr-FR"/>
        </w:rPr>
        <w:t xml:space="preserve"> </w:t>
      </w:r>
      <w:r w:rsidR="00802102" w:rsidRPr="00C7664A">
        <w:rPr>
          <w:color w:val="FF0000"/>
          <w:sz w:val="22"/>
          <w:lang w:val="fr-FR"/>
        </w:rPr>
        <w:t xml:space="preserve">les instructions sur la manière de remplir le formulaire de demande </w:t>
      </w:r>
      <w:r>
        <w:rPr>
          <w:color w:val="FF0000"/>
          <w:sz w:val="22"/>
          <w:lang w:val="fr-FR"/>
        </w:rPr>
        <w:t xml:space="preserve">qui </w:t>
      </w:r>
      <w:r w:rsidR="00EF2B20">
        <w:rPr>
          <w:color w:val="FF0000"/>
          <w:sz w:val="22"/>
          <w:lang w:val="fr-FR"/>
        </w:rPr>
        <w:t>figurent</w:t>
      </w:r>
      <w:r w:rsidRPr="00C7664A">
        <w:rPr>
          <w:color w:val="FF0000"/>
          <w:sz w:val="22"/>
          <w:lang w:val="fr-FR"/>
        </w:rPr>
        <w:t xml:space="preserve"> à la fin d</w:t>
      </w:r>
      <w:r w:rsidR="00EF2B20">
        <w:rPr>
          <w:color w:val="FF0000"/>
          <w:sz w:val="22"/>
          <w:lang w:val="fr-FR"/>
        </w:rPr>
        <w:t>u présent</w:t>
      </w:r>
      <w:r w:rsidRPr="00C7664A">
        <w:rPr>
          <w:color w:val="FF0000"/>
          <w:sz w:val="22"/>
          <w:lang w:val="fr-FR"/>
        </w:rPr>
        <w:t xml:space="preserve"> document</w:t>
      </w:r>
      <w:r>
        <w:rPr>
          <w:color w:val="FF0000"/>
          <w:sz w:val="22"/>
          <w:lang w:val="fr-FR"/>
        </w:rPr>
        <w:t>.</w:t>
      </w:r>
    </w:p>
    <w:p w:rsidR="00802102" w:rsidRPr="00C7664A" w:rsidRDefault="00802102" w:rsidP="00802102">
      <w:pPr>
        <w:spacing w:before="120"/>
        <w:jc w:val="both"/>
        <w:rPr>
          <w:color w:val="FF0000"/>
          <w:sz w:val="22"/>
          <w:lang w:val="fr-FR"/>
        </w:rPr>
      </w:pPr>
    </w:p>
    <w:p w:rsidR="00802102" w:rsidRPr="00C7664A" w:rsidRDefault="00802102" w:rsidP="00BB3168">
      <w:pPr>
        <w:pStyle w:val="Heading2"/>
        <w:numPr>
          <w:ilvl w:val="0"/>
          <w:numId w:val="29"/>
        </w:numPr>
      </w:pPr>
      <w:bookmarkStart w:id="8" w:name="_Toc404178541"/>
      <w:bookmarkStart w:id="9" w:name="_Toc419211650"/>
      <w:bookmarkStart w:id="10" w:name="_Toc503800554"/>
      <w:bookmarkEnd w:id="8"/>
      <w:bookmarkEnd w:id="9"/>
      <w:r w:rsidRPr="00C7664A">
        <w:t>Informations générales</w:t>
      </w:r>
      <w:bookmarkEnd w:id="10"/>
    </w:p>
    <w:p w:rsidR="00802102" w:rsidRPr="00C7664A" w:rsidRDefault="00802102" w:rsidP="00802102">
      <w:pPr>
        <w:rPr>
          <w:lang w:val="fr-FR" w:eastAsia="en-US"/>
        </w:rPr>
      </w:pPr>
    </w:p>
    <w:tbl>
      <w:tblPr>
        <w:tblW w:w="9315" w:type="dxa"/>
        <w:tblCellSpacing w:w="20" w:type="dxa"/>
        <w:tblInd w:w="20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3544"/>
        <w:gridCol w:w="5771"/>
      </w:tblGrid>
      <w:tr w:rsidR="00802102" w:rsidRPr="00325CEE" w:rsidTr="0072476A">
        <w:trPr>
          <w:trHeight w:val="510"/>
          <w:tblCellSpacing w:w="20" w:type="dxa"/>
        </w:trPr>
        <w:tc>
          <w:tcPr>
            <w:tcW w:w="3484" w:type="dxa"/>
            <w:tcBorders>
              <w:top w:val="outset" w:sz="24" w:space="0" w:color="auto"/>
            </w:tcBorders>
            <w:shd w:val="clear" w:color="auto" w:fill="D9D9D9"/>
          </w:tcPr>
          <w:p w:rsidR="00802102" w:rsidRPr="00255837" w:rsidRDefault="00802102" w:rsidP="0072476A">
            <w:pPr>
              <w:spacing w:before="120"/>
              <w:rPr>
                <w:b/>
                <w:sz w:val="20"/>
                <w:szCs w:val="20"/>
                <w:lang w:val="fr-FR"/>
              </w:rPr>
            </w:pPr>
            <w:r w:rsidRPr="00C7664A">
              <w:rPr>
                <w:b/>
                <w:sz w:val="20"/>
                <w:szCs w:val="20"/>
                <w:lang w:val="fr-FR"/>
              </w:rPr>
              <w:t xml:space="preserve">Référence </w:t>
            </w:r>
            <w:r w:rsidRPr="00255837">
              <w:rPr>
                <w:b/>
                <w:sz w:val="20"/>
                <w:szCs w:val="20"/>
                <w:lang w:val="fr-FR"/>
              </w:rPr>
              <w:t xml:space="preserve">de l'appel à </w:t>
            </w:r>
            <w:r w:rsidR="00255837">
              <w:rPr>
                <w:b/>
                <w:sz w:val="20"/>
                <w:szCs w:val="20"/>
                <w:lang w:val="fr-FR"/>
              </w:rPr>
              <w:t>manifestation d'intérêt</w:t>
            </w:r>
          </w:p>
        </w:tc>
        <w:tc>
          <w:tcPr>
            <w:tcW w:w="5711" w:type="dxa"/>
            <w:tcBorders>
              <w:top w:val="outset" w:sz="24" w:space="0" w:color="auto"/>
            </w:tcBorders>
          </w:tcPr>
          <w:p w:rsidR="00802102" w:rsidRPr="00255837" w:rsidRDefault="00802102" w:rsidP="00480808">
            <w:pPr>
              <w:autoSpaceDE w:val="0"/>
              <w:autoSpaceDN w:val="0"/>
              <w:adjustRightInd w:val="0"/>
              <w:rPr>
                <w:lang w:val="fr-BE"/>
              </w:rPr>
            </w:pPr>
          </w:p>
        </w:tc>
      </w:tr>
      <w:tr w:rsidR="00802102" w:rsidRPr="00325CEE" w:rsidTr="0072476A">
        <w:trPr>
          <w:trHeight w:val="510"/>
          <w:tblCellSpacing w:w="20" w:type="dxa"/>
        </w:trPr>
        <w:tc>
          <w:tcPr>
            <w:tcW w:w="3484" w:type="dxa"/>
            <w:shd w:val="clear" w:color="auto" w:fill="D9D9D9"/>
          </w:tcPr>
          <w:p w:rsidR="00802102" w:rsidRPr="00C7664A" w:rsidRDefault="00802102" w:rsidP="00687ADA">
            <w:pPr>
              <w:spacing w:before="120"/>
              <w:rPr>
                <w:b/>
                <w:sz w:val="20"/>
                <w:szCs w:val="20"/>
                <w:lang w:val="fr-FR"/>
              </w:rPr>
            </w:pPr>
            <w:r w:rsidRPr="00C7664A">
              <w:rPr>
                <w:b/>
                <w:sz w:val="20"/>
                <w:szCs w:val="20"/>
                <w:lang w:val="fr-FR"/>
              </w:rPr>
              <w:t xml:space="preserve">Nom du demandeur </w:t>
            </w:r>
            <w:r w:rsidR="00687ADA">
              <w:rPr>
                <w:b/>
                <w:sz w:val="20"/>
                <w:szCs w:val="20"/>
                <w:lang w:val="fr-FR"/>
              </w:rPr>
              <w:t>chef de file</w:t>
            </w:r>
          </w:p>
        </w:tc>
        <w:tc>
          <w:tcPr>
            <w:tcW w:w="5711" w:type="dxa"/>
          </w:tcPr>
          <w:p w:rsidR="00802102" w:rsidRPr="00C7664A" w:rsidRDefault="00802102" w:rsidP="0072476A">
            <w:pPr>
              <w:spacing w:before="120"/>
              <w:rPr>
                <w:sz w:val="22"/>
                <w:szCs w:val="22"/>
                <w:lang w:val="fr-FR"/>
              </w:rPr>
            </w:pPr>
          </w:p>
        </w:tc>
      </w:tr>
      <w:tr w:rsidR="00802102" w:rsidRPr="00C7664A" w:rsidTr="0072476A">
        <w:trPr>
          <w:trHeight w:val="510"/>
          <w:tblCellSpacing w:w="20" w:type="dxa"/>
        </w:trPr>
        <w:tc>
          <w:tcPr>
            <w:tcW w:w="3484" w:type="dxa"/>
            <w:shd w:val="clear" w:color="auto" w:fill="D9D9D9"/>
          </w:tcPr>
          <w:p w:rsidR="00802102" w:rsidRPr="00C7664A" w:rsidRDefault="00802102" w:rsidP="0072476A">
            <w:pPr>
              <w:spacing w:before="120"/>
              <w:rPr>
                <w:b/>
                <w:sz w:val="20"/>
                <w:szCs w:val="20"/>
                <w:lang w:val="fr-FR"/>
              </w:rPr>
            </w:pPr>
            <w:r w:rsidRPr="00C7664A">
              <w:rPr>
                <w:b/>
                <w:sz w:val="20"/>
                <w:szCs w:val="20"/>
                <w:lang w:val="fr-FR"/>
              </w:rPr>
              <w:t>Intitulé de l'action</w:t>
            </w:r>
          </w:p>
        </w:tc>
        <w:tc>
          <w:tcPr>
            <w:tcW w:w="5711" w:type="dxa"/>
          </w:tcPr>
          <w:p w:rsidR="00802102" w:rsidRPr="00C7664A" w:rsidRDefault="00802102" w:rsidP="0072476A">
            <w:pPr>
              <w:spacing w:before="120"/>
              <w:rPr>
                <w:sz w:val="22"/>
                <w:szCs w:val="22"/>
                <w:lang w:val="fr-FR"/>
              </w:rPr>
            </w:pPr>
          </w:p>
        </w:tc>
      </w:tr>
      <w:tr w:rsidR="00802102" w:rsidRPr="00C7664A" w:rsidTr="0072476A">
        <w:trPr>
          <w:trHeight w:val="510"/>
          <w:tblCellSpacing w:w="20" w:type="dxa"/>
        </w:trPr>
        <w:tc>
          <w:tcPr>
            <w:tcW w:w="3484" w:type="dxa"/>
            <w:shd w:val="clear" w:color="auto" w:fill="D9D9D9"/>
          </w:tcPr>
          <w:p w:rsidR="00802102" w:rsidRPr="00C7664A" w:rsidRDefault="00687ADA" w:rsidP="0072476A">
            <w:pPr>
              <w:spacing w:before="120"/>
              <w:rPr>
                <w:b/>
                <w:sz w:val="20"/>
                <w:szCs w:val="20"/>
                <w:lang w:val="fr-FR"/>
              </w:rPr>
            </w:pPr>
            <w:r>
              <w:rPr>
                <w:b/>
                <w:sz w:val="20"/>
                <w:szCs w:val="20"/>
                <w:lang w:val="fr-FR"/>
              </w:rPr>
              <w:t>Lieu</w:t>
            </w:r>
            <w:r w:rsidR="00802102" w:rsidRPr="00C7664A">
              <w:rPr>
                <w:b/>
                <w:sz w:val="20"/>
                <w:szCs w:val="20"/>
                <w:lang w:val="fr-FR"/>
              </w:rPr>
              <w:t xml:space="preserve"> de l'action</w:t>
            </w:r>
          </w:p>
          <w:p w:rsidR="00802102" w:rsidRPr="00C7664A" w:rsidRDefault="00802102" w:rsidP="0072476A">
            <w:pPr>
              <w:spacing w:before="120"/>
              <w:rPr>
                <w:i/>
                <w:sz w:val="20"/>
                <w:szCs w:val="20"/>
                <w:highlight w:val="yellow"/>
                <w:lang w:val="fr-FR"/>
              </w:rPr>
            </w:pPr>
          </w:p>
        </w:tc>
        <w:tc>
          <w:tcPr>
            <w:tcW w:w="5711" w:type="dxa"/>
          </w:tcPr>
          <w:p w:rsidR="00802102" w:rsidRPr="00C7664A" w:rsidRDefault="00802102" w:rsidP="00687ADA">
            <w:pPr>
              <w:spacing w:before="120"/>
              <w:rPr>
                <w:sz w:val="20"/>
                <w:szCs w:val="20"/>
                <w:lang w:val="fr-FR"/>
              </w:rPr>
            </w:pPr>
          </w:p>
        </w:tc>
      </w:tr>
      <w:tr w:rsidR="00802102" w:rsidRPr="00C7664A" w:rsidTr="0072476A">
        <w:trPr>
          <w:trHeight w:val="510"/>
          <w:tblCellSpacing w:w="20" w:type="dxa"/>
        </w:trPr>
        <w:tc>
          <w:tcPr>
            <w:tcW w:w="3484" w:type="dxa"/>
            <w:tcBorders>
              <w:bottom w:val="outset" w:sz="24" w:space="0" w:color="auto"/>
            </w:tcBorders>
            <w:shd w:val="clear" w:color="auto" w:fill="D9D9D9"/>
          </w:tcPr>
          <w:p w:rsidR="00802102" w:rsidRPr="00C7664A" w:rsidRDefault="00802102" w:rsidP="0072476A">
            <w:pPr>
              <w:spacing w:before="120"/>
              <w:rPr>
                <w:b/>
                <w:sz w:val="20"/>
                <w:szCs w:val="20"/>
                <w:highlight w:val="yellow"/>
                <w:lang w:val="fr-FR"/>
              </w:rPr>
            </w:pPr>
            <w:r w:rsidRPr="00C7664A">
              <w:rPr>
                <w:b/>
                <w:sz w:val="20"/>
                <w:szCs w:val="20"/>
                <w:lang w:val="fr-FR"/>
              </w:rPr>
              <w:t>Durée de l’action</w:t>
            </w:r>
          </w:p>
        </w:tc>
        <w:tc>
          <w:tcPr>
            <w:tcW w:w="5711" w:type="dxa"/>
            <w:tcBorders>
              <w:bottom w:val="outset" w:sz="24" w:space="0" w:color="auto"/>
            </w:tcBorders>
          </w:tcPr>
          <w:p w:rsidR="00802102" w:rsidRPr="00C7664A" w:rsidRDefault="00802102" w:rsidP="00FE1981">
            <w:pPr>
              <w:spacing w:before="120"/>
              <w:rPr>
                <w:bCs/>
                <w:color w:val="FF0000"/>
                <w:sz w:val="22"/>
                <w:szCs w:val="22"/>
                <w:lang w:val="fr-FR"/>
              </w:rPr>
            </w:pPr>
          </w:p>
        </w:tc>
      </w:tr>
    </w:tbl>
    <w:p w:rsidR="00802102" w:rsidRPr="00C7664A" w:rsidRDefault="00802102" w:rsidP="00802102">
      <w:pPr>
        <w:rPr>
          <w:lang w:val="fr-FR" w:eastAsia="en-US"/>
        </w:rPr>
      </w:pPr>
    </w:p>
    <w:p w:rsidR="00802102" w:rsidRPr="00C7664A" w:rsidRDefault="00802102" w:rsidP="00BB3168">
      <w:pPr>
        <w:pStyle w:val="Heading2"/>
        <w:numPr>
          <w:ilvl w:val="0"/>
          <w:numId w:val="29"/>
        </w:numPr>
      </w:pPr>
      <w:bookmarkStart w:id="11" w:name="_Toc404178542"/>
      <w:bookmarkStart w:id="12" w:name="_Toc419211651"/>
      <w:bookmarkStart w:id="13" w:name="_Toc503800555"/>
      <w:r w:rsidRPr="00C7664A">
        <w:t>L'action</w:t>
      </w:r>
      <w:bookmarkEnd w:id="11"/>
      <w:bookmarkEnd w:id="12"/>
      <w:bookmarkEnd w:id="13"/>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4" w:name="_Toc391664658"/>
      <w:bookmarkStart w:id="15" w:name="_Toc391664778"/>
      <w:bookmarkStart w:id="16" w:name="_Toc391664898"/>
      <w:bookmarkStart w:id="17" w:name="_Toc391665018"/>
      <w:bookmarkStart w:id="18" w:name="_Toc391665138"/>
      <w:bookmarkStart w:id="19" w:name="_Toc391897980"/>
      <w:bookmarkStart w:id="20" w:name="_Toc404178543"/>
      <w:bookmarkStart w:id="21" w:name="_Toc419211652"/>
      <w:bookmarkStart w:id="22" w:name="_Toc503800556"/>
      <w:bookmarkEnd w:id="14"/>
      <w:bookmarkEnd w:id="15"/>
      <w:bookmarkEnd w:id="16"/>
      <w:bookmarkEnd w:id="17"/>
      <w:bookmarkEnd w:id="18"/>
      <w:bookmarkEnd w:id="19"/>
      <w:bookmarkEnd w:id="20"/>
      <w:bookmarkEnd w:id="21"/>
      <w:r w:rsidRPr="00C7664A">
        <w:rPr>
          <w:bCs w:val="0"/>
          <w:lang w:val="fr-FR"/>
        </w:rPr>
        <w:t>Description de l’action</w:t>
      </w:r>
      <w:bookmarkEnd w:id="22"/>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bookmarkStart w:id="23" w:name="_Toc423948930"/>
      <w:bookmarkStart w:id="24" w:name="_Toc503800557"/>
      <w:r w:rsidRPr="00C7664A">
        <w:rPr>
          <w:bCs w:val="0"/>
          <w:lang w:val="fr-FR"/>
        </w:rPr>
        <w:t>Description (max. 13 pages)</w:t>
      </w:r>
      <w:bookmarkEnd w:id="23"/>
      <w:bookmarkEnd w:id="24"/>
    </w:p>
    <w:p w:rsidR="00802102" w:rsidRPr="00C7664A" w:rsidRDefault="00802102" w:rsidP="00802102">
      <w:pPr>
        <w:tabs>
          <w:tab w:val="left" w:pos="426"/>
        </w:tabs>
        <w:spacing w:before="120"/>
        <w:jc w:val="both"/>
        <w:rPr>
          <w:lang w:val="fr-FR"/>
        </w:rPr>
      </w:pPr>
      <w:r w:rsidRPr="00C7664A">
        <w:rPr>
          <w:sz w:val="22"/>
          <w:lang w:val="fr-FR"/>
        </w:rPr>
        <w:t>&lt;insérer le texte ici&gt;</w:t>
      </w:r>
    </w:p>
    <w:p w:rsidR="00802102" w:rsidRPr="00C7664A" w:rsidRDefault="00802102" w:rsidP="00802102">
      <w:pPr>
        <w:tabs>
          <w:tab w:val="left" w:pos="709"/>
        </w:tabs>
        <w:spacing w:before="120"/>
        <w:jc w:val="both"/>
        <w:rPr>
          <w:i/>
          <w:sz w:val="22"/>
          <w:lang w:val="fr-FR"/>
        </w:rPr>
      </w:pPr>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bookmarkStart w:id="25" w:name="_Toc423948931"/>
      <w:bookmarkStart w:id="26" w:name="_Toc503800558"/>
      <w:r w:rsidRPr="00C7664A">
        <w:rPr>
          <w:bCs w:val="0"/>
          <w:lang w:val="fr-FR"/>
        </w:rPr>
        <w:t>Méthodologie (</w:t>
      </w:r>
      <w:r w:rsidR="00FE1981">
        <w:rPr>
          <w:bCs w:val="0"/>
          <w:lang w:val="fr-FR"/>
        </w:rPr>
        <w:t xml:space="preserve">max. </w:t>
      </w:r>
      <w:r w:rsidRPr="00C7664A">
        <w:rPr>
          <w:bCs w:val="0"/>
          <w:lang w:val="fr-FR"/>
        </w:rPr>
        <w:t>5 pages)</w:t>
      </w:r>
      <w:bookmarkEnd w:id="25"/>
      <w:bookmarkEnd w:id="26"/>
    </w:p>
    <w:p w:rsidR="00802102" w:rsidRPr="00C7664A" w:rsidRDefault="00802102" w:rsidP="00802102">
      <w:pPr>
        <w:tabs>
          <w:tab w:val="left" w:pos="426"/>
        </w:tabs>
        <w:spacing w:before="120"/>
        <w:jc w:val="both"/>
        <w:rPr>
          <w:lang w:val="fr-FR"/>
        </w:rPr>
      </w:pPr>
      <w:r w:rsidRPr="00C7664A">
        <w:rPr>
          <w:sz w:val="22"/>
          <w:lang w:val="fr-FR"/>
        </w:rPr>
        <w:t>&lt;insérer le texte ici&gt;</w:t>
      </w:r>
    </w:p>
    <w:p w:rsidR="00802102" w:rsidRPr="00C7664A" w:rsidRDefault="00802102" w:rsidP="00802102">
      <w:pPr>
        <w:tabs>
          <w:tab w:val="left" w:pos="426"/>
        </w:tabs>
        <w:spacing w:before="120"/>
        <w:jc w:val="both"/>
        <w:rPr>
          <w:sz w:val="22"/>
          <w:lang w:val="fr-FR"/>
        </w:rPr>
      </w:pPr>
    </w:p>
    <w:p w:rsidR="00802102" w:rsidRPr="00C7664A" w:rsidRDefault="00BE3CF4" w:rsidP="00802102">
      <w:pPr>
        <w:pStyle w:val="Heading3"/>
        <w:numPr>
          <w:ilvl w:val="2"/>
          <w:numId w:val="29"/>
        </w:numPr>
        <w:autoSpaceDE w:val="0"/>
        <w:autoSpaceDN w:val="0"/>
        <w:adjustRightInd w:val="0"/>
        <w:spacing w:before="240" w:line="240" w:lineRule="auto"/>
        <w:ind w:left="709"/>
        <w:rPr>
          <w:bCs w:val="0"/>
          <w:lang w:val="fr-FR"/>
        </w:rPr>
      </w:pPr>
      <w:bookmarkStart w:id="27" w:name="_Toc423948932"/>
      <w:bookmarkStart w:id="28" w:name="_Toc503800559"/>
      <w:r>
        <w:rPr>
          <w:bCs w:val="0"/>
          <w:lang w:val="fr-FR"/>
        </w:rPr>
        <w:t>Plan d'action</w:t>
      </w:r>
      <w:r w:rsidR="00802102" w:rsidRPr="00C7664A">
        <w:rPr>
          <w:bCs w:val="0"/>
          <w:lang w:val="fr-FR"/>
        </w:rPr>
        <w:t xml:space="preserve"> indicatif pour la mise en œuvre de l’action (max. 4 pages)</w:t>
      </w:r>
      <w:bookmarkEnd w:id="27"/>
      <w:bookmarkEnd w:id="28"/>
    </w:p>
    <w:p w:rsidR="00802102" w:rsidRPr="00C7664A" w:rsidRDefault="00802102" w:rsidP="00802102">
      <w:pPr>
        <w:spacing w:before="120" w:line="276" w:lineRule="auto"/>
        <w:jc w:val="both"/>
        <w:rPr>
          <w:lang w:val="fr-FR"/>
        </w:rPr>
      </w:pPr>
      <w:r w:rsidRPr="00C7664A">
        <w:rPr>
          <w:sz w:val="22"/>
          <w:lang w:val="fr-FR"/>
        </w:rPr>
        <w:t xml:space="preserve">Le </w:t>
      </w:r>
      <w:r w:rsidR="00BE3CF4">
        <w:rPr>
          <w:sz w:val="22"/>
          <w:lang w:val="fr-FR"/>
        </w:rPr>
        <w:t>plan d'action</w:t>
      </w:r>
      <w:r w:rsidRPr="00C7664A">
        <w:rPr>
          <w:sz w:val="22"/>
          <w:lang w:val="fr-FR"/>
        </w:rPr>
        <w:t xml:space="preserve"> doit être </w:t>
      </w:r>
      <w:r w:rsidR="00687ADA">
        <w:rPr>
          <w:sz w:val="22"/>
          <w:lang w:val="fr-FR"/>
        </w:rPr>
        <w:t>rédigé</w:t>
      </w:r>
      <w:r w:rsidRPr="00C7664A">
        <w:rPr>
          <w:sz w:val="22"/>
          <w:lang w:val="fr-FR"/>
        </w:rPr>
        <w:t xml:space="preserve"> conformément au modèle </w:t>
      </w:r>
      <w:r w:rsidR="00687ADA">
        <w:rPr>
          <w:sz w:val="22"/>
          <w:lang w:val="fr-FR"/>
        </w:rPr>
        <w:t>suivant</w:t>
      </w:r>
      <w:r w:rsidRPr="00C7664A">
        <w:rPr>
          <w:sz w:val="22"/>
          <w:lang w:val="fr-FR"/>
        </w:rPr>
        <w:t>:</w:t>
      </w:r>
    </w:p>
    <w:p w:rsidR="00802102" w:rsidRPr="00C7664A" w:rsidRDefault="00802102" w:rsidP="00802102">
      <w:pPr>
        <w:spacing w:before="120" w:line="276" w:lineRule="auto"/>
        <w:jc w:val="both"/>
        <w:rPr>
          <w:lang w:val="fr-FR"/>
        </w:rPr>
        <w:sectPr w:rsidR="00802102" w:rsidRPr="00C7664A" w:rsidSect="00A90820">
          <w:footerReference w:type="default" r:id="rId9"/>
          <w:type w:val="continuous"/>
          <w:pgSz w:w="11906" w:h="16838"/>
          <w:pgMar w:top="907" w:right="1134" w:bottom="1134" w:left="1418" w:header="720" w:footer="709" w:gutter="0"/>
          <w:cols w:space="720"/>
          <w:formProt w:val="0"/>
          <w:noEndnote/>
        </w:sectPr>
      </w:pPr>
    </w:p>
    <w:tbl>
      <w:tblPr>
        <w:tblStyle w:val="TableWeb3"/>
        <w:tblW w:w="14100" w:type="dxa"/>
        <w:tblLayout w:type="fixed"/>
        <w:tblLook w:val="0000" w:firstRow="0" w:lastRow="0" w:firstColumn="0" w:lastColumn="0" w:noHBand="0" w:noVBand="0"/>
      </w:tblPr>
      <w:tblGrid>
        <w:gridCol w:w="3327"/>
        <w:gridCol w:w="1192"/>
        <w:gridCol w:w="455"/>
        <w:gridCol w:w="456"/>
        <w:gridCol w:w="455"/>
        <w:gridCol w:w="455"/>
        <w:gridCol w:w="455"/>
        <w:gridCol w:w="456"/>
        <w:gridCol w:w="455"/>
        <w:gridCol w:w="455"/>
        <w:gridCol w:w="588"/>
        <w:gridCol w:w="588"/>
        <w:gridCol w:w="588"/>
        <w:gridCol w:w="4175"/>
      </w:tblGrid>
      <w:tr w:rsidR="00802102" w:rsidRPr="00C7664A" w:rsidTr="0072476A">
        <w:tc>
          <w:tcPr>
            <w:tcW w:w="14020" w:type="dxa"/>
            <w:gridSpan w:val="14"/>
            <w:tcBorders>
              <w:top w:val="outset" w:sz="24" w:space="0" w:color="auto"/>
            </w:tcBorders>
          </w:tcPr>
          <w:p w:rsidR="00802102" w:rsidRPr="00C7664A" w:rsidRDefault="00802102" w:rsidP="0072476A">
            <w:pPr>
              <w:spacing w:before="120"/>
              <w:jc w:val="both"/>
              <w:rPr>
                <w:sz w:val="22"/>
                <w:szCs w:val="22"/>
                <w:highlight w:val="lightGray"/>
                <w:lang w:val="fr-FR"/>
              </w:rPr>
            </w:pPr>
            <w:r w:rsidRPr="00BB3168">
              <w:rPr>
                <w:sz w:val="22"/>
                <w:highlight w:val="lightGray"/>
                <w:lang w:val="fr-FR"/>
              </w:rPr>
              <w:lastRenderedPageBreak/>
              <w:t>Année 1</w:t>
            </w:r>
          </w:p>
        </w:tc>
      </w:tr>
      <w:tr w:rsidR="00802102" w:rsidRPr="00C7664A" w:rsidTr="0072476A">
        <w:tc>
          <w:tcPr>
            <w:tcW w:w="3267" w:type="dxa"/>
            <w:shd w:val="clear" w:color="auto" w:fill="D9D9D9"/>
          </w:tcPr>
          <w:p w:rsidR="00802102" w:rsidRPr="00C7664A" w:rsidRDefault="00802102" w:rsidP="0072476A">
            <w:pPr>
              <w:spacing w:before="120"/>
              <w:jc w:val="both"/>
              <w:rPr>
                <w:sz w:val="22"/>
                <w:szCs w:val="22"/>
                <w:lang w:val="fr-FR"/>
              </w:rPr>
            </w:pPr>
          </w:p>
        </w:tc>
        <w:tc>
          <w:tcPr>
            <w:tcW w:w="3428" w:type="dxa"/>
            <w:gridSpan w:val="6"/>
          </w:tcPr>
          <w:p w:rsidR="00802102" w:rsidRPr="00C7664A" w:rsidRDefault="00802102" w:rsidP="0072476A">
            <w:pPr>
              <w:spacing w:before="120"/>
              <w:jc w:val="center"/>
              <w:rPr>
                <w:lang w:val="fr-FR"/>
              </w:rPr>
            </w:pPr>
            <w:r w:rsidRPr="00C7664A">
              <w:rPr>
                <w:sz w:val="22"/>
                <w:lang w:val="fr-FR"/>
              </w:rPr>
              <w:t>Semestre 1</w:t>
            </w:r>
          </w:p>
        </w:tc>
        <w:tc>
          <w:tcPr>
            <w:tcW w:w="3090" w:type="dxa"/>
            <w:gridSpan w:val="6"/>
          </w:tcPr>
          <w:p w:rsidR="00802102" w:rsidRPr="00C7664A" w:rsidRDefault="00802102" w:rsidP="0072476A">
            <w:pPr>
              <w:spacing w:before="120"/>
              <w:jc w:val="center"/>
              <w:rPr>
                <w:lang w:val="fr-FR"/>
              </w:rPr>
            </w:pPr>
            <w:r w:rsidRPr="00C7664A">
              <w:rPr>
                <w:sz w:val="22"/>
                <w:lang w:val="fr-FR"/>
              </w:rPr>
              <w:t>Semestre 2</w:t>
            </w:r>
          </w:p>
        </w:tc>
        <w:tc>
          <w:tcPr>
            <w:tcW w:w="4115" w:type="dxa"/>
          </w:tcPr>
          <w:p w:rsidR="00802102" w:rsidRPr="00C7664A" w:rsidRDefault="00802102" w:rsidP="0072476A">
            <w:pPr>
              <w:spacing w:before="120"/>
              <w:jc w:val="both"/>
              <w:rPr>
                <w:sz w:val="22"/>
                <w:szCs w:val="22"/>
                <w:lang w:val="fr-FR"/>
              </w:rPr>
            </w:pPr>
          </w:p>
        </w:tc>
      </w:tr>
      <w:tr w:rsidR="00802102" w:rsidRPr="00325CEE" w:rsidTr="0072476A">
        <w:tc>
          <w:tcPr>
            <w:tcW w:w="3267" w:type="dxa"/>
            <w:shd w:val="clear" w:color="auto" w:fill="D9D9D9"/>
          </w:tcPr>
          <w:p w:rsidR="00802102" w:rsidRPr="00C7664A" w:rsidRDefault="00802102" w:rsidP="0072476A">
            <w:pPr>
              <w:spacing w:before="120"/>
              <w:jc w:val="both"/>
              <w:rPr>
                <w:lang w:val="fr-FR"/>
              </w:rPr>
            </w:pPr>
            <w:r w:rsidRPr="00C7664A">
              <w:rPr>
                <w:sz w:val="22"/>
                <w:lang w:val="fr-FR"/>
              </w:rPr>
              <w:t>Activité</w:t>
            </w:r>
          </w:p>
        </w:tc>
        <w:tc>
          <w:tcPr>
            <w:tcW w:w="1152" w:type="dxa"/>
          </w:tcPr>
          <w:p w:rsidR="00802102" w:rsidRPr="00BB3168" w:rsidRDefault="00802102" w:rsidP="0072476A">
            <w:pPr>
              <w:spacing w:before="120"/>
              <w:jc w:val="both"/>
              <w:rPr>
                <w:highlight w:val="lightGray"/>
                <w:lang w:val="fr-FR"/>
              </w:rPr>
            </w:pPr>
            <w:r w:rsidRPr="00BB3168">
              <w:rPr>
                <w:sz w:val="22"/>
                <w:highlight w:val="lightGray"/>
                <w:lang w:val="fr-FR"/>
              </w:rPr>
              <w:t>Mois 1</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2</w:t>
            </w:r>
          </w:p>
        </w:tc>
        <w:tc>
          <w:tcPr>
            <w:tcW w:w="416" w:type="dxa"/>
          </w:tcPr>
          <w:p w:rsidR="00802102" w:rsidRPr="00BB3168" w:rsidRDefault="00802102" w:rsidP="0072476A">
            <w:pPr>
              <w:spacing w:before="120"/>
              <w:jc w:val="both"/>
              <w:rPr>
                <w:highlight w:val="lightGray"/>
                <w:lang w:val="fr-FR"/>
              </w:rPr>
            </w:pPr>
            <w:r w:rsidRPr="00BB3168">
              <w:rPr>
                <w:sz w:val="22"/>
                <w:highlight w:val="lightGray"/>
                <w:lang w:val="fr-FR"/>
              </w:rPr>
              <w:t>3</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4</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5</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6</w:t>
            </w:r>
          </w:p>
        </w:tc>
        <w:tc>
          <w:tcPr>
            <w:tcW w:w="416" w:type="dxa"/>
          </w:tcPr>
          <w:p w:rsidR="00802102" w:rsidRPr="00BB3168" w:rsidRDefault="00802102" w:rsidP="0072476A">
            <w:pPr>
              <w:spacing w:before="120"/>
              <w:jc w:val="both"/>
              <w:rPr>
                <w:highlight w:val="lightGray"/>
                <w:lang w:val="fr-FR"/>
              </w:rPr>
            </w:pPr>
            <w:r w:rsidRPr="00BB3168">
              <w:rPr>
                <w:sz w:val="22"/>
                <w:highlight w:val="lightGray"/>
                <w:lang w:val="fr-FR"/>
              </w:rPr>
              <w:t>7</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8</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9</w:t>
            </w:r>
          </w:p>
        </w:tc>
        <w:tc>
          <w:tcPr>
            <w:tcW w:w="548" w:type="dxa"/>
          </w:tcPr>
          <w:p w:rsidR="00802102" w:rsidRPr="00BB3168" w:rsidRDefault="00802102" w:rsidP="0072476A">
            <w:pPr>
              <w:spacing w:before="120"/>
              <w:jc w:val="both"/>
              <w:rPr>
                <w:highlight w:val="lightGray"/>
                <w:lang w:val="fr-FR"/>
              </w:rPr>
            </w:pPr>
            <w:r w:rsidRPr="00BB3168">
              <w:rPr>
                <w:sz w:val="22"/>
                <w:highlight w:val="lightGray"/>
                <w:lang w:val="fr-FR"/>
              </w:rPr>
              <w:t>10</w:t>
            </w:r>
          </w:p>
        </w:tc>
        <w:tc>
          <w:tcPr>
            <w:tcW w:w="548" w:type="dxa"/>
          </w:tcPr>
          <w:p w:rsidR="00802102" w:rsidRPr="00BB3168" w:rsidRDefault="00802102" w:rsidP="0072476A">
            <w:pPr>
              <w:spacing w:before="120"/>
              <w:jc w:val="both"/>
              <w:rPr>
                <w:highlight w:val="lightGray"/>
                <w:lang w:val="fr-FR"/>
              </w:rPr>
            </w:pPr>
            <w:r w:rsidRPr="00BB3168">
              <w:rPr>
                <w:sz w:val="22"/>
                <w:highlight w:val="lightGray"/>
                <w:lang w:val="fr-FR"/>
              </w:rPr>
              <w:t>11</w:t>
            </w:r>
          </w:p>
        </w:tc>
        <w:tc>
          <w:tcPr>
            <w:tcW w:w="548" w:type="dxa"/>
          </w:tcPr>
          <w:p w:rsidR="00802102" w:rsidRPr="00BB3168" w:rsidRDefault="00802102" w:rsidP="0072476A">
            <w:pPr>
              <w:spacing w:before="120"/>
              <w:jc w:val="both"/>
              <w:rPr>
                <w:highlight w:val="lightGray"/>
                <w:lang w:val="fr-FR"/>
              </w:rPr>
            </w:pPr>
            <w:r w:rsidRPr="00BB3168">
              <w:rPr>
                <w:sz w:val="22"/>
                <w:highlight w:val="lightGray"/>
                <w:lang w:val="fr-FR"/>
              </w:rPr>
              <w:t>12</w:t>
            </w:r>
          </w:p>
        </w:tc>
        <w:tc>
          <w:tcPr>
            <w:tcW w:w="4115" w:type="dxa"/>
          </w:tcPr>
          <w:p w:rsidR="00802102" w:rsidRPr="00BB3168" w:rsidRDefault="00802102" w:rsidP="009112C0">
            <w:pPr>
              <w:spacing w:before="120"/>
              <w:jc w:val="both"/>
              <w:rPr>
                <w:highlight w:val="lightGray"/>
                <w:lang w:val="fr-FR"/>
              </w:rPr>
            </w:pPr>
            <w:r w:rsidRPr="00BB3168">
              <w:rPr>
                <w:sz w:val="22"/>
                <w:highlight w:val="lightGray"/>
                <w:lang w:val="fr-FR"/>
              </w:rPr>
              <w:t xml:space="preserve">Organisme </w:t>
            </w:r>
            <w:r w:rsidR="009112C0">
              <w:rPr>
                <w:sz w:val="22"/>
                <w:highlight w:val="lightGray"/>
                <w:lang w:val="fr-FR"/>
              </w:rPr>
              <w:t>responsable</w:t>
            </w:r>
            <w:r w:rsidR="00C14F79">
              <w:rPr>
                <w:sz w:val="22"/>
                <w:highlight w:val="lightGray"/>
                <w:lang w:val="fr-FR"/>
              </w:rPr>
              <w:t xml:space="preserve"> de la mise en œuvre</w:t>
            </w:r>
          </w:p>
        </w:tc>
      </w:tr>
      <w:tr w:rsidR="00802102" w:rsidRPr="00C7664A" w:rsidTr="0072476A">
        <w:tc>
          <w:tcPr>
            <w:tcW w:w="3267" w:type="dxa"/>
            <w:shd w:val="clear" w:color="auto" w:fill="D9D9D9"/>
          </w:tcPr>
          <w:p w:rsidR="00802102" w:rsidRPr="00C7664A" w:rsidRDefault="00802102" w:rsidP="0072476A">
            <w:pPr>
              <w:spacing w:before="120"/>
              <w:jc w:val="both"/>
              <w:rPr>
                <w:lang w:val="fr-FR"/>
              </w:rPr>
            </w:pPr>
            <w:r w:rsidRPr="00C7664A">
              <w:rPr>
                <w:sz w:val="22"/>
                <w:lang w:val="fr-FR"/>
              </w:rPr>
              <w:t>Exemple</w:t>
            </w:r>
          </w:p>
        </w:tc>
        <w:tc>
          <w:tcPr>
            <w:tcW w:w="1152" w:type="dxa"/>
          </w:tcPr>
          <w:p w:rsidR="00802102" w:rsidRPr="00C7664A" w:rsidRDefault="00802102" w:rsidP="0072476A">
            <w:pPr>
              <w:spacing w:before="120"/>
              <w:jc w:val="both"/>
              <w:rPr>
                <w:sz w:val="22"/>
                <w:szCs w:val="22"/>
                <w:lang w:val="fr-FR"/>
              </w:rPr>
            </w:pPr>
            <w:r w:rsidRPr="00C7664A">
              <w:rPr>
                <w:sz w:val="22"/>
                <w:lang w:val="fr-FR"/>
              </w:rPr>
              <w:t>Exemple</w:t>
            </w: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Exemple</w:t>
            </w:r>
          </w:p>
        </w:tc>
      </w:tr>
      <w:tr w:rsidR="00802102" w:rsidRPr="00325CEE" w:rsidTr="0072476A">
        <w:trPr>
          <w:trHeight w:val="374"/>
        </w:trPr>
        <w:tc>
          <w:tcPr>
            <w:tcW w:w="3267" w:type="dxa"/>
          </w:tcPr>
          <w:p w:rsidR="00802102" w:rsidRPr="00C7664A" w:rsidRDefault="00802102" w:rsidP="0072476A">
            <w:pPr>
              <w:spacing w:before="120"/>
              <w:rPr>
                <w:lang w:val="fr-FR"/>
              </w:rPr>
            </w:pPr>
            <w:r w:rsidRPr="00C7664A">
              <w:rPr>
                <w:sz w:val="22"/>
                <w:lang w:val="fr-FR"/>
              </w:rPr>
              <w:t>Préparation activité 1 (intitulé)</w:t>
            </w:r>
          </w:p>
        </w:tc>
        <w:tc>
          <w:tcPr>
            <w:tcW w:w="1152"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6" w:type="dxa"/>
            <w:shd w:val="clear" w:color="auto" w:fill="D9D9D9"/>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325CEE" w:rsidTr="0072476A">
        <w:tc>
          <w:tcPr>
            <w:tcW w:w="3267" w:type="dxa"/>
          </w:tcPr>
          <w:p w:rsidR="00802102" w:rsidRPr="00C7664A" w:rsidRDefault="00802102" w:rsidP="0072476A">
            <w:pPr>
              <w:spacing w:before="120"/>
              <w:rPr>
                <w:lang w:val="fr-FR"/>
              </w:rPr>
            </w:pPr>
            <w:r w:rsidRPr="00C7664A">
              <w:rPr>
                <w:sz w:val="22"/>
                <w:lang w:val="fr-FR"/>
              </w:rPr>
              <w:t>Exécution activité 1 (intitulé)</w:t>
            </w:r>
          </w:p>
        </w:tc>
        <w:tc>
          <w:tcPr>
            <w:tcW w:w="1152"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6"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325CEE" w:rsidTr="0072476A">
        <w:tc>
          <w:tcPr>
            <w:tcW w:w="3267" w:type="dxa"/>
          </w:tcPr>
          <w:p w:rsidR="00802102" w:rsidRPr="00C7664A" w:rsidRDefault="00802102" w:rsidP="0072476A">
            <w:pPr>
              <w:spacing w:before="120"/>
              <w:rPr>
                <w:lang w:val="fr-FR"/>
              </w:rPr>
            </w:pPr>
            <w:r w:rsidRPr="00C7664A">
              <w:rPr>
                <w:sz w:val="22"/>
                <w:lang w:val="fr-FR"/>
              </w:rPr>
              <w:t>Préparation activité 2 (intitulé)</w:t>
            </w:r>
          </w:p>
        </w:tc>
        <w:tc>
          <w:tcPr>
            <w:tcW w:w="1152"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C7664A" w:rsidTr="0072476A">
        <w:tc>
          <w:tcPr>
            <w:tcW w:w="3267" w:type="dxa"/>
            <w:tcBorders>
              <w:bottom w:val="outset" w:sz="24" w:space="0" w:color="auto"/>
            </w:tcBorders>
            <w:shd w:val="clear" w:color="auto" w:fill="D9D9D9"/>
          </w:tcPr>
          <w:p w:rsidR="00802102" w:rsidRPr="00C7664A" w:rsidRDefault="00802102" w:rsidP="0072476A">
            <w:pPr>
              <w:spacing w:before="120"/>
              <w:jc w:val="both"/>
              <w:rPr>
                <w:lang w:val="fr-FR"/>
              </w:rPr>
            </w:pPr>
            <w:r w:rsidRPr="00C7664A">
              <w:rPr>
                <w:sz w:val="22"/>
                <w:lang w:val="fr-FR"/>
              </w:rPr>
              <w:t>Etc.</w:t>
            </w:r>
          </w:p>
        </w:tc>
        <w:tc>
          <w:tcPr>
            <w:tcW w:w="1152"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6"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6"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548" w:type="dxa"/>
            <w:tcBorders>
              <w:bottom w:val="outset" w:sz="24" w:space="0" w:color="auto"/>
            </w:tcBorders>
          </w:tcPr>
          <w:p w:rsidR="00802102" w:rsidRPr="00C7664A" w:rsidRDefault="00802102" w:rsidP="0072476A">
            <w:pPr>
              <w:spacing w:before="120"/>
              <w:jc w:val="both"/>
              <w:rPr>
                <w:sz w:val="22"/>
                <w:szCs w:val="22"/>
                <w:lang w:val="fr-FR"/>
              </w:rPr>
            </w:pPr>
          </w:p>
        </w:tc>
        <w:tc>
          <w:tcPr>
            <w:tcW w:w="548" w:type="dxa"/>
            <w:tcBorders>
              <w:bottom w:val="outset" w:sz="24" w:space="0" w:color="auto"/>
            </w:tcBorders>
          </w:tcPr>
          <w:p w:rsidR="00802102" w:rsidRPr="00C7664A" w:rsidRDefault="00802102" w:rsidP="0072476A">
            <w:pPr>
              <w:spacing w:before="120"/>
              <w:jc w:val="both"/>
              <w:rPr>
                <w:sz w:val="22"/>
                <w:szCs w:val="22"/>
                <w:lang w:val="fr-FR"/>
              </w:rPr>
            </w:pPr>
          </w:p>
        </w:tc>
        <w:tc>
          <w:tcPr>
            <w:tcW w:w="548" w:type="dxa"/>
            <w:tcBorders>
              <w:bottom w:val="outset" w:sz="24" w:space="0" w:color="auto"/>
            </w:tcBorders>
          </w:tcPr>
          <w:p w:rsidR="00802102" w:rsidRPr="00C7664A" w:rsidRDefault="00802102" w:rsidP="0072476A">
            <w:pPr>
              <w:spacing w:before="120"/>
              <w:jc w:val="both"/>
              <w:rPr>
                <w:sz w:val="22"/>
                <w:szCs w:val="22"/>
                <w:lang w:val="fr-FR"/>
              </w:rPr>
            </w:pPr>
          </w:p>
        </w:tc>
        <w:tc>
          <w:tcPr>
            <w:tcW w:w="4115" w:type="dxa"/>
            <w:tcBorders>
              <w:bottom w:val="outset" w:sz="24" w:space="0" w:color="auto"/>
            </w:tcBorders>
          </w:tcPr>
          <w:p w:rsidR="00802102" w:rsidRPr="00C7664A" w:rsidRDefault="00802102" w:rsidP="0072476A">
            <w:pPr>
              <w:spacing w:before="120"/>
              <w:jc w:val="both"/>
              <w:rPr>
                <w:sz w:val="22"/>
                <w:szCs w:val="22"/>
                <w:lang w:val="fr-FR"/>
              </w:rPr>
            </w:pPr>
          </w:p>
        </w:tc>
      </w:tr>
    </w:tbl>
    <w:p w:rsidR="00802102" w:rsidRPr="00C7664A" w:rsidRDefault="00802102" w:rsidP="00802102">
      <w:pPr>
        <w:spacing w:before="120"/>
        <w:jc w:val="both"/>
        <w:rPr>
          <w:sz w:val="22"/>
          <w:lang w:val="fr-FR"/>
        </w:rPr>
      </w:pPr>
    </w:p>
    <w:tbl>
      <w:tblPr>
        <w:tblStyle w:val="TableWeb3"/>
        <w:tblW w:w="14100" w:type="dxa"/>
        <w:tblLayout w:type="fixed"/>
        <w:tblLook w:val="0000" w:firstRow="0" w:lastRow="0" w:firstColumn="0" w:lastColumn="0" w:noHBand="0" w:noVBand="0"/>
      </w:tblPr>
      <w:tblGrid>
        <w:gridCol w:w="4744"/>
        <w:gridCol w:w="1496"/>
        <w:gridCol w:w="459"/>
        <w:gridCol w:w="459"/>
        <w:gridCol w:w="458"/>
        <w:gridCol w:w="458"/>
        <w:gridCol w:w="594"/>
        <w:gridCol w:w="594"/>
        <w:gridCol w:w="594"/>
        <w:gridCol w:w="4244"/>
      </w:tblGrid>
      <w:tr w:rsidR="00802102" w:rsidRPr="00C7664A" w:rsidTr="0072476A">
        <w:tc>
          <w:tcPr>
            <w:tcW w:w="14020" w:type="dxa"/>
            <w:gridSpan w:val="10"/>
            <w:tcBorders>
              <w:top w:val="outset" w:sz="24" w:space="0" w:color="auto"/>
            </w:tcBorders>
          </w:tcPr>
          <w:p w:rsidR="00802102" w:rsidRPr="00C7664A" w:rsidRDefault="00802102" w:rsidP="0072476A">
            <w:pPr>
              <w:spacing w:before="120"/>
              <w:jc w:val="both"/>
              <w:rPr>
                <w:sz w:val="22"/>
                <w:szCs w:val="22"/>
                <w:lang w:val="fr-FR"/>
              </w:rPr>
            </w:pPr>
            <w:r w:rsidRPr="00C7664A">
              <w:rPr>
                <w:sz w:val="22"/>
                <w:lang w:val="fr-FR"/>
              </w:rPr>
              <w:t>Années suivantes</w:t>
            </w:r>
          </w:p>
        </w:tc>
      </w:tr>
      <w:tr w:rsidR="00802102" w:rsidRPr="00325CEE" w:rsidTr="0072476A">
        <w:tc>
          <w:tcPr>
            <w:tcW w:w="4684" w:type="dxa"/>
            <w:shd w:val="clear" w:color="auto" w:fill="D9D9D9"/>
          </w:tcPr>
          <w:p w:rsidR="00802102" w:rsidRPr="00C7664A" w:rsidRDefault="00802102" w:rsidP="0072476A">
            <w:pPr>
              <w:spacing w:before="120"/>
              <w:jc w:val="both"/>
              <w:rPr>
                <w:lang w:val="fr-FR"/>
              </w:rPr>
            </w:pPr>
            <w:r w:rsidRPr="00C7664A">
              <w:rPr>
                <w:sz w:val="22"/>
                <w:lang w:val="fr-FR"/>
              </w:rPr>
              <w:t>Activité</w:t>
            </w:r>
          </w:p>
        </w:tc>
        <w:tc>
          <w:tcPr>
            <w:tcW w:w="1456" w:type="dxa"/>
          </w:tcPr>
          <w:p w:rsidR="00802102" w:rsidRPr="00C7664A" w:rsidRDefault="00802102" w:rsidP="0072476A">
            <w:pPr>
              <w:spacing w:before="120"/>
              <w:jc w:val="both"/>
              <w:rPr>
                <w:lang w:val="fr-FR"/>
              </w:rPr>
            </w:pPr>
            <w:r w:rsidRPr="00C7664A">
              <w:rPr>
                <w:sz w:val="22"/>
                <w:lang w:val="fr-FR"/>
              </w:rPr>
              <w:t>Semestre 3</w:t>
            </w:r>
          </w:p>
        </w:tc>
        <w:tc>
          <w:tcPr>
            <w:tcW w:w="419" w:type="dxa"/>
          </w:tcPr>
          <w:p w:rsidR="00802102" w:rsidRPr="00C7664A" w:rsidRDefault="00802102" w:rsidP="0072476A">
            <w:pPr>
              <w:spacing w:before="120"/>
              <w:jc w:val="both"/>
              <w:rPr>
                <w:lang w:val="fr-FR"/>
              </w:rPr>
            </w:pPr>
            <w:r w:rsidRPr="00C7664A">
              <w:rPr>
                <w:sz w:val="22"/>
                <w:lang w:val="fr-FR"/>
              </w:rPr>
              <w:t>4</w:t>
            </w:r>
          </w:p>
        </w:tc>
        <w:tc>
          <w:tcPr>
            <w:tcW w:w="419" w:type="dxa"/>
          </w:tcPr>
          <w:p w:rsidR="00802102" w:rsidRPr="00C7664A" w:rsidRDefault="00802102" w:rsidP="0072476A">
            <w:pPr>
              <w:spacing w:before="120"/>
              <w:jc w:val="both"/>
              <w:rPr>
                <w:lang w:val="fr-FR"/>
              </w:rPr>
            </w:pPr>
            <w:r w:rsidRPr="00C7664A">
              <w:rPr>
                <w:sz w:val="22"/>
                <w:lang w:val="fr-FR"/>
              </w:rPr>
              <w:t>5</w:t>
            </w:r>
          </w:p>
        </w:tc>
        <w:tc>
          <w:tcPr>
            <w:tcW w:w="418" w:type="dxa"/>
          </w:tcPr>
          <w:p w:rsidR="00802102" w:rsidRPr="00C7664A" w:rsidRDefault="00802102" w:rsidP="0072476A">
            <w:pPr>
              <w:spacing w:before="120"/>
              <w:jc w:val="both"/>
              <w:rPr>
                <w:lang w:val="fr-FR"/>
              </w:rPr>
            </w:pPr>
            <w:r w:rsidRPr="00C7664A">
              <w:rPr>
                <w:sz w:val="22"/>
                <w:lang w:val="fr-FR"/>
              </w:rPr>
              <w:t>6</w:t>
            </w:r>
          </w:p>
        </w:tc>
        <w:tc>
          <w:tcPr>
            <w:tcW w:w="418" w:type="dxa"/>
          </w:tcPr>
          <w:p w:rsidR="00802102" w:rsidRPr="00C7664A" w:rsidRDefault="00802102" w:rsidP="0072476A">
            <w:pPr>
              <w:spacing w:before="120"/>
              <w:jc w:val="both"/>
              <w:rPr>
                <w:lang w:val="fr-FR"/>
              </w:rPr>
            </w:pPr>
            <w:r w:rsidRPr="00C7664A">
              <w:rPr>
                <w:sz w:val="22"/>
                <w:lang w:val="fr-FR"/>
              </w:rPr>
              <w:t>7</w:t>
            </w:r>
          </w:p>
        </w:tc>
        <w:tc>
          <w:tcPr>
            <w:tcW w:w="554" w:type="dxa"/>
          </w:tcPr>
          <w:p w:rsidR="00802102" w:rsidRPr="00C7664A" w:rsidRDefault="00802102" w:rsidP="0072476A">
            <w:pPr>
              <w:spacing w:before="120"/>
              <w:jc w:val="both"/>
              <w:rPr>
                <w:lang w:val="fr-FR"/>
              </w:rPr>
            </w:pPr>
            <w:r w:rsidRPr="00C7664A">
              <w:rPr>
                <w:sz w:val="22"/>
                <w:lang w:val="fr-FR"/>
              </w:rPr>
              <w:t>8</w:t>
            </w:r>
          </w:p>
        </w:tc>
        <w:tc>
          <w:tcPr>
            <w:tcW w:w="554" w:type="dxa"/>
          </w:tcPr>
          <w:p w:rsidR="00802102" w:rsidRPr="00C7664A" w:rsidRDefault="00802102" w:rsidP="0072476A">
            <w:pPr>
              <w:spacing w:before="120"/>
              <w:jc w:val="both"/>
              <w:rPr>
                <w:lang w:val="fr-FR"/>
              </w:rPr>
            </w:pPr>
            <w:r w:rsidRPr="00C7664A">
              <w:rPr>
                <w:sz w:val="22"/>
                <w:lang w:val="fr-FR"/>
              </w:rPr>
              <w:t>9</w:t>
            </w:r>
          </w:p>
        </w:tc>
        <w:tc>
          <w:tcPr>
            <w:tcW w:w="554" w:type="dxa"/>
          </w:tcPr>
          <w:p w:rsidR="00802102" w:rsidRPr="00C7664A" w:rsidRDefault="00802102" w:rsidP="0072476A">
            <w:pPr>
              <w:spacing w:before="120"/>
              <w:jc w:val="both"/>
              <w:rPr>
                <w:lang w:val="fr-FR"/>
              </w:rPr>
            </w:pPr>
            <w:r w:rsidRPr="00C7664A">
              <w:rPr>
                <w:sz w:val="22"/>
                <w:lang w:val="fr-FR"/>
              </w:rPr>
              <w:t>10</w:t>
            </w:r>
          </w:p>
        </w:tc>
        <w:tc>
          <w:tcPr>
            <w:tcW w:w="4184" w:type="dxa"/>
          </w:tcPr>
          <w:p w:rsidR="00802102" w:rsidRPr="00C7664A" w:rsidRDefault="00802102" w:rsidP="009112C0">
            <w:pPr>
              <w:spacing w:before="120"/>
              <w:jc w:val="both"/>
              <w:rPr>
                <w:lang w:val="fr-FR"/>
              </w:rPr>
            </w:pPr>
            <w:r w:rsidRPr="00BB3168">
              <w:rPr>
                <w:sz w:val="22"/>
                <w:highlight w:val="lightGray"/>
                <w:lang w:val="fr-FR"/>
              </w:rPr>
              <w:t xml:space="preserve">Organisme </w:t>
            </w:r>
            <w:r w:rsidR="009112C0">
              <w:rPr>
                <w:sz w:val="22"/>
                <w:highlight w:val="lightGray"/>
                <w:lang w:val="fr-FR"/>
              </w:rPr>
              <w:t>responsable</w:t>
            </w:r>
            <w:r w:rsidR="00C14F79" w:rsidRPr="00BB3168">
              <w:rPr>
                <w:sz w:val="22"/>
                <w:highlight w:val="lightGray"/>
                <w:lang w:val="fr-FR"/>
              </w:rPr>
              <w:t xml:space="preserve"> de la mise en œuvre</w:t>
            </w:r>
          </w:p>
        </w:tc>
      </w:tr>
      <w:tr w:rsidR="00802102" w:rsidRPr="00C7664A" w:rsidTr="0072476A">
        <w:tc>
          <w:tcPr>
            <w:tcW w:w="4684" w:type="dxa"/>
            <w:shd w:val="clear" w:color="auto" w:fill="D9D9D9"/>
          </w:tcPr>
          <w:p w:rsidR="00802102" w:rsidRPr="00C7664A" w:rsidRDefault="00802102" w:rsidP="0072476A">
            <w:pPr>
              <w:spacing w:before="120"/>
              <w:jc w:val="both"/>
              <w:rPr>
                <w:lang w:val="fr-FR"/>
              </w:rPr>
            </w:pPr>
            <w:r w:rsidRPr="00C7664A">
              <w:rPr>
                <w:sz w:val="22"/>
                <w:lang w:val="fr-FR"/>
              </w:rPr>
              <w:t>Exemple</w:t>
            </w:r>
          </w:p>
        </w:tc>
        <w:tc>
          <w:tcPr>
            <w:tcW w:w="1456" w:type="dxa"/>
          </w:tcPr>
          <w:p w:rsidR="00802102" w:rsidRPr="00C7664A" w:rsidRDefault="00802102" w:rsidP="0072476A">
            <w:pPr>
              <w:spacing w:before="120"/>
              <w:jc w:val="both"/>
              <w:rPr>
                <w:lang w:val="fr-FR"/>
              </w:rPr>
            </w:pPr>
            <w:r w:rsidRPr="00C7664A">
              <w:rPr>
                <w:sz w:val="22"/>
                <w:lang w:val="fr-FR"/>
              </w:rPr>
              <w:t>Exemple</w:t>
            </w:r>
          </w:p>
        </w:tc>
        <w:tc>
          <w:tcPr>
            <w:tcW w:w="419" w:type="dxa"/>
          </w:tcPr>
          <w:p w:rsidR="00802102" w:rsidRPr="00C7664A" w:rsidRDefault="00802102" w:rsidP="0072476A">
            <w:pPr>
              <w:spacing w:before="120"/>
              <w:jc w:val="both"/>
              <w:rPr>
                <w:sz w:val="22"/>
                <w:lang w:val="fr-FR"/>
              </w:rPr>
            </w:pPr>
          </w:p>
        </w:tc>
        <w:tc>
          <w:tcPr>
            <w:tcW w:w="419"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Exemple</w:t>
            </w:r>
          </w:p>
        </w:tc>
      </w:tr>
      <w:tr w:rsidR="00802102" w:rsidRPr="00325CEE" w:rsidTr="0072476A">
        <w:tc>
          <w:tcPr>
            <w:tcW w:w="4684" w:type="dxa"/>
          </w:tcPr>
          <w:p w:rsidR="00802102" w:rsidRPr="00C7664A" w:rsidRDefault="00802102" w:rsidP="0072476A">
            <w:pPr>
              <w:spacing w:before="120"/>
              <w:rPr>
                <w:lang w:val="fr-FR"/>
              </w:rPr>
            </w:pPr>
            <w:r w:rsidRPr="00C7664A">
              <w:rPr>
                <w:sz w:val="22"/>
                <w:lang w:val="fr-FR"/>
              </w:rPr>
              <w:t>Exécution activité 1 (intitulé)</w:t>
            </w:r>
          </w:p>
        </w:tc>
        <w:tc>
          <w:tcPr>
            <w:tcW w:w="1456" w:type="dxa"/>
            <w:shd w:val="clear" w:color="auto" w:fill="D9D9D9"/>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8" w:type="dxa"/>
            <w:shd w:val="clear" w:color="auto" w:fill="D9D9D9"/>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325CEE" w:rsidTr="0072476A">
        <w:tc>
          <w:tcPr>
            <w:tcW w:w="4684" w:type="dxa"/>
          </w:tcPr>
          <w:p w:rsidR="00802102" w:rsidRPr="00C7664A" w:rsidRDefault="00802102" w:rsidP="0072476A">
            <w:pPr>
              <w:spacing w:before="120"/>
              <w:rPr>
                <w:lang w:val="fr-FR"/>
              </w:rPr>
            </w:pPr>
            <w:r w:rsidRPr="00C7664A">
              <w:rPr>
                <w:sz w:val="22"/>
                <w:lang w:val="fr-FR"/>
              </w:rPr>
              <w:t>Exécution activité 2 (intitulé)</w:t>
            </w:r>
          </w:p>
        </w:tc>
        <w:tc>
          <w:tcPr>
            <w:tcW w:w="1456" w:type="dxa"/>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8" w:type="dxa"/>
            <w:shd w:val="clear" w:color="auto" w:fill="D9D9D9"/>
          </w:tcPr>
          <w:p w:rsidR="00802102" w:rsidRPr="00C7664A" w:rsidRDefault="00802102" w:rsidP="0072476A">
            <w:pPr>
              <w:spacing w:before="120"/>
              <w:jc w:val="both"/>
              <w:rPr>
                <w:sz w:val="22"/>
                <w:lang w:val="fr-FR"/>
              </w:rPr>
            </w:pPr>
          </w:p>
        </w:tc>
        <w:tc>
          <w:tcPr>
            <w:tcW w:w="418" w:type="dxa"/>
            <w:shd w:val="clear" w:color="auto" w:fill="D9D9D9"/>
          </w:tcPr>
          <w:p w:rsidR="00802102" w:rsidRPr="00C7664A" w:rsidRDefault="00802102" w:rsidP="0072476A">
            <w:pPr>
              <w:spacing w:before="120"/>
              <w:jc w:val="both"/>
              <w:rPr>
                <w:sz w:val="22"/>
                <w:lang w:val="fr-FR"/>
              </w:rPr>
            </w:pPr>
          </w:p>
        </w:tc>
        <w:tc>
          <w:tcPr>
            <w:tcW w:w="554" w:type="dxa"/>
            <w:shd w:val="clear" w:color="auto" w:fill="D9D9D9"/>
          </w:tcPr>
          <w:p w:rsidR="00802102" w:rsidRPr="00C7664A" w:rsidRDefault="00802102" w:rsidP="0072476A">
            <w:pPr>
              <w:spacing w:before="120"/>
              <w:jc w:val="both"/>
              <w:rPr>
                <w:sz w:val="22"/>
                <w:lang w:val="fr-FR"/>
              </w:rPr>
            </w:pPr>
          </w:p>
        </w:tc>
        <w:tc>
          <w:tcPr>
            <w:tcW w:w="554" w:type="dxa"/>
            <w:shd w:val="clear" w:color="auto" w:fill="D9D9D9"/>
          </w:tcPr>
          <w:p w:rsidR="00802102" w:rsidRPr="00C7664A" w:rsidRDefault="00802102" w:rsidP="0072476A">
            <w:pPr>
              <w:spacing w:before="120"/>
              <w:jc w:val="both"/>
              <w:rPr>
                <w:sz w:val="22"/>
                <w:lang w:val="fr-FR"/>
              </w:rPr>
            </w:pPr>
          </w:p>
        </w:tc>
        <w:tc>
          <w:tcPr>
            <w:tcW w:w="554" w:type="dxa"/>
            <w:shd w:val="clear" w:color="auto" w:fill="D9D9D9"/>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325CEE" w:rsidTr="0072476A">
        <w:tc>
          <w:tcPr>
            <w:tcW w:w="4684" w:type="dxa"/>
          </w:tcPr>
          <w:p w:rsidR="00802102" w:rsidRPr="00C7664A" w:rsidRDefault="00802102" w:rsidP="0072476A">
            <w:pPr>
              <w:spacing w:before="120"/>
              <w:rPr>
                <w:lang w:val="fr-FR"/>
              </w:rPr>
            </w:pPr>
            <w:r w:rsidRPr="00C7664A">
              <w:rPr>
                <w:sz w:val="22"/>
                <w:lang w:val="fr-FR"/>
              </w:rPr>
              <w:t>Préparation activité 3 (intitulé)</w:t>
            </w:r>
          </w:p>
        </w:tc>
        <w:tc>
          <w:tcPr>
            <w:tcW w:w="1456" w:type="dxa"/>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9"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C7664A" w:rsidTr="0072476A">
        <w:tc>
          <w:tcPr>
            <w:tcW w:w="4684" w:type="dxa"/>
            <w:tcBorders>
              <w:bottom w:val="outset" w:sz="24" w:space="0" w:color="auto"/>
            </w:tcBorders>
            <w:shd w:val="clear" w:color="auto" w:fill="D9D9D9"/>
          </w:tcPr>
          <w:p w:rsidR="00802102" w:rsidRPr="00C7664A" w:rsidRDefault="00802102" w:rsidP="0072476A">
            <w:pPr>
              <w:spacing w:before="120"/>
              <w:jc w:val="both"/>
              <w:rPr>
                <w:lang w:val="fr-FR"/>
              </w:rPr>
            </w:pPr>
            <w:r w:rsidRPr="00C7664A">
              <w:rPr>
                <w:sz w:val="22"/>
                <w:lang w:val="fr-FR"/>
              </w:rPr>
              <w:t>Etc.</w:t>
            </w:r>
          </w:p>
        </w:tc>
        <w:tc>
          <w:tcPr>
            <w:tcW w:w="1456" w:type="dxa"/>
            <w:tcBorders>
              <w:bottom w:val="outset" w:sz="24" w:space="0" w:color="auto"/>
            </w:tcBorders>
          </w:tcPr>
          <w:p w:rsidR="00802102" w:rsidRPr="00C7664A" w:rsidRDefault="00802102" w:rsidP="0072476A">
            <w:pPr>
              <w:spacing w:before="120"/>
              <w:jc w:val="both"/>
              <w:rPr>
                <w:sz w:val="22"/>
                <w:lang w:val="fr-FR"/>
              </w:rPr>
            </w:pPr>
          </w:p>
        </w:tc>
        <w:tc>
          <w:tcPr>
            <w:tcW w:w="419" w:type="dxa"/>
            <w:tcBorders>
              <w:bottom w:val="outset" w:sz="24" w:space="0" w:color="auto"/>
            </w:tcBorders>
          </w:tcPr>
          <w:p w:rsidR="00802102" w:rsidRPr="00C7664A" w:rsidRDefault="00802102" w:rsidP="0072476A">
            <w:pPr>
              <w:spacing w:before="120"/>
              <w:jc w:val="both"/>
              <w:rPr>
                <w:sz w:val="22"/>
                <w:lang w:val="fr-FR"/>
              </w:rPr>
            </w:pPr>
          </w:p>
        </w:tc>
        <w:tc>
          <w:tcPr>
            <w:tcW w:w="419" w:type="dxa"/>
            <w:tcBorders>
              <w:bottom w:val="outset" w:sz="24" w:space="0" w:color="auto"/>
            </w:tcBorders>
          </w:tcPr>
          <w:p w:rsidR="00802102" w:rsidRPr="00C7664A" w:rsidRDefault="00802102" w:rsidP="0072476A">
            <w:pPr>
              <w:spacing w:before="120"/>
              <w:jc w:val="both"/>
              <w:rPr>
                <w:sz w:val="22"/>
                <w:lang w:val="fr-FR"/>
              </w:rPr>
            </w:pPr>
          </w:p>
        </w:tc>
        <w:tc>
          <w:tcPr>
            <w:tcW w:w="418" w:type="dxa"/>
            <w:tcBorders>
              <w:bottom w:val="outset" w:sz="24" w:space="0" w:color="auto"/>
            </w:tcBorders>
          </w:tcPr>
          <w:p w:rsidR="00802102" w:rsidRPr="00C7664A" w:rsidRDefault="00802102" w:rsidP="0072476A">
            <w:pPr>
              <w:spacing w:before="120"/>
              <w:jc w:val="both"/>
              <w:rPr>
                <w:sz w:val="22"/>
                <w:lang w:val="fr-FR"/>
              </w:rPr>
            </w:pPr>
          </w:p>
        </w:tc>
        <w:tc>
          <w:tcPr>
            <w:tcW w:w="418" w:type="dxa"/>
            <w:tcBorders>
              <w:bottom w:val="outset" w:sz="24" w:space="0" w:color="auto"/>
            </w:tcBorders>
          </w:tcPr>
          <w:p w:rsidR="00802102" w:rsidRPr="00C7664A" w:rsidRDefault="00802102" w:rsidP="0072476A">
            <w:pPr>
              <w:spacing w:before="120"/>
              <w:jc w:val="both"/>
              <w:rPr>
                <w:sz w:val="22"/>
                <w:lang w:val="fr-FR"/>
              </w:rPr>
            </w:pPr>
          </w:p>
        </w:tc>
        <w:tc>
          <w:tcPr>
            <w:tcW w:w="554" w:type="dxa"/>
            <w:tcBorders>
              <w:bottom w:val="outset" w:sz="24" w:space="0" w:color="auto"/>
            </w:tcBorders>
          </w:tcPr>
          <w:p w:rsidR="00802102" w:rsidRPr="00C7664A" w:rsidRDefault="00802102" w:rsidP="0072476A">
            <w:pPr>
              <w:spacing w:before="120"/>
              <w:jc w:val="both"/>
              <w:rPr>
                <w:sz w:val="22"/>
                <w:lang w:val="fr-FR"/>
              </w:rPr>
            </w:pPr>
          </w:p>
        </w:tc>
        <w:tc>
          <w:tcPr>
            <w:tcW w:w="554" w:type="dxa"/>
            <w:tcBorders>
              <w:bottom w:val="outset" w:sz="24" w:space="0" w:color="auto"/>
            </w:tcBorders>
          </w:tcPr>
          <w:p w:rsidR="00802102" w:rsidRPr="00C7664A" w:rsidRDefault="00802102" w:rsidP="0072476A">
            <w:pPr>
              <w:spacing w:before="120"/>
              <w:jc w:val="both"/>
              <w:rPr>
                <w:sz w:val="22"/>
                <w:lang w:val="fr-FR"/>
              </w:rPr>
            </w:pPr>
          </w:p>
        </w:tc>
        <w:tc>
          <w:tcPr>
            <w:tcW w:w="554" w:type="dxa"/>
            <w:tcBorders>
              <w:bottom w:val="outset" w:sz="24" w:space="0" w:color="auto"/>
            </w:tcBorders>
          </w:tcPr>
          <w:p w:rsidR="00802102" w:rsidRPr="00C7664A" w:rsidRDefault="00802102" w:rsidP="0072476A">
            <w:pPr>
              <w:spacing w:before="120"/>
              <w:jc w:val="both"/>
              <w:rPr>
                <w:sz w:val="22"/>
                <w:lang w:val="fr-FR"/>
              </w:rPr>
            </w:pPr>
          </w:p>
        </w:tc>
        <w:tc>
          <w:tcPr>
            <w:tcW w:w="4184" w:type="dxa"/>
            <w:tcBorders>
              <w:bottom w:val="outset" w:sz="24" w:space="0" w:color="auto"/>
            </w:tcBorders>
          </w:tcPr>
          <w:p w:rsidR="00802102" w:rsidRPr="00C7664A" w:rsidRDefault="00802102" w:rsidP="0072476A">
            <w:pPr>
              <w:spacing w:before="120"/>
              <w:jc w:val="both"/>
              <w:rPr>
                <w:sz w:val="22"/>
                <w:lang w:val="fr-FR"/>
              </w:rPr>
            </w:pPr>
          </w:p>
        </w:tc>
      </w:tr>
    </w:tbl>
    <w:p w:rsidR="00802102" w:rsidRPr="00C7664A" w:rsidRDefault="00802102" w:rsidP="00802102">
      <w:pPr>
        <w:pStyle w:val="Heading4"/>
        <w:tabs>
          <w:tab w:val="left" w:pos="284"/>
        </w:tabs>
        <w:rPr>
          <w:bCs/>
          <w:lang w:val="fr-FR"/>
        </w:rPr>
      </w:pPr>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r w:rsidRPr="00C7664A">
        <w:rPr>
          <w:bCs w:val="0"/>
          <w:lang w:val="fr-FR"/>
        </w:rPr>
        <w:br w:type="page"/>
      </w:r>
      <w:bookmarkStart w:id="29" w:name="_Toc423948933"/>
      <w:bookmarkStart w:id="30" w:name="_Toc503800560"/>
      <w:r w:rsidR="009112C0">
        <w:rPr>
          <w:bCs w:val="0"/>
          <w:lang w:val="fr-FR"/>
        </w:rPr>
        <w:lastRenderedPageBreak/>
        <w:t>Durabilité</w:t>
      </w:r>
      <w:r w:rsidRPr="00C7664A">
        <w:rPr>
          <w:bCs w:val="0"/>
          <w:lang w:val="fr-FR"/>
        </w:rPr>
        <w:t xml:space="preserve"> de l’action (max. 3 pages)</w:t>
      </w:r>
      <w:bookmarkEnd w:id="29"/>
      <w:bookmarkEnd w:id="30"/>
    </w:p>
    <w:p w:rsidR="00802102" w:rsidRPr="00C7664A" w:rsidRDefault="00802102" w:rsidP="00802102">
      <w:pPr>
        <w:tabs>
          <w:tab w:val="left" w:pos="426"/>
        </w:tabs>
        <w:spacing w:before="120"/>
        <w:jc w:val="both"/>
        <w:rPr>
          <w:lang w:val="fr-FR"/>
        </w:rPr>
      </w:pPr>
      <w:r w:rsidRPr="00C7664A">
        <w:rPr>
          <w:sz w:val="22"/>
          <w:lang w:val="fr-FR"/>
        </w:rPr>
        <w:t>&lt;insérer le texte ici&gt;</w:t>
      </w:r>
    </w:p>
    <w:p w:rsidR="00802102" w:rsidRPr="00C7664A" w:rsidRDefault="00802102" w:rsidP="00802102">
      <w:pPr>
        <w:ind w:left="720"/>
        <w:rPr>
          <w:lang w:val="fr-FR"/>
        </w:rPr>
      </w:pPr>
    </w:p>
    <w:p w:rsidR="00802102" w:rsidRPr="00C7664A" w:rsidRDefault="00802102" w:rsidP="00802102">
      <w:pPr>
        <w:spacing w:before="120"/>
        <w:jc w:val="both"/>
        <w:rPr>
          <w:sz w:val="22"/>
          <w:lang w:val="fr-FR"/>
        </w:rPr>
      </w:pPr>
    </w:p>
    <w:p w:rsidR="00802102" w:rsidRPr="00C7664A" w:rsidRDefault="00802102" w:rsidP="00802102">
      <w:pPr>
        <w:spacing w:before="120"/>
        <w:jc w:val="both"/>
        <w:rPr>
          <w:sz w:val="22"/>
          <w:lang w:val="fr-FR"/>
        </w:rPr>
      </w:pPr>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bookmarkStart w:id="31" w:name="_Toc423948934"/>
      <w:bookmarkStart w:id="32" w:name="_Toc503800561"/>
      <w:r w:rsidRPr="00C7664A">
        <w:rPr>
          <w:bCs w:val="0"/>
          <w:lang w:val="fr-FR"/>
        </w:rPr>
        <w:t>Cadre logique</w:t>
      </w:r>
      <w:bookmarkEnd w:id="31"/>
      <w:bookmarkEnd w:id="32"/>
    </w:p>
    <w:p w:rsidR="00802102" w:rsidRPr="00C7664A" w:rsidRDefault="00802102" w:rsidP="00802102">
      <w:pPr>
        <w:spacing w:before="120"/>
        <w:rPr>
          <w:lang w:val="fr-FR"/>
        </w:rPr>
      </w:pPr>
      <w:r w:rsidRPr="00C7664A">
        <w:rPr>
          <w:sz w:val="22"/>
          <w:lang w:val="fr-FR"/>
        </w:rPr>
        <w:t>Veuillez remplir l’anne</w:t>
      </w:r>
      <w:r w:rsidR="007465D8">
        <w:rPr>
          <w:sz w:val="22"/>
          <w:lang w:val="fr-FR"/>
        </w:rPr>
        <w:t>xe</w:t>
      </w:r>
      <w:r w:rsidRPr="00C7664A">
        <w:rPr>
          <w:sz w:val="22"/>
          <w:lang w:val="fr-FR"/>
        </w:rPr>
        <w:t>.</w:t>
      </w:r>
    </w:p>
    <w:p w:rsidR="00802102" w:rsidRPr="00C7664A" w:rsidRDefault="00802102" w:rsidP="00802102">
      <w:pPr>
        <w:spacing w:before="120"/>
        <w:rPr>
          <w:sz w:val="22"/>
          <w:lang w:val="fr-FR"/>
        </w:rPr>
      </w:pPr>
    </w:p>
    <w:p w:rsidR="00802102" w:rsidRPr="00C7664A" w:rsidRDefault="00802102" w:rsidP="00802102">
      <w:pPr>
        <w:spacing w:before="120"/>
        <w:rPr>
          <w:sz w:val="22"/>
          <w:lang w:val="fr-FR"/>
        </w:rPr>
      </w:pPr>
    </w:p>
    <w:p w:rsidR="00802102" w:rsidRPr="00C7664A" w:rsidRDefault="00802102" w:rsidP="00802102">
      <w:pPr>
        <w:spacing w:before="120"/>
        <w:rPr>
          <w:sz w:val="22"/>
          <w:lang w:val="fr-FR"/>
        </w:rPr>
      </w:pPr>
    </w:p>
    <w:p w:rsidR="00802102" w:rsidRPr="00C7664A" w:rsidRDefault="000136F5" w:rsidP="00802102">
      <w:pPr>
        <w:pStyle w:val="Heading3"/>
        <w:numPr>
          <w:ilvl w:val="2"/>
          <w:numId w:val="29"/>
        </w:numPr>
        <w:autoSpaceDE w:val="0"/>
        <w:autoSpaceDN w:val="0"/>
        <w:adjustRightInd w:val="0"/>
        <w:spacing w:before="240" w:line="240" w:lineRule="auto"/>
        <w:ind w:left="709"/>
        <w:rPr>
          <w:bCs w:val="0"/>
          <w:lang w:val="fr-FR"/>
        </w:rPr>
      </w:pPr>
      <w:bookmarkStart w:id="33" w:name="_Toc423948935"/>
      <w:bookmarkStart w:id="34" w:name="_Toc503800562"/>
      <w:r>
        <w:rPr>
          <w:bCs w:val="0"/>
          <w:lang w:val="fr-FR"/>
        </w:rPr>
        <w:t>B</w:t>
      </w:r>
      <w:r w:rsidR="00802102" w:rsidRPr="00C7664A">
        <w:rPr>
          <w:bCs w:val="0"/>
          <w:lang w:val="fr-FR"/>
        </w:rPr>
        <w:t>udget, montant demandé à l’administration contractante et autres sources de financement attendues</w:t>
      </w:r>
      <w:bookmarkEnd w:id="33"/>
      <w:bookmarkEnd w:id="34"/>
    </w:p>
    <w:p w:rsidR="00802102" w:rsidRPr="00C7664A" w:rsidRDefault="00255837" w:rsidP="00802102">
      <w:pPr>
        <w:spacing w:before="120"/>
        <w:jc w:val="both"/>
        <w:rPr>
          <w:lang w:val="fr-FR"/>
        </w:rPr>
      </w:pPr>
      <w:r>
        <w:rPr>
          <w:sz w:val="22"/>
          <w:lang w:val="fr-FR"/>
        </w:rPr>
        <w:t>Veuillez remplir</w:t>
      </w:r>
      <w:r w:rsidR="007465D8">
        <w:rPr>
          <w:sz w:val="22"/>
          <w:lang w:val="fr-FR"/>
        </w:rPr>
        <w:t xml:space="preserve"> l’annexe</w:t>
      </w:r>
      <w:r w:rsidR="00802102" w:rsidRPr="00C7664A">
        <w:rPr>
          <w:sz w:val="22"/>
          <w:lang w:val="fr-FR"/>
        </w:rPr>
        <w:t>.</w:t>
      </w:r>
    </w:p>
    <w:p w:rsidR="00802102" w:rsidRPr="00C7664A" w:rsidRDefault="00802102" w:rsidP="00802102">
      <w:pPr>
        <w:spacing w:before="120"/>
        <w:jc w:val="both"/>
        <w:rPr>
          <w:sz w:val="22"/>
          <w:lang w:val="fr-FR"/>
        </w:rPr>
      </w:pPr>
    </w:p>
    <w:p w:rsidR="00802102" w:rsidRPr="00C7664A" w:rsidRDefault="00802102" w:rsidP="00802102">
      <w:pPr>
        <w:rPr>
          <w:lang w:val="fr-FR"/>
        </w:rPr>
      </w:pPr>
    </w:p>
    <w:p w:rsidR="00802102" w:rsidRPr="00C7664A" w:rsidRDefault="00802102" w:rsidP="00802102">
      <w:pPr>
        <w:rPr>
          <w:lang w:val="fr-FR"/>
        </w:rPr>
      </w:pP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35" w:name="_Toc404178544"/>
      <w:bookmarkStart w:id="36" w:name="_Toc419211653"/>
      <w:bookmarkStart w:id="37" w:name="_Toc503800563"/>
      <w:bookmarkEnd w:id="35"/>
      <w:bookmarkEnd w:id="36"/>
      <w:r w:rsidRPr="00C7664A">
        <w:rPr>
          <w:bCs w:val="0"/>
          <w:lang w:val="fr-FR"/>
        </w:rPr>
        <w:t>Expérience</w:t>
      </w:r>
      <w:bookmarkEnd w:id="37"/>
    </w:p>
    <w:p w:rsidR="00802102" w:rsidRPr="00C7664A" w:rsidRDefault="00802102" w:rsidP="00802102">
      <w:pPr>
        <w:spacing w:before="120"/>
        <w:ind w:right="-144"/>
        <w:rPr>
          <w:lang w:val="fr-FR"/>
        </w:rPr>
      </w:pPr>
      <w:r w:rsidRPr="00C7664A">
        <w:rPr>
          <w:sz w:val="22"/>
          <w:lang w:val="fr-FR"/>
        </w:rPr>
        <w:t xml:space="preserve">Les informations ci-dessous permettront </w:t>
      </w:r>
      <w:r w:rsidR="000136F5">
        <w:rPr>
          <w:sz w:val="22"/>
          <w:lang w:val="fr-FR"/>
        </w:rPr>
        <w:t>d'évaluer</w:t>
      </w:r>
      <w:r w:rsidRPr="00C7664A">
        <w:rPr>
          <w:sz w:val="22"/>
          <w:lang w:val="fr-FR"/>
        </w:rPr>
        <w:t xml:space="preserve"> si vous </w:t>
      </w:r>
      <w:r w:rsidR="009112C0">
        <w:rPr>
          <w:sz w:val="22"/>
          <w:lang w:val="fr-FR"/>
        </w:rPr>
        <w:t xml:space="preserve">avez </w:t>
      </w:r>
      <w:r w:rsidRPr="00C7664A">
        <w:rPr>
          <w:sz w:val="22"/>
          <w:lang w:val="fr-FR"/>
        </w:rPr>
        <w:t>une expérience suffisante</w:t>
      </w:r>
      <w:r w:rsidR="000136F5">
        <w:rPr>
          <w:sz w:val="22"/>
          <w:lang w:val="fr-FR"/>
        </w:rPr>
        <w:t xml:space="preserve"> et stable</w:t>
      </w:r>
      <w:r w:rsidRPr="00C7664A">
        <w:rPr>
          <w:sz w:val="22"/>
          <w:lang w:val="fr-FR"/>
        </w:rPr>
        <w:t xml:space="preserve"> </w:t>
      </w:r>
      <w:r w:rsidR="00CB00D0">
        <w:rPr>
          <w:sz w:val="22"/>
          <w:lang w:val="fr-FR"/>
        </w:rPr>
        <w:t>de</w:t>
      </w:r>
      <w:r w:rsidRPr="00C7664A">
        <w:rPr>
          <w:sz w:val="22"/>
          <w:lang w:val="fr-FR"/>
        </w:rPr>
        <w:t xml:space="preserve"> la gestion d’actions dans le même secteur et </w:t>
      </w:r>
      <w:r w:rsidR="009112C0">
        <w:rPr>
          <w:sz w:val="22"/>
          <w:lang w:val="fr-FR"/>
        </w:rPr>
        <w:t xml:space="preserve">à </w:t>
      </w:r>
      <w:r w:rsidRPr="00C7664A">
        <w:rPr>
          <w:sz w:val="22"/>
          <w:lang w:val="fr-FR"/>
        </w:rPr>
        <w:t xml:space="preserve">une </w:t>
      </w:r>
      <w:r w:rsidR="000136F5">
        <w:rPr>
          <w:sz w:val="22"/>
          <w:lang w:val="fr-FR"/>
        </w:rPr>
        <w:t>échelle comparable</w:t>
      </w:r>
      <w:r w:rsidRPr="00C7664A">
        <w:rPr>
          <w:sz w:val="22"/>
          <w:lang w:val="fr-FR"/>
        </w:rPr>
        <w:t xml:space="preserve"> à celle </w:t>
      </w:r>
      <w:r w:rsidR="007E5268">
        <w:rPr>
          <w:sz w:val="22"/>
          <w:lang w:val="fr-FR"/>
        </w:rPr>
        <w:t>de l'action</w:t>
      </w:r>
      <w:r w:rsidRPr="00C7664A">
        <w:rPr>
          <w:sz w:val="22"/>
          <w:lang w:val="fr-FR"/>
        </w:rPr>
        <w:t xml:space="preserve"> pour </w:t>
      </w:r>
      <w:r w:rsidR="000136F5">
        <w:rPr>
          <w:sz w:val="22"/>
          <w:lang w:val="fr-FR"/>
        </w:rPr>
        <w:t>laquelle</w:t>
      </w:r>
      <w:r w:rsidRPr="00C7664A">
        <w:rPr>
          <w:sz w:val="22"/>
          <w:lang w:val="fr-FR"/>
        </w:rPr>
        <w:t xml:space="preserve"> une subvention est demandée.</w:t>
      </w:r>
    </w:p>
    <w:p w:rsidR="00802102" w:rsidRPr="00C7664A" w:rsidRDefault="00802102" w:rsidP="00802102">
      <w:pPr>
        <w:spacing w:before="120"/>
        <w:ind w:right="-144"/>
        <w:rPr>
          <w:b/>
          <w:sz w:val="22"/>
          <w:lang w:val="fr-FR"/>
        </w:rPr>
      </w:pPr>
    </w:p>
    <w:p w:rsidR="00802102" w:rsidRPr="00C7664A" w:rsidRDefault="00802102" w:rsidP="00802102">
      <w:pPr>
        <w:spacing w:before="120"/>
        <w:ind w:right="-144"/>
        <w:rPr>
          <w:b/>
          <w:sz w:val="22"/>
          <w:lang w:val="fr-FR"/>
        </w:rPr>
        <w:sectPr w:rsidR="00802102" w:rsidRPr="00C7664A" w:rsidSect="00F768D8">
          <w:footerReference w:type="default" r:id="rId10"/>
          <w:pgSz w:w="16840" w:h="11907" w:orient="landscape"/>
          <w:pgMar w:top="907" w:right="1134" w:bottom="1134" w:left="1418" w:header="720" w:footer="907" w:gutter="0"/>
          <w:cols w:space="720"/>
          <w:formProt w:val="0"/>
          <w:noEndnote/>
          <w:docGrid w:linePitch="326"/>
        </w:sectPr>
      </w:pPr>
    </w:p>
    <w:p w:rsidR="00802102" w:rsidRPr="00C7664A" w:rsidRDefault="00802102" w:rsidP="00802102">
      <w:pPr>
        <w:spacing w:before="120"/>
        <w:ind w:left="-142" w:right="-144"/>
        <w:rPr>
          <w:b/>
          <w:sz w:val="22"/>
          <w:lang w:val="fr-FR"/>
        </w:rPr>
      </w:pPr>
      <w:r w:rsidRPr="00C7664A">
        <w:rPr>
          <w:b/>
          <w:sz w:val="22"/>
          <w:lang w:val="fr-FR"/>
        </w:rPr>
        <w:lastRenderedPageBreak/>
        <w:t>(I) Expérience acquise dans des actions similaires (maximum 1 page par action)</w:t>
      </w:r>
    </w:p>
    <w:tbl>
      <w:tblPr>
        <w:tblpPr w:leftFromText="180" w:rightFromText="180" w:vertAnchor="page" w:horzAnchor="margin" w:tblpY="167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802102" w:rsidRPr="00325CEE" w:rsidTr="0072476A">
        <w:trPr>
          <w:tblCellSpacing w:w="20" w:type="dxa"/>
        </w:trPr>
        <w:tc>
          <w:tcPr>
            <w:tcW w:w="14729" w:type="dxa"/>
            <w:gridSpan w:val="6"/>
            <w:tcBorders>
              <w:top w:val="outset" w:sz="24" w:space="0" w:color="auto"/>
            </w:tcBorders>
            <w:shd w:val="clear" w:color="auto" w:fill="DAEEF3"/>
          </w:tcPr>
          <w:p w:rsidR="00802102" w:rsidRPr="00C7664A" w:rsidRDefault="00802102" w:rsidP="0072476A">
            <w:pPr>
              <w:keepNext/>
              <w:keepLines/>
              <w:spacing w:before="120"/>
              <w:rPr>
                <w:b/>
                <w:sz w:val="22"/>
                <w:szCs w:val="22"/>
                <w:lang w:val="fr-FR"/>
              </w:rPr>
            </w:pPr>
            <w:r w:rsidRPr="00C7664A">
              <w:rPr>
                <w:b/>
                <w:sz w:val="22"/>
                <w:szCs w:val="22"/>
                <w:lang w:val="fr-FR"/>
              </w:rPr>
              <w:t>Nom de l'organisation:</w:t>
            </w:r>
          </w:p>
          <w:p w:rsidR="00802102" w:rsidRPr="00C7664A" w:rsidRDefault="004E47AC" w:rsidP="0075111B">
            <w:pPr>
              <w:keepNext/>
              <w:keepLines/>
              <w:spacing w:before="120"/>
              <w:rPr>
                <w:b/>
                <w:sz w:val="22"/>
                <w:szCs w:val="22"/>
                <w:lang w:val="fr-FR"/>
              </w:rPr>
            </w:pPr>
            <w:r>
              <w:rPr>
                <w:noProof/>
              </w:rPr>
              <mc:AlternateContent>
                <mc:Choice Requires="wps">
                  <w:drawing>
                    <wp:anchor distT="0" distB="0" distL="114300" distR="114300" simplePos="0" relativeHeight="251661312" behindDoc="0" locked="0" layoutInCell="1" allowOverlap="1" wp14:anchorId="23BF68F9" wp14:editId="012AD78D">
                      <wp:simplePos x="0" y="0"/>
                      <wp:positionH relativeFrom="column">
                        <wp:posOffset>2854325</wp:posOffset>
                      </wp:positionH>
                      <wp:positionV relativeFrom="paragraph">
                        <wp:posOffset>-3810</wp:posOffset>
                      </wp:positionV>
                      <wp:extent cx="224790" cy="224155"/>
                      <wp:effectExtent l="0" t="0" r="22860" b="2349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F68F9" id="_x0000_t202" coordsize="21600,21600" o:spt="202" path="m,l,21600r21600,l21600,xe">
                      <v:stroke joinstyle="miter"/>
                      <v:path gradientshapeok="t" o:connecttype="rect"/>
                    </v:shapetype>
                    <v:shape id="Text Box 3" o:spid="_x0000_s1026" type="#_x0000_t202" style="position:absolute;margin-left:224.75pt;margin-top:-.3pt;width:17.7pt;height:1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">
                      <v:textbox>
                        <w:txbxContent>
                          <w:p w:rsidR="00CB3410" w:rsidRPr="000818CF" w:rsidRDefault="00CB3410" w:rsidP="00802102">
                            <w:pPr>
                              <w:rPr>
                                <w:lang w:val="en-US"/>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39BED73" wp14:editId="6FF13B94">
                      <wp:simplePos x="0" y="0"/>
                      <wp:positionH relativeFrom="column">
                        <wp:posOffset>1471295</wp:posOffset>
                      </wp:positionH>
                      <wp:positionV relativeFrom="paragraph">
                        <wp:posOffset>-3810</wp:posOffset>
                      </wp:positionV>
                      <wp:extent cx="224790" cy="224155"/>
                      <wp:effectExtent l="0" t="0" r="22860" b="2349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BED73" id="_x0000_s1027" type="#_x0000_t202" style="position:absolute;margin-left:115.85pt;margin-top:-.3pt;width:17.7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">
                      <v:textbox>
                        <w:txbxContent>
                          <w:p w:rsidR="00CB3410" w:rsidRPr="000818CF" w:rsidRDefault="00CB3410" w:rsidP="00802102">
                            <w:pPr>
                              <w:rPr>
                                <w:lang w:val="en-US"/>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4878A2A" wp14:editId="2ECC283A">
                      <wp:simplePos x="0" y="0"/>
                      <wp:positionH relativeFrom="column">
                        <wp:posOffset>4128770</wp:posOffset>
                      </wp:positionH>
                      <wp:positionV relativeFrom="paragraph">
                        <wp:posOffset>-3810</wp:posOffset>
                      </wp:positionV>
                      <wp:extent cx="224790" cy="224155"/>
                      <wp:effectExtent l="0" t="0" r="22860" b="2349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78A2A" id="_x0000_s1028" type="#_x0000_t202" style="position:absolute;margin-left:325.1pt;margin-top:-.3pt;width:17.7pt;height:1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">
                      <v:textbox>
                        <w:txbxContent>
                          <w:p w:rsidR="00CB3410" w:rsidRPr="000818CF" w:rsidRDefault="00CB3410" w:rsidP="00802102">
                            <w:pPr>
                              <w:rPr>
                                <w:lang w:val="en-US"/>
                              </w:rPr>
                            </w:pPr>
                          </w:p>
                        </w:txbxContent>
                      </v:textbox>
                    </v:shape>
                  </w:pict>
                </mc:Fallback>
              </mc:AlternateContent>
            </w:r>
            <w:r w:rsidR="00802102" w:rsidRPr="00C7664A">
              <w:rPr>
                <w:b/>
                <w:sz w:val="22"/>
                <w:szCs w:val="22"/>
                <w:lang w:val="fr-FR"/>
              </w:rPr>
              <w:t xml:space="preserve">Demandeur </w:t>
            </w:r>
            <w:r w:rsidR="009112C0">
              <w:rPr>
                <w:b/>
                <w:sz w:val="22"/>
                <w:szCs w:val="22"/>
                <w:lang w:val="fr-FR"/>
              </w:rPr>
              <w:t>chef de file</w:t>
            </w:r>
            <w:r w:rsidR="00802102" w:rsidRPr="00C7664A">
              <w:rPr>
                <w:b/>
                <w:sz w:val="22"/>
                <w:szCs w:val="22"/>
                <w:lang w:val="fr-FR"/>
              </w:rPr>
              <w:t xml:space="preserve">               Codemandeur            Entité affiliée</w:t>
            </w:r>
          </w:p>
        </w:tc>
      </w:tr>
      <w:tr w:rsidR="00802102" w:rsidRPr="00220701" w:rsidTr="0072476A">
        <w:trPr>
          <w:trHeight w:val="923"/>
          <w:tblCellSpacing w:w="20" w:type="dxa"/>
        </w:trPr>
        <w:tc>
          <w:tcPr>
            <w:tcW w:w="7661" w:type="dxa"/>
            <w:gridSpan w:val="3"/>
          </w:tcPr>
          <w:p w:rsidR="00802102" w:rsidRPr="00C7664A" w:rsidRDefault="000136F5" w:rsidP="000136F5">
            <w:pPr>
              <w:keepNext/>
              <w:keepLines/>
              <w:spacing w:before="120"/>
              <w:rPr>
                <w:b/>
                <w:sz w:val="22"/>
                <w:szCs w:val="22"/>
                <w:lang w:val="fr-FR"/>
              </w:rPr>
            </w:pPr>
            <w:r>
              <w:rPr>
                <w:b/>
                <w:sz w:val="22"/>
                <w:szCs w:val="22"/>
                <w:lang w:val="fr-FR"/>
              </w:rPr>
              <w:t>Intitulé</w:t>
            </w:r>
            <w:r w:rsidR="00802102" w:rsidRPr="00C7664A">
              <w:rPr>
                <w:b/>
                <w:sz w:val="22"/>
                <w:szCs w:val="22"/>
                <w:lang w:val="fr-FR"/>
              </w:rPr>
              <w:t xml:space="preserve"> du projet:</w:t>
            </w:r>
          </w:p>
        </w:tc>
        <w:tc>
          <w:tcPr>
            <w:tcW w:w="7028" w:type="dxa"/>
            <w:gridSpan w:val="3"/>
          </w:tcPr>
          <w:p w:rsidR="00802102" w:rsidRPr="00C7664A" w:rsidRDefault="00802102" w:rsidP="00220701">
            <w:pPr>
              <w:spacing w:before="120"/>
              <w:rPr>
                <w:b/>
                <w:sz w:val="22"/>
                <w:szCs w:val="22"/>
                <w:lang w:val="fr-FR"/>
              </w:rPr>
            </w:pPr>
            <w:r w:rsidRPr="00C7664A">
              <w:rPr>
                <w:b/>
                <w:sz w:val="22"/>
                <w:lang w:val="fr-FR"/>
              </w:rPr>
              <w:t>Secteur:</w:t>
            </w:r>
          </w:p>
        </w:tc>
      </w:tr>
      <w:tr w:rsidR="00802102" w:rsidRPr="00325CEE" w:rsidTr="0072476A">
        <w:trPr>
          <w:tblCellSpacing w:w="20" w:type="dxa"/>
        </w:trPr>
        <w:tc>
          <w:tcPr>
            <w:tcW w:w="1991" w:type="dxa"/>
          </w:tcPr>
          <w:p w:rsidR="00802102" w:rsidRPr="00C7664A" w:rsidRDefault="0075111B" w:rsidP="0075111B">
            <w:pPr>
              <w:keepNext/>
              <w:keepLines/>
              <w:spacing w:before="120"/>
              <w:jc w:val="center"/>
              <w:rPr>
                <w:b/>
                <w:sz w:val="22"/>
                <w:szCs w:val="22"/>
                <w:lang w:val="fr-FR"/>
              </w:rPr>
            </w:pPr>
            <w:r>
              <w:rPr>
                <w:b/>
                <w:sz w:val="22"/>
                <w:szCs w:val="22"/>
                <w:lang w:val="fr-FR"/>
              </w:rPr>
              <w:t>Lieu</w:t>
            </w:r>
          </w:p>
        </w:tc>
        <w:tc>
          <w:tcPr>
            <w:tcW w:w="1945" w:type="dxa"/>
          </w:tcPr>
          <w:p w:rsidR="00802102" w:rsidRPr="00C7664A" w:rsidRDefault="00802102" w:rsidP="0072476A">
            <w:pPr>
              <w:keepNext/>
              <w:keepLines/>
              <w:spacing w:before="120"/>
              <w:jc w:val="center"/>
              <w:rPr>
                <w:b/>
                <w:sz w:val="22"/>
                <w:szCs w:val="22"/>
                <w:lang w:val="fr-FR"/>
              </w:rPr>
            </w:pPr>
            <w:r w:rsidRPr="00C7664A">
              <w:rPr>
                <w:b/>
                <w:sz w:val="22"/>
                <w:szCs w:val="22"/>
                <w:lang w:val="fr-FR"/>
              </w:rPr>
              <w:t xml:space="preserve">Coût de l'action </w:t>
            </w:r>
          </w:p>
          <w:p w:rsidR="00802102" w:rsidRPr="00C7664A" w:rsidRDefault="00802102" w:rsidP="0072476A">
            <w:pPr>
              <w:keepNext/>
              <w:keepLines/>
              <w:tabs>
                <w:tab w:val="left" w:pos="526"/>
                <w:tab w:val="center" w:pos="849"/>
              </w:tabs>
              <w:rPr>
                <w:b/>
                <w:sz w:val="22"/>
                <w:szCs w:val="22"/>
                <w:lang w:val="fr-FR"/>
              </w:rPr>
            </w:pPr>
            <w:r w:rsidRPr="00C7664A">
              <w:rPr>
                <w:b/>
                <w:sz w:val="22"/>
                <w:szCs w:val="22"/>
                <w:lang w:val="fr-FR"/>
              </w:rPr>
              <w:tab/>
            </w:r>
            <w:r w:rsidRPr="00C7664A">
              <w:rPr>
                <w:b/>
                <w:sz w:val="22"/>
                <w:szCs w:val="22"/>
                <w:lang w:val="fr-FR"/>
              </w:rPr>
              <w:tab/>
              <w:t>(EUR)</w:t>
            </w:r>
          </w:p>
        </w:tc>
        <w:tc>
          <w:tcPr>
            <w:tcW w:w="3645" w:type="dxa"/>
          </w:tcPr>
          <w:p w:rsidR="00802102" w:rsidRPr="00C7664A" w:rsidRDefault="008352D1" w:rsidP="0072476A">
            <w:pPr>
              <w:spacing w:before="120"/>
              <w:jc w:val="center"/>
              <w:rPr>
                <w:lang w:val="fr-FR"/>
              </w:rPr>
            </w:pPr>
            <w:r>
              <w:rPr>
                <w:b/>
                <w:sz w:val="22"/>
                <w:lang w:val="fr-FR"/>
              </w:rPr>
              <w:t>Rôle</w:t>
            </w:r>
            <w:r w:rsidR="00802102" w:rsidRPr="00C7664A">
              <w:rPr>
                <w:b/>
                <w:sz w:val="22"/>
                <w:lang w:val="fr-FR"/>
              </w:rPr>
              <w:t xml:space="preserve">: </w:t>
            </w:r>
            <w:r w:rsidR="00325CEE">
              <w:t xml:space="preserve"> </w:t>
            </w:r>
            <w:r w:rsidR="00325CEE" w:rsidRPr="00325CEE">
              <w:rPr>
                <w:b/>
                <w:sz w:val="22"/>
                <w:lang w:val="fr-FR"/>
              </w:rPr>
              <w:t>coordonnateur</w:t>
            </w:r>
          </w:p>
          <w:p w:rsidR="00802102" w:rsidRPr="00C7664A" w:rsidRDefault="00802102" w:rsidP="0072476A">
            <w:pPr>
              <w:keepNext/>
              <w:keepLines/>
              <w:jc w:val="center"/>
              <w:rPr>
                <w:b/>
                <w:sz w:val="22"/>
                <w:szCs w:val="22"/>
                <w:lang w:val="fr-FR"/>
              </w:rPr>
            </w:pPr>
            <w:r w:rsidRPr="00C7664A">
              <w:rPr>
                <w:b/>
                <w:sz w:val="22"/>
                <w:lang w:val="fr-FR"/>
              </w:rPr>
              <w:t>cobénéficiaire, entité affiliée</w:t>
            </w:r>
          </w:p>
        </w:tc>
        <w:tc>
          <w:tcPr>
            <w:tcW w:w="2228" w:type="dxa"/>
          </w:tcPr>
          <w:p w:rsidR="00802102" w:rsidRPr="00C7664A" w:rsidRDefault="008352D1" w:rsidP="00697BC8">
            <w:pPr>
              <w:keepNext/>
              <w:keepLines/>
              <w:spacing w:before="120"/>
              <w:jc w:val="center"/>
              <w:rPr>
                <w:b/>
                <w:sz w:val="22"/>
                <w:szCs w:val="22"/>
                <w:lang w:val="fr-FR"/>
              </w:rPr>
            </w:pPr>
            <w:r>
              <w:rPr>
                <w:b/>
                <w:sz w:val="22"/>
                <w:lang w:val="fr-FR"/>
              </w:rPr>
              <w:t>Donate</w:t>
            </w:r>
            <w:bookmarkStart w:id="38" w:name="_GoBack"/>
            <w:bookmarkEnd w:id="38"/>
            <w:r>
              <w:rPr>
                <w:b/>
                <w:sz w:val="22"/>
                <w:lang w:val="fr-FR"/>
              </w:rPr>
              <w:t>urs</w:t>
            </w:r>
            <w:r w:rsidR="00802102" w:rsidRPr="00C7664A">
              <w:rPr>
                <w:b/>
                <w:sz w:val="22"/>
                <w:lang w:val="fr-FR"/>
              </w:rPr>
              <w:t xml:space="preserve"> (nom</w:t>
            </w:r>
            <w:r w:rsidR="00802102" w:rsidRPr="00C7664A">
              <w:rPr>
                <w:b/>
                <w:sz w:val="22"/>
                <w:szCs w:val="22"/>
                <w:lang w:val="fr-FR"/>
              </w:rPr>
              <w:t>)</w:t>
            </w:r>
            <w:r w:rsidR="00802102" w:rsidRPr="00C7664A">
              <w:rPr>
                <w:rStyle w:val="FootnoteReference"/>
                <w:szCs w:val="16"/>
                <w:lang w:val="fr-FR" w:eastAsia="zh-CN"/>
              </w:rPr>
              <w:footnoteReference w:id="1"/>
            </w:r>
          </w:p>
        </w:tc>
        <w:tc>
          <w:tcPr>
            <w:tcW w:w="2228" w:type="dxa"/>
          </w:tcPr>
          <w:p w:rsidR="00802102" w:rsidRPr="00C7664A" w:rsidRDefault="00802102" w:rsidP="008352D1">
            <w:pPr>
              <w:keepNext/>
              <w:keepLines/>
              <w:spacing w:before="120"/>
              <w:jc w:val="center"/>
              <w:rPr>
                <w:b/>
                <w:sz w:val="22"/>
                <w:szCs w:val="22"/>
                <w:lang w:val="fr-FR"/>
              </w:rPr>
            </w:pPr>
            <w:r w:rsidRPr="00C7664A">
              <w:rPr>
                <w:b/>
                <w:sz w:val="22"/>
                <w:lang w:val="fr-FR"/>
              </w:rPr>
              <w:t xml:space="preserve">Montant </w:t>
            </w:r>
            <w:r w:rsidR="008352D1">
              <w:rPr>
                <w:b/>
                <w:sz w:val="22"/>
                <w:lang w:val="fr-FR"/>
              </w:rPr>
              <w:t>de la contribution</w:t>
            </w:r>
            <w:r w:rsidRPr="00C7664A">
              <w:rPr>
                <w:b/>
                <w:sz w:val="22"/>
                <w:lang w:val="fr-FR"/>
              </w:rPr>
              <w:t xml:space="preserve"> (par </w:t>
            </w:r>
            <w:r w:rsidR="008352D1">
              <w:rPr>
                <w:b/>
                <w:sz w:val="22"/>
                <w:lang w:val="fr-FR"/>
              </w:rPr>
              <w:t>donateur</w:t>
            </w:r>
            <w:r w:rsidRPr="00C7664A">
              <w:rPr>
                <w:b/>
                <w:sz w:val="22"/>
                <w:lang w:val="fr-FR"/>
              </w:rPr>
              <w:t>)</w:t>
            </w:r>
          </w:p>
        </w:tc>
        <w:tc>
          <w:tcPr>
            <w:tcW w:w="2492" w:type="dxa"/>
          </w:tcPr>
          <w:p w:rsidR="00802102" w:rsidRPr="00C7664A" w:rsidRDefault="00802102" w:rsidP="00BB3168">
            <w:pPr>
              <w:spacing w:before="120"/>
              <w:jc w:val="center"/>
              <w:rPr>
                <w:b/>
                <w:sz w:val="22"/>
                <w:szCs w:val="22"/>
                <w:lang w:val="fr-FR"/>
              </w:rPr>
            </w:pPr>
            <w:r w:rsidRPr="00C7664A">
              <w:rPr>
                <w:b/>
                <w:sz w:val="22"/>
                <w:lang w:val="fr-FR"/>
              </w:rPr>
              <w:t xml:space="preserve">Dates (de </w:t>
            </w:r>
            <w:r w:rsidR="0094489F" w:rsidRPr="00BB3168">
              <w:rPr>
                <w:b/>
                <w:sz w:val="22"/>
                <w:lang w:val="fr-FR"/>
              </w:rPr>
              <w:t xml:space="preserve">jj/mm/aaaa </w:t>
            </w:r>
            <w:r w:rsidRPr="00BB3168">
              <w:rPr>
                <w:b/>
                <w:sz w:val="22"/>
                <w:lang w:val="fr-FR"/>
              </w:rPr>
              <w:t>à</w:t>
            </w:r>
            <w:r w:rsidR="0094489F" w:rsidRPr="00BB3168">
              <w:rPr>
                <w:b/>
                <w:sz w:val="22"/>
                <w:lang w:val="fr-FR"/>
              </w:rPr>
              <w:t xml:space="preserve"> jj/mm/aaaa</w:t>
            </w:r>
            <w:r w:rsidRPr="00C7664A">
              <w:rPr>
                <w:b/>
                <w:sz w:val="22"/>
                <w:lang w:val="fr-FR"/>
              </w:rPr>
              <w:t>)</w:t>
            </w:r>
          </w:p>
        </w:tc>
      </w:tr>
      <w:tr w:rsidR="00802102" w:rsidRPr="00C7664A" w:rsidTr="0072476A">
        <w:trPr>
          <w:trHeight w:val="911"/>
          <w:tblCellSpacing w:w="20" w:type="dxa"/>
        </w:trPr>
        <w:tc>
          <w:tcPr>
            <w:tcW w:w="1991"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19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36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492" w:type="dxa"/>
          </w:tcPr>
          <w:p w:rsidR="00802102" w:rsidRPr="00C7664A" w:rsidRDefault="00802102" w:rsidP="0072476A">
            <w:pPr>
              <w:keepNext/>
              <w:keepLines/>
              <w:spacing w:before="120"/>
              <w:rPr>
                <w:sz w:val="22"/>
                <w:szCs w:val="22"/>
                <w:lang w:val="fr-FR"/>
              </w:rPr>
            </w:pPr>
            <w:r w:rsidRPr="00C7664A">
              <w:rPr>
                <w:sz w:val="22"/>
                <w:szCs w:val="22"/>
                <w:lang w:val="fr-FR"/>
              </w:rPr>
              <w:t>…</w:t>
            </w:r>
          </w:p>
        </w:tc>
      </w:tr>
      <w:tr w:rsidR="00802102" w:rsidRPr="00C7664A" w:rsidTr="0072476A">
        <w:trPr>
          <w:trHeight w:val="1067"/>
          <w:tblCellSpacing w:w="20" w:type="dxa"/>
        </w:trPr>
        <w:tc>
          <w:tcPr>
            <w:tcW w:w="1991" w:type="dxa"/>
          </w:tcPr>
          <w:p w:rsidR="00802102" w:rsidRPr="00C7664A" w:rsidRDefault="00802102" w:rsidP="0072476A">
            <w:pPr>
              <w:keepNext/>
              <w:keepLines/>
              <w:spacing w:before="120"/>
              <w:rPr>
                <w:sz w:val="22"/>
                <w:szCs w:val="22"/>
                <w:lang w:val="fr-FR"/>
              </w:rPr>
            </w:pPr>
          </w:p>
        </w:tc>
        <w:tc>
          <w:tcPr>
            <w:tcW w:w="1945" w:type="dxa"/>
          </w:tcPr>
          <w:p w:rsidR="00802102" w:rsidRPr="00C7664A" w:rsidRDefault="00802102" w:rsidP="0072476A">
            <w:pPr>
              <w:keepNext/>
              <w:keepLines/>
              <w:spacing w:before="120"/>
              <w:rPr>
                <w:sz w:val="22"/>
                <w:szCs w:val="22"/>
                <w:lang w:val="fr-FR"/>
              </w:rPr>
            </w:pPr>
          </w:p>
        </w:tc>
        <w:tc>
          <w:tcPr>
            <w:tcW w:w="3645"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492" w:type="dxa"/>
          </w:tcPr>
          <w:p w:rsidR="00802102" w:rsidRPr="00C7664A" w:rsidRDefault="00802102" w:rsidP="0072476A">
            <w:pPr>
              <w:keepNext/>
              <w:keepLines/>
              <w:spacing w:before="120"/>
              <w:rPr>
                <w:sz w:val="22"/>
                <w:szCs w:val="22"/>
                <w:lang w:val="fr-FR"/>
              </w:rPr>
            </w:pPr>
          </w:p>
        </w:tc>
      </w:tr>
      <w:tr w:rsidR="00802102" w:rsidRPr="00325CEE" w:rsidTr="0072476A">
        <w:trPr>
          <w:trHeight w:val="1896"/>
          <w:tblCellSpacing w:w="20" w:type="dxa"/>
        </w:trPr>
        <w:tc>
          <w:tcPr>
            <w:tcW w:w="3976" w:type="dxa"/>
            <w:gridSpan w:val="2"/>
            <w:tcBorders>
              <w:bottom w:val="outset" w:sz="24" w:space="0" w:color="auto"/>
            </w:tcBorders>
          </w:tcPr>
          <w:p w:rsidR="00802102" w:rsidRPr="00C7664A" w:rsidRDefault="00802102" w:rsidP="0072476A">
            <w:pPr>
              <w:keepNext/>
              <w:keepLines/>
              <w:spacing w:before="120"/>
              <w:rPr>
                <w:b/>
                <w:sz w:val="22"/>
                <w:szCs w:val="22"/>
                <w:lang w:val="fr-FR"/>
              </w:rPr>
            </w:pPr>
            <w:r w:rsidRPr="00C7664A">
              <w:rPr>
                <w:b/>
                <w:sz w:val="22"/>
                <w:lang w:val="fr-FR"/>
              </w:rPr>
              <w:t>Objectifs et résultats de l’action</w:t>
            </w:r>
          </w:p>
        </w:tc>
        <w:tc>
          <w:tcPr>
            <w:tcW w:w="10713" w:type="dxa"/>
            <w:gridSpan w:val="4"/>
            <w:tcBorders>
              <w:bottom w:val="outset" w:sz="24" w:space="0" w:color="auto"/>
            </w:tcBorders>
          </w:tcPr>
          <w:p w:rsidR="00802102" w:rsidRPr="00C7664A" w:rsidRDefault="00802102" w:rsidP="0072476A">
            <w:pPr>
              <w:spacing w:before="120"/>
              <w:rPr>
                <w:b/>
                <w:sz w:val="22"/>
                <w:szCs w:val="22"/>
                <w:lang w:val="fr-FR"/>
              </w:rPr>
            </w:pPr>
          </w:p>
        </w:tc>
      </w:tr>
    </w:tbl>
    <w:p w:rsidR="00802102" w:rsidRPr="00C7664A" w:rsidRDefault="00802102" w:rsidP="00802102">
      <w:pPr>
        <w:spacing w:before="120"/>
        <w:ind w:left="-142" w:right="-144"/>
        <w:rPr>
          <w:lang w:val="fr-FR"/>
        </w:rPr>
      </w:pPr>
    </w:p>
    <w:p w:rsidR="00802102" w:rsidRPr="00C7664A" w:rsidRDefault="00802102" w:rsidP="00802102">
      <w:pPr>
        <w:spacing w:before="120"/>
        <w:ind w:right="-1136"/>
        <w:rPr>
          <w:lang w:val="fr-FR"/>
        </w:rPr>
      </w:pPr>
    </w:p>
    <w:p w:rsidR="00802102" w:rsidRPr="00C7664A" w:rsidRDefault="00802102" w:rsidP="00802102">
      <w:pPr>
        <w:pageBreakBefore/>
        <w:rPr>
          <w:lang w:val="fr-FR"/>
        </w:rPr>
      </w:pPr>
    </w:p>
    <w:p w:rsidR="00802102" w:rsidRPr="00C7664A" w:rsidRDefault="00802102" w:rsidP="00802102">
      <w:pPr>
        <w:spacing w:before="120"/>
        <w:ind w:right="-315"/>
        <w:rPr>
          <w:lang w:val="fr-FR"/>
        </w:rPr>
      </w:pPr>
      <w:r w:rsidRPr="00C7664A">
        <w:rPr>
          <w:b/>
          <w:sz w:val="22"/>
          <w:lang w:val="fr-FR"/>
        </w:rPr>
        <w:t xml:space="preserve">(II) </w:t>
      </w:r>
      <w:r w:rsidR="0094489F">
        <w:rPr>
          <w:b/>
          <w:sz w:val="22"/>
          <w:lang w:val="fr-FR"/>
        </w:rPr>
        <w:t>E</w:t>
      </w:r>
      <w:r w:rsidRPr="00C7664A">
        <w:rPr>
          <w:b/>
          <w:sz w:val="22"/>
          <w:lang w:val="fr-FR"/>
        </w:rPr>
        <w:t>xpérience acquise dans le cadre d’autres actions (max. 1 page par action et max. 10 actions)</w:t>
      </w:r>
    </w:p>
    <w:tbl>
      <w:tblPr>
        <w:tblpPr w:leftFromText="180" w:rightFromText="180" w:vertAnchor="page" w:horzAnchor="margin" w:tblpY="167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802102" w:rsidRPr="00325CEE" w:rsidTr="0072476A">
        <w:trPr>
          <w:tblCellSpacing w:w="20" w:type="dxa"/>
        </w:trPr>
        <w:tc>
          <w:tcPr>
            <w:tcW w:w="14729" w:type="dxa"/>
            <w:gridSpan w:val="6"/>
            <w:tcBorders>
              <w:top w:val="outset" w:sz="24" w:space="0" w:color="auto"/>
            </w:tcBorders>
            <w:shd w:val="clear" w:color="auto" w:fill="DAEEF3"/>
          </w:tcPr>
          <w:p w:rsidR="00802102" w:rsidRPr="00C7664A" w:rsidRDefault="00802102" w:rsidP="0072476A">
            <w:pPr>
              <w:keepNext/>
              <w:keepLines/>
              <w:spacing w:before="120"/>
              <w:rPr>
                <w:b/>
                <w:sz w:val="22"/>
                <w:szCs w:val="22"/>
                <w:lang w:val="fr-FR"/>
              </w:rPr>
            </w:pPr>
            <w:r w:rsidRPr="00C7664A">
              <w:rPr>
                <w:b/>
                <w:sz w:val="22"/>
                <w:szCs w:val="22"/>
                <w:lang w:val="fr-FR"/>
              </w:rPr>
              <w:t>Nom de l'organisation:</w:t>
            </w:r>
          </w:p>
          <w:p w:rsidR="00802102" w:rsidRPr="00C7664A" w:rsidRDefault="004E47AC" w:rsidP="0094489F">
            <w:pPr>
              <w:keepNext/>
              <w:keepLines/>
              <w:spacing w:before="120"/>
              <w:rPr>
                <w:b/>
                <w:sz w:val="22"/>
                <w:szCs w:val="22"/>
                <w:lang w:val="fr-FR"/>
              </w:rPr>
            </w:pPr>
            <w:r>
              <w:rPr>
                <w:noProof/>
              </w:rPr>
              <mc:AlternateContent>
                <mc:Choice Requires="wps">
                  <w:drawing>
                    <wp:anchor distT="0" distB="0" distL="114300" distR="114300" simplePos="0" relativeHeight="251664384" behindDoc="0" locked="0" layoutInCell="1" allowOverlap="1" wp14:anchorId="69301109" wp14:editId="740A698C">
                      <wp:simplePos x="0" y="0"/>
                      <wp:positionH relativeFrom="column">
                        <wp:posOffset>2861945</wp:posOffset>
                      </wp:positionH>
                      <wp:positionV relativeFrom="paragraph">
                        <wp:posOffset>-3810</wp:posOffset>
                      </wp:positionV>
                      <wp:extent cx="224790" cy="224155"/>
                      <wp:effectExtent l="0" t="0" r="22860" b="2349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01109" id="_x0000_s1029" type="#_x0000_t202" style="position:absolute;margin-left:225.35pt;margin-top:-.3pt;width:17.7pt;height:1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">
                      <v:textbox>
                        <w:txbxContent>
                          <w:p w:rsidR="00CB3410" w:rsidRPr="000818CF" w:rsidRDefault="00CB3410" w:rsidP="00802102">
                            <w:pPr>
                              <w:rPr>
                                <w:lang w:val="en-US"/>
                              </w:rPr>
                            </w:pP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E80138C" wp14:editId="227ACD15">
                      <wp:simplePos x="0" y="0"/>
                      <wp:positionH relativeFrom="column">
                        <wp:posOffset>1471295</wp:posOffset>
                      </wp:positionH>
                      <wp:positionV relativeFrom="paragraph">
                        <wp:posOffset>-3810</wp:posOffset>
                      </wp:positionV>
                      <wp:extent cx="224790" cy="224155"/>
                      <wp:effectExtent l="0" t="0" r="22860" b="234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0138C" id="_x0000_s1030" type="#_x0000_t202" style="position:absolute;margin-left:115.85pt;margin-top:-.3pt;width:17.7pt;height:1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">
                      <v:textbox>
                        <w:txbxContent>
                          <w:p w:rsidR="00CB3410" w:rsidRPr="000818CF" w:rsidRDefault="00CB3410" w:rsidP="00802102">
                            <w:pPr>
                              <w:rPr>
                                <w:lang w:val="en-US"/>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C1A75B2" wp14:editId="7E220A0C">
                      <wp:simplePos x="0" y="0"/>
                      <wp:positionH relativeFrom="column">
                        <wp:posOffset>4098290</wp:posOffset>
                      </wp:positionH>
                      <wp:positionV relativeFrom="paragraph">
                        <wp:posOffset>-3810</wp:posOffset>
                      </wp:positionV>
                      <wp:extent cx="224790" cy="224155"/>
                      <wp:effectExtent l="0" t="0" r="22860" b="234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A75B2" id="_x0000_s1031" type="#_x0000_t202" style="position:absolute;margin-left:322.7pt;margin-top:-.3pt;width:17.7pt;height:1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">
                      <v:textbox>
                        <w:txbxContent>
                          <w:p w:rsidR="00CB3410" w:rsidRPr="000818CF" w:rsidRDefault="00CB3410" w:rsidP="00802102">
                            <w:pPr>
                              <w:rPr>
                                <w:lang w:val="en-US"/>
                              </w:rPr>
                            </w:pPr>
                          </w:p>
                        </w:txbxContent>
                      </v:textbox>
                    </v:shape>
                  </w:pict>
                </mc:Fallback>
              </mc:AlternateContent>
            </w:r>
            <w:r w:rsidR="00802102" w:rsidRPr="00C7664A">
              <w:rPr>
                <w:b/>
                <w:sz w:val="22"/>
                <w:szCs w:val="22"/>
                <w:lang w:val="fr-FR"/>
              </w:rPr>
              <w:t xml:space="preserve">Demandeur </w:t>
            </w:r>
            <w:r w:rsidR="0094489F">
              <w:rPr>
                <w:b/>
                <w:sz w:val="22"/>
                <w:szCs w:val="22"/>
                <w:lang w:val="fr-FR"/>
              </w:rPr>
              <w:t>chef de file</w:t>
            </w:r>
            <w:r w:rsidR="00802102" w:rsidRPr="00C7664A">
              <w:rPr>
                <w:b/>
                <w:sz w:val="22"/>
                <w:szCs w:val="22"/>
                <w:lang w:val="fr-FR"/>
              </w:rPr>
              <w:t xml:space="preserve">               Codemandeur            Entité affiliée</w:t>
            </w:r>
          </w:p>
        </w:tc>
      </w:tr>
      <w:tr w:rsidR="00802102" w:rsidRPr="00220701" w:rsidTr="0072476A">
        <w:trPr>
          <w:trHeight w:val="923"/>
          <w:tblCellSpacing w:w="20" w:type="dxa"/>
        </w:trPr>
        <w:tc>
          <w:tcPr>
            <w:tcW w:w="7661" w:type="dxa"/>
            <w:gridSpan w:val="3"/>
          </w:tcPr>
          <w:p w:rsidR="00802102" w:rsidRPr="00C7664A" w:rsidRDefault="009D797A" w:rsidP="009D797A">
            <w:pPr>
              <w:keepNext/>
              <w:keepLines/>
              <w:spacing w:before="120"/>
              <w:rPr>
                <w:b/>
                <w:sz w:val="22"/>
                <w:szCs w:val="22"/>
                <w:lang w:val="fr-FR"/>
              </w:rPr>
            </w:pPr>
            <w:r>
              <w:rPr>
                <w:b/>
                <w:sz w:val="22"/>
                <w:szCs w:val="22"/>
                <w:lang w:val="fr-FR"/>
              </w:rPr>
              <w:t>Intitulé</w:t>
            </w:r>
            <w:r w:rsidR="00802102" w:rsidRPr="00C7664A">
              <w:rPr>
                <w:b/>
                <w:sz w:val="22"/>
                <w:szCs w:val="22"/>
                <w:lang w:val="fr-FR"/>
              </w:rPr>
              <w:t xml:space="preserve"> du projet:</w:t>
            </w:r>
          </w:p>
        </w:tc>
        <w:tc>
          <w:tcPr>
            <w:tcW w:w="7028" w:type="dxa"/>
            <w:gridSpan w:val="3"/>
          </w:tcPr>
          <w:p w:rsidR="00802102" w:rsidRPr="00C7664A" w:rsidRDefault="00802102" w:rsidP="00220701">
            <w:pPr>
              <w:spacing w:before="120"/>
              <w:rPr>
                <w:b/>
                <w:sz w:val="22"/>
                <w:szCs w:val="22"/>
                <w:lang w:val="fr-FR"/>
              </w:rPr>
            </w:pPr>
            <w:r w:rsidRPr="00C7664A">
              <w:rPr>
                <w:b/>
                <w:sz w:val="22"/>
                <w:lang w:val="fr-FR"/>
              </w:rPr>
              <w:t>Secteur:</w:t>
            </w:r>
          </w:p>
        </w:tc>
      </w:tr>
      <w:tr w:rsidR="00802102" w:rsidRPr="00325CEE" w:rsidTr="0072476A">
        <w:trPr>
          <w:tblCellSpacing w:w="20" w:type="dxa"/>
        </w:trPr>
        <w:tc>
          <w:tcPr>
            <w:tcW w:w="1991" w:type="dxa"/>
          </w:tcPr>
          <w:p w:rsidR="00802102" w:rsidRPr="00C7664A" w:rsidRDefault="0094489F" w:rsidP="0094489F">
            <w:pPr>
              <w:keepNext/>
              <w:keepLines/>
              <w:spacing w:before="120"/>
              <w:jc w:val="center"/>
              <w:rPr>
                <w:b/>
                <w:sz w:val="22"/>
                <w:szCs w:val="22"/>
                <w:lang w:val="fr-FR"/>
              </w:rPr>
            </w:pPr>
            <w:r>
              <w:rPr>
                <w:b/>
                <w:sz w:val="22"/>
                <w:szCs w:val="22"/>
                <w:lang w:val="fr-FR"/>
              </w:rPr>
              <w:t>Lieu</w:t>
            </w:r>
          </w:p>
        </w:tc>
        <w:tc>
          <w:tcPr>
            <w:tcW w:w="1945" w:type="dxa"/>
          </w:tcPr>
          <w:p w:rsidR="00802102" w:rsidRPr="00C7664A" w:rsidRDefault="00802102" w:rsidP="0072476A">
            <w:pPr>
              <w:keepNext/>
              <w:keepLines/>
              <w:spacing w:before="120"/>
              <w:jc w:val="center"/>
              <w:rPr>
                <w:b/>
                <w:sz w:val="22"/>
                <w:szCs w:val="22"/>
                <w:lang w:val="fr-FR"/>
              </w:rPr>
            </w:pPr>
            <w:r w:rsidRPr="00C7664A">
              <w:rPr>
                <w:b/>
                <w:sz w:val="22"/>
                <w:szCs w:val="22"/>
                <w:lang w:val="fr-FR"/>
              </w:rPr>
              <w:t xml:space="preserve">Coût de l'action </w:t>
            </w:r>
          </w:p>
          <w:p w:rsidR="00802102" w:rsidRPr="00C7664A" w:rsidRDefault="00802102" w:rsidP="0072476A">
            <w:pPr>
              <w:keepNext/>
              <w:keepLines/>
              <w:tabs>
                <w:tab w:val="left" w:pos="526"/>
                <w:tab w:val="center" w:pos="849"/>
              </w:tabs>
              <w:rPr>
                <w:b/>
                <w:sz w:val="22"/>
                <w:szCs w:val="22"/>
                <w:lang w:val="fr-FR"/>
              </w:rPr>
            </w:pPr>
            <w:r w:rsidRPr="00C7664A">
              <w:rPr>
                <w:b/>
                <w:sz w:val="22"/>
                <w:szCs w:val="22"/>
                <w:lang w:val="fr-FR"/>
              </w:rPr>
              <w:tab/>
            </w:r>
            <w:r w:rsidRPr="00C7664A">
              <w:rPr>
                <w:b/>
                <w:sz w:val="22"/>
                <w:szCs w:val="22"/>
                <w:lang w:val="fr-FR"/>
              </w:rPr>
              <w:tab/>
              <w:t>(EUR)</w:t>
            </w:r>
          </w:p>
        </w:tc>
        <w:tc>
          <w:tcPr>
            <w:tcW w:w="3645" w:type="dxa"/>
          </w:tcPr>
          <w:p w:rsidR="00802102" w:rsidRPr="00C7664A" w:rsidRDefault="009D797A" w:rsidP="0072476A">
            <w:pPr>
              <w:spacing w:before="120"/>
              <w:jc w:val="center"/>
              <w:rPr>
                <w:lang w:val="fr-FR"/>
              </w:rPr>
            </w:pPr>
            <w:r>
              <w:rPr>
                <w:b/>
                <w:sz w:val="22"/>
                <w:lang w:val="fr-FR"/>
              </w:rPr>
              <w:t>Rôle</w:t>
            </w:r>
            <w:r w:rsidR="00802102" w:rsidRPr="00C7664A">
              <w:rPr>
                <w:b/>
                <w:sz w:val="22"/>
                <w:lang w:val="fr-FR"/>
              </w:rPr>
              <w:t xml:space="preserve">: </w:t>
            </w:r>
            <w:r w:rsidR="00325CEE">
              <w:t xml:space="preserve"> </w:t>
            </w:r>
            <w:r w:rsidR="00325CEE" w:rsidRPr="00325CEE">
              <w:rPr>
                <w:b/>
                <w:sz w:val="22"/>
                <w:lang w:val="fr-FR"/>
              </w:rPr>
              <w:t>coordonnateur</w:t>
            </w:r>
          </w:p>
          <w:p w:rsidR="00802102" w:rsidRPr="00C7664A" w:rsidRDefault="00802102" w:rsidP="0072476A">
            <w:pPr>
              <w:keepNext/>
              <w:keepLines/>
              <w:jc w:val="center"/>
              <w:rPr>
                <w:b/>
                <w:sz w:val="22"/>
                <w:szCs w:val="22"/>
                <w:lang w:val="fr-FR"/>
              </w:rPr>
            </w:pPr>
            <w:r w:rsidRPr="00C7664A">
              <w:rPr>
                <w:b/>
                <w:sz w:val="22"/>
                <w:lang w:val="fr-FR"/>
              </w:rPr>
              <w:t>cobénéficiaire, entité affiliée</w:t>
            </w:r>
          </w:p>
        </w:tc>
        <w:tc>
          <w:tcPr>
            <w:tcW w:w="2228" w:type="dxa"/>
          </w:tcPr>
          <w:p w:rsidR="00802102" w:rsidRPr="00C7664A" w:rsidRDefault="009D797A" w:rsidP="00697BC8">
            <w:pPr>
              <w:keepNext/>
              <w:keepLines/>
              <w:spacing w:before="120"/>
              <w:jc w:val="center"/>
              <w:rPr>
                <w:b/>
                <w:sz w:val="22"/>
                <w:szCs w:val="22"/>
                <w:lang w:val="fr-FR"/>
              </w:rPr>
            </w:pPr>
            <w:r>
              <w:rPr>
                <w:b/>
                <w:sz w:val="22"/>
                <w:lang w:val="fr-FR"/>
              </w:rPr>
              <w:t>Donateurs</w:t>
            </w:r>
            <w:r w:rsidR="00802102" w:rsidRPr="00C7664A">
              <w:rPr>
                <w:b/>
                <w:sz w:val="22"/>
                <w:lang w:val="fr-FR"/>
              </w:rPr>
              <w:t xml:space="preserve"> (nom</w:t>
            </w:r>
            <w:r w:rsidR="00802102" w:rsidRPr="00C7664A">
              <w:rPr>
                <w:b/>
                <w:sz w:val="22"/>
                <w:szCs w:val="22"/>
                <w:lang w:val="fr-FR"/>
              </w:rPr>
              <w:t>)</w:t>
            </w:r>
            <w:r w:rsidR="00802102" w:rsidRPr="00C7664A">
              <w:rPr>
                <w:rStyle w:val="FootnoteReference"/>
                <w:szCs w:val="16"/>
                <w:lang w:val="fr-FR" w:eastAsia="zh-CN"/>
              </w:rPr>
              <w:footnoteReference w:id="2"/>
            </w:r>
          </w:p>
        </w:tc>
        <w:tc>
          <w:tcPr>
            <w:tcW w:w="2228" w:type="dxa"/>
          </w:tcPr>
          <w:p w:rsidR="00802102" w:rsidRPr="00C7664A" w:rsidRDefault="00802102" w:rsidP="009D797A">
            <w:pPr>
              <w:keepNext/>
              <w:keepLines/>
              <w:spacing w:before="120"/>
              <w:jc w:val="center"/>
              <w:rPr>
                <w:b/>
                <w:sz w:val="22"/>
                <w:szCs w:val="22"/>
                <w:lang w:val="fr-FR"/>
              </w:rPr>
            </w:pPr>
            <w:r w:rsidRPr="00C7664A">
              <w:rPr>
                <w:b/>
                <w:sz w:val="22"/>
                <w:lang w:val="fr-FR"/>
              </w:rPr>
              <w:t xml:space="preserve">Montant </w:t>
            </w:r>
            <w:r w:rsidR="009D797A">
              <w:rPr>
                <w:b/>
                <w:sz w:val="22"/>
                <w:lang w:val="fr-FR"/>
              </w:rPr>
              <w:t>de la contribution</w:t>
            </w:r>
            <w:r w:rsidRPr="00C7664A">
              <w:rPr>
                <w:b/>
                <w:sz w:val="22"/>
                <w:lang w:val="fr-FR"/>
              </w:rPr>
              <w:t xml:space="preserve"> (par </w:t>
            </w:r>
            <w:r w:rsidR="009D797A">
              <w:rPr>
                <w:b/>
                <w:sz w:val="22"/>
                <w:lang w:val="fr-FR"/>
              </w:rPr>
              <w:t>donateur</w:t>
            </w:r>
            <w:r w:rsidRPr="00C7664A">
              <w:rPr>
                <w:b/>
                <w:sz w:val="22"/>
                <w:lang w:val="fr-FR"/>
              </w:rPr>
              <w:t>)</w:t>
            </w:r>
          </w:p>
        </w:tc>
        <w:tc>
          <w:tcPr>
            <w:tcW w:w="2492" w:type="dxa"/>
          </w:tcPr>
          <w:p w:rsidR="00802102" w:rsidRPr="00C7664A" w:rsidRDefault="00802102" w:rsidP="00BB3168">
            <w:pPr>
              <w:spacing w:before="120"/>
              <w:jc w:val="center"/>
              <w:rPr>
                <w:b/>
                <w:sz w:val="22"/>
                <w:szCs w:val="22"/>
                <w:lang w:val="fr-FR"/>
              </w:rPr>
            </w:pPr>
            <w:r w:rsidRPr="00C7664A">
              <w:rPr>
                <w:b/>
                <w:sz w:val="22"/>
                <w:lang w:val="fr-FR"/>
              </w:rPr>
              <w:t>Dates (</w:t>
            </w:r>
            <w:r w:rsidRPr="00BB3168">
              <w:rPr>
                <w:b/>
                <w:sz w:val="22"/>
                <w:lang w:val="fr-FR"/>
              </w:rPr>
              <w:t xml:space="preserve">de </w:t>
            </w:r>
            <w:r w:rsidR="0094489F" w:rsidRPr="00BB3168">
              <w:rPr>
                <w:b/>
                <w:sz w:val="22"/>
                <w:lang w:val="fr-FR"/>
              </w:rPr>
              <w:t xml:space="preserve">jj/mm/aaaa </w:t>
            </w:r>
            <w:r w:rsidRPr="00BB3168">
              <w:rPr>
                <w:b/>
                <w:sz w:val="22"/>
                <w:lang w:val="fr-FR"/>
              </w:rPr>
              <w:t>à</w:t>
            </w:r>
            <w:r w:rsidR="0094489F" w:rsidRPr="00BB3168">
              <w:rPr>
                <w:b/>
                <w:sz w:val="22"/>
                <w:lang w:val="fr-FR"/>
              </w:rPr>
              <w:t xml:space="preserve"> jj/mm/aaaa</w:t>
            </w:r>
            <w:r w:rsidRPr="00BB3168">
              <w:rPr>
                <w:b/>
                <w:sz w:val="22"/>
                <w:lang w:val="fr-FR"/>
              </w:rPr>
              <w:t>)</w:t>
            </w:r>
          </w:p>
        </w:tc>
      </w:tr>
      <w:tr w:rsidR="00802102" w:rsidRPr="00C7664A" w:rsidTr="0072476A">
        <w:trPr>
          <w:trHeight w:val="911"/>
          <w:tblCellSpacing w:w="20" w:type="dxa"/>
        </w:trPr>
        <w:tc>
          <w:tcPr>
            <w:tcW w:w="1991"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19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36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492" w:type="dxa"/>
          </w:tcPr>
          <w:p w:rsidR="00802102" w:rsidRPr="00C7664A" w:rsidRDefault="00802102" w:rsidP="0072476A">
            <w:pPr>
              <w:keepNext/>
              <w:keepLines/>
              <w:spacing w:before="120"/>
              <w:rPr>
                <w:sz w:val="22"/>
                <w:szCs w:val="22"/>
                <w:lang w:val="fr-FR"/>
              </w:rPr>
            </w:pPr>
            <w:r w:rsidRPr="00C7664A">
              <w:rPr>
                <w:sz w:val="22"/>
                <w:szCs w:val="22"/>
                <w:lang w:val="fr-FR"/>
              </w:rPr>
              <w:t>…</w:t>
            </w:r>
          </w:p>
        </w:tc>
      </w:tr>
      <w:tr w:rsidR="00802102" w:rsidRPr="00C7664A" w:rsidTr="0072476A">
        <w:trPr>
          <w:trHeight w:val="1067"/>
          <w:tblCellSpacing w:w="20" w:type="dxa"/>
        </w:trPr>
        <w:tc>
          <w:tcPr>
            <w:tcW w:w="1991" w:type="dxa"/>
          </w:tcPr>
          <w:p w:rsidR="00802102" w:rsidRPr="00C7664A" w:rsidRDefault="00802102" w:rsidP="0072476A">
            <w:pPr>
              <w:keepNext/>
              <w:keepLines/>
              <w:spacing w:before="120"/>
              <w:rPr>
                <w:sz w:val="22"/>
                <w:szCs w:val="22"/>
                <w:lang w:val="fr-FR"/>
              </w:rPr>
            </w:pPr>
          </w:p>
        </w:tc>
        <w:tc>
          <w:tcPr>
            <w:tcW w:w="1945" w:type="dxa"/>
          </w:tcPr>
          <w:p w:rsidR="00802102" w:rsidRPr="00C7664A" w:rsidRDefault="00802102" w:rsidP="0072476A">
            <w:pPr>
              <w:keepNext/>
              <w:keepLines/>
              <w:spacing w:before="120"/>
              <w:rPr>
                <w:sz w:val="22"/>
                <w:szCs w:val="22"/>
                <w:lang w:val="fr-FR"/>
              </w:rPr>
            </w:pPr>
          </w:p>
        </w:tc>
        <w:tc>
          <w:tcPr>
            <w:tcW w:w="3645"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492" w:type="dxa"/>
          </w:tcPr>
          <w:p w:rsidR="00802102" w:rsidRPr="00C7664A" w:rsidRDefault="00802102" w:rsidP="0072476A">
            <w:pPr>
              <w:keepNext/>
              <w:keepLines/>
              <w:spacing w:before="120"/>
              <w:rPr>
                <w:sz w:val="22"/>
                <w:szCs w:val="22"/>
                <w:lang w:val="fr-FR"/>
              </w:rPr>
            </w:pPr>
          </w:p>
        </w:tc>
      </w:tr>
      <w:tr w:rsidR="00802102" w:rsidRPr="00325CEE" w:rsidTr="0072476A">
        <w:trPr>
          <w:trHeight w:val="1896"/>
          <w:tblCellSpacing w:w="20" w:type="dxa"/>
        </w:trPr>
        <w:tc>
          <w:tcPr>
            <w:tcW w:w="3976" w:type="dxa"/>
            <w:gridSpan w:val="2"/>
            <w:tcBorders>
              <w:bottom w:val="outset" w:sz="24" w:space="0" w:color="auto"/>
            </w:tcBorders>
          </w:tcPr>
          <w:p w:rsidR="00802102" w:rsidRPr="00C7664A" w:rsidRDefault="00802102" w:rsidP="0072476A">
            <w:pPr>
              <w:keepNext/>
              <w:keepLines/>
              <w:spacing w:before="120"/>
              <w:rPr>
                <w:b/>
                <w:sz w:val="22"/>
                <w:szCs w:val="22"/>
                <w:lang w:val="fr-FR"/>
              </w:rPr>
            </w:pPr>
            <w:r w:rsidRPr="00C7664A">
              <w:rPr>
                <w:b/>
                <w:sz w:val="22"/>
                <w:lang w:val="fr-FR"/>
              </w:rPr>
              <w:t>Objectifs et résultats de l’action</w:t>
            </w:r>
          </w:p>
        </w:tc>
        <w:tc>
          <w:tcPr>
            <w:tcW w:w="10713" w:type="dxa"/>
            <w:gridSpan w:val="4"/>
            <w:tcBorders>
              <w:bottom w:val="outset" w:sz="24" w:space="0" w:color="auto"/>
            </w:tcBorders>
          </w:tcPr>
          <w:p w:rsidR="00802102" w:rsidRPr="00C7664A" w:rsidRDefault="00802102" w:rsidP="0072476A">
            <w:pPr>
              <w:spacing w:before="120"/>
              <w:rPr>
                <w:b/>
                <w:sz w:val="22"/>
                <w:szCs w:val="22"/>
                <w:lang w:val="fr-FR"/>
              </w:rPr>
            </w:pPr>
          </w:p>
        </w:tc>
      </w:tr>
    </w:tbl>
    <w:p w:rsidR="00802102" w:rsidRPr="00C7664A" w:rsidRDefault="00802102" w:rsidP="00802102">
      <w:pPr>
        <w:spacing w:before="120"/>
        <w:rPr>
          <w:lang w:val="fr-FR" w:eastAsia="en-US"/>
        </w:rPr>
        <w:sectPr w:rsidR="00802102" w:rsidRPr="00C7664A" w:rsidSect="00F768D8">
          <w:footerReference w:type="default" r:id="rId11"/>
          <w:pgSz w:w="16840" w:h="11907" w:orient="landscape"/>
          <w:pgMar w:top="907" w:right="1134" w:bottom="1134" w:left="1418" w:header="720" w:footer="907" w:gutter="0"/>
          <w:cols w:space="720"/>
          <w:formProt w:val="0"/>
          <w:noEndnote/>
        </w:sectPr>
      </w:pPr>
    </w:p>
    <w:p w:rsidR="00802102" w:rsidRPr="00C7664A" w:rsidRDefault="00802102" w:rsidP="00BB3168">
      <w:pPr>
        <w:pStyle w:val="Heading2"/>
        <w:numPr>
          <w:ilvl w:val="0"/>
          <w:numId w:val="29"/>
        </w:numPr>
      </w:pPr>
      <w:bookmarkStart w:id="39" w:name="_Toc391663740"/>
      <w:bookmarkStart w:id="40" w:name="_Toc391663864"/>
      <w:bookmarkStart w:id="41" w:name="_Toc391664108"/>
      <w:bookmarkStart w:id="42" w:name="_Toc391664229"/>
      <w:bookmarkStart w:id="43" w:name="_Toc391664349"/>
      <w:bookmarkStart w:id="44" w:name="_Toc391663741"/>
      <w:bookmarkStart w:id="45" w:name="_Toc391663865"/>
      <w:bookmarkStart w:id="46" w:name="_Toc391664109"/>
      <w:bookmarkStart w:id="47" w:name="_Toc391664230"/>
      <w:bookmarkStart w:id="48" w:name="_Toc391664350"/>
      <w:bookmarkStart w:id="49" w:name="_Toc391663742"/>
      <w:bookmarkStart w:id="50" w:name="_Toc391663866"/>
      <w:bookmarkStart w:id="51" w:name="_Toc391664110"/>
      <w:bookmarkStart w:id="52" w:name="_Toc391664231"/>
      <w:bookmarkStart w:id="53" w:name="_Toc391664351"/>
      <w:bookmarkStart w:id="54" w:name="_Toc419211654"/>
      <w:bookmarkStart w:id="55" w:name="_Toc503800564"/>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C7664A">
        <w:lastRenderedPageBreak/>
        <w:t xml:space="preserve">Le demandeur </w:t>
      </w:r>
      <w:r w:rsidR="0094489F">
        <w:t>chef de file</w:t>
      </w:r>
      <w:r w:rsidRPr="00C7664A">
        <w:t>, le(s) codemandeur(s) et entités affiliées</w:t>
      </w:r>
      <w:bookmarkEnd w:id="55"/>
    </w:p>
    <w:p w:rsidR="00802102" w:rsidRPr="00C7664A" w:rsidRDefault="00802102" w:rsidP="00802102">
      <w:pPr>
        <w:jc w:val="both"/>
        <w:rPr>
          <w:lang w:val="fr-FR"/>
        </w:rPr>
      </w:pPr>
    </w:p>
    <w:p w:rsidR="00802102" w:rsidRPr="00C7664A" w:rsidRDefault="00802102" w:rsidP="00802102">
      <w:pPr>
        <w:jc w:val="both"/>
        <w:rPr>
          <w:color w:val="FF0000"/>
          <w:sz w:val="22"/>
          <w:lang w:val="fr-FR"/>
        </w:rPr>
      </w:pPr>
      <w:bookmarkStart w:id="56" w:name="_Toc404178545"/>
      <w:bookmarkStart w:id="57" w:name="_Toc391663669"/>
      <w:bookmarkEnd w:id="56"/>
      <w:bookmarkEnd w:id="57"/>
    </w:p>
    <w:tbl>
      <w:tblPr>
        <w:tblW w:w="9072"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186"/>
      </w:tblGrid>
      <w:tr w:rsidR="00802102" w:rsidRPr="00325CEE" w:rsidTr="0072476A">
        <w:trPr>
          <w:tblCellSpacing w:w="20" w:type="dxa"/>
        </w:trPr>
        <w:tc>
          <w:tcPr>
            <w:tcW w:w="4826" w:type="dxa"/>
            <w:tcBorders>
              <w:top w:val="outset" w:sz="24" w:space="0" w:color="auto"/>
            </w:tcBorders>
            <w:shd w:val="clear" w:color="auto" w:fill="D9D9D9"/>
          </w:tcPr>
          <w:p w:rsidR="00802102" w:rsidRPr="00C7664A" w:rsidRDefault="00802102" w:rsidP="0094489F">
            <w:pPr>
              <w:tabs>
                <w:tab w:val="left" w:pos="4820"/>
              </w:tabs>
              <w:spacing w:before="80" w:after="80" w:line="240" w:lineRule="exact"/>
              <w:jc w:val="both"/>
              <w:rPr>
                <w:b/>
                <w:sz w:val="22"/>
                <w:szCs w:val="22"/>
                <w:lang w:val="fr-FR"/>
              </w:rPr>
            </w:pPr>
            <w:r w:rsidRPr="00C7664A">
              <w:rPr>
                <w:b/>
                <w:sz w:val="22"/>
                <w:szCs w:val="22"/>
                <w:lang w:val="fr-FR"/>
              </w:rPr>
              <w:t xml:space="preserve">Nom du demandeur </w:t>
            </w:r>
            <w:r w:rsidR="0094489F">
              <w:rPr>
                <w:b/>
                <w:sz w:val="22"/>
                <w:szCs w:val="22"/>
                <w:lang w:val="fr-FR"/>
              </w:rPr>
              <w:t>chef de file</w:t>
            </w:r>
          </w:p>
        </w:tc>
        <w:tc>
          <w:tcPr>
            <w:tcW w:w="4126" w:type="dxa"/>
            <w:tcBorders>
              <w:top w:val="outset" w:sz="24" w:space="0" w:color="auto"/>
            </w:tcBorders>
          </w:tcPr>
          <w:p w:rsidR="00802102" w:rsidRPr="00C7664A" w:rsidRDefault="00802102" w:rsidP="0072476A">
            <w:pPr>
              <w:tabs>
                <w:tab w:val="left" w:pos="4820"/>
              </w:tabs>
              <w:spacing w:before="80" w:after="80" w:line="240" w:lineRule="exact"/>
              <w:ind w:left="34"/>
              <w:jc w:val="both"/>
              <w:rPr>
                <w:sz w:val="22"/>
                <w:szCs w:val="22"/>
                <w:lang w:val="fr-FR"/>
              </w:rPr>
            </w:pPr>
          </w:p>
        </w:tc>
      </w:tr>
      <w:tr w:rsidR="00802102" w:rsidRPr="00325CEE" w:rsidTr="0072476A">
        <w:trPr>
          <w:tblCellSpacing w:w="20" w:type="dxa"/>
        </w:trPr>
        <w:tc>
          <w:tcPr>
            <w:tcW w:w="4826" w:type="dxa"/>
            <w:shd w:val="clear" w:color="auto" w:fill="D9D9D9"/>
          </w:tcPr>
          <w:p w:rsidR="00802102" w:rsidRPr="00C7664A" w:rsidRDefault="00802102" w:rsidP="0094489F">
            <w:pPr>
              <w:tabs>
                <w:tab w:val="left" w:pos="4820"/>
              </w:tabs>
              <w:spacing w:before="80" w:after="80" w:line="240" w:lineRule="exact"/>
              <w:rPr>
                <w:sz w:val="22"/>
                <w:szCs w:val="22"/>
                <w:lang w:val="fr-FR"/>
              </w:rPr>
            </w:pPr>
            <w:r w:rsidRPr="00C7664A">
              <w:rPr>
                <w:sz w:val="22"/>
                <w:lang w:val="fr-FR"/>
              </w:rPr>
              <w:t>Nationalité</w:t>
            </w:r>
            <w:r w:rsidRPr="00C7664A">
              <w:rPr>
                <w:rStyle w:val="FootnoteReference"/>
                <w:szCs w:val="16"/>
                <w:lang w:val="fr-FR" w:eastAsia="zh-CN"/>
              </w:rPr>
              <w:footnoteReference w:id="3"/>
            </w:r>
            <w:r w:rsidRPr="00C7664A">
              <w:rPr>
                <w:sz w:val="22"/>
                <w:lang w:val="fr-FR"/>
              </w:rPr>
              <w:t>/</w:t>
            </w:r>
            <w:r w:rsidR="0094489F">
              <w:rPr>
                <w:sz w:val="22"/>
                <w:lang w:val="fr-FR"/>
              </w:rPr>
              <w:t>P</w:t>
            </w:r>
            <w:r w:rsidRPr="00C7664A">
              <w:rPr>
                <w:sz w:val="22"/>
                <w:lang w:val="fr-FR"/>
              </w:rPr>
              <w:t>ays et date d’enregistrement</w:t>
            </w:r>
            <w:r w:rsidRPr="00C7664A">
              <w:rPr>
                <w:rStyle w:val="FootnoteReference"/>
                <w:szCs w:val="16"/>
                <w:lang w:val="fr-FR" w:eastAsia="zh-CN"/>
              </w:rPr>
              <w:footnoteReference w:id="4"/>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325CEE" w:rsidTr="0072476A">
        <w:trPr>
          <w:tblCellSpacing w:w="20" w:type="dxa"/>
        </w:trPr>
        <w:tc>
          <w:tcPr>
            <w:tcW w:w="4826" w:type="dxa"/>
            <w:shd w:val="clear" w:color="auto" w:fill="D9D9D9"/>
          </w:tcPr>
          <w:p w:rsidR="00802102" w:rsidRPr="00C7664A" w:rsidRDefault="00802102" w:rsidP="00E738A5">
            <w:pPr>
              <w:tabs>
                <w:tab w:val="left" w:pos="4820"/>
              </w:tabs>
              <w:spacing w:before="80" w:after="80" w:line="240" w:lineRule="exact"/>
              <w:jc w:val="both"/>
              <w:rPr>
                <w:sz w:val="22"/>
                <w:szCs w:val="22"/>
                <w:lang w:val="fr-FR"/>
              </w:rPr>
            </w:pPr>
            <w:r w:rsidRPr="00C7664A">
              <w:rPr>
                <w:sz w:val="22"/>
                <w:lang w:val="fr-FR"/>
              </w:rPr>
              <w:t>Numéro de fiche d’entité légale</w:t>
            </w:r>
            <w:r w:rsidRPr="00C7664A">
              <w:rPr>
                <w:rStyle w:val="FootnoteReference"/>
                <w:szCs w:val="16"/>
                <w:lang w:val="fr-FR" w:eastAsia="zh-CN"/>
              </w:rPr>
              <w:footnoteReference w:id="5"/>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E738A5">
            <w:pPr>
              <w:tabs>
                <w:tab w:val="left" w:pos="4820"/>
              </w:tabs>
              <w:spacing w:before="80" w:line="240" w:lineRule="exact"/>
              <w:jc w:val="both"/>
              <w:rPr>
                <w:sz w:val="22"/>
                <w:szCs w:val="22"/>
                <w:lang w:val="fr-FR"/>
              </w:rPr>
            </w:pPr>
            <w:r w:rsidRPr="00C7664A">
              <w:rPr>
                <w:sz w:val="22"/>
                <w:lang w:val="fr-FR"/>
              </w:rPr>
              <w:t>Statut juridique</w:t>
            </w:r>
            <w:r w:rsidRPr="00C7664A">
              <w:rPr>
                <w:rStyle w:val="FootnoteReference"/>
                <w:szCs w:val="16"/>
                <w:lang w:val="fr-FR" w:eastAsia="zh-CN"/>
              </w:rPr>
              <w:footnoteReference w:id="6"/>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b/>
                <w:sz w:val="22"/>
                <w:szCs w:val="22"/>
                <w:lang w:val="fr-FR"/>
              </w:rPr>
            </w:pPr>
            <w:r w:rsidRPr="00C7664A">
              <w:rPr>
                <w:b/>
                <w:sz w:val="22"/>
                <w:szCs w:val="22"/>
                <w:lang w:val="fr-FR"/>
              </w:rPr>
              <w:t>Codemandeur(s)</w:t>
            </w:r>
            <w:r w:rsidRPr="00C7664A">
              <w:rPr>
                <w:rStyle w:val="FootnoteReference"/>
                <w:b/>
                <w:sz w:val="22"/>
                <w:szCs w:val="22"/>
                <w:lang w:val="fr-FR" w:eastAsia="zh-CN"/>
              </w:rPr>
              <w:footnoteReference w:id="7"/>
            </w:r>
          </w:p>
        </w:tc>
        <w:tc>
          <w:tcPr>
            <w:tcW w:w="4126" w:type="dxa"/>
          </w:tcPr>
          <w:p w:rsidR="00802102" w:rsidRPr="00C7664A" w:rsidRDefault="00802102" w:rsidP="0072476A">
            <w:pPr>
              <w:tabs>
                <w:tab w:val="left" w:pos="4820"/>
              </w:tabs>
              <w:spacing w:before="80" w:after="80" w:line="240" w:lineRule="exact"/>
              <w:ind w:left="34"/>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sz w:val="22"/>
                <w:szCs w:val="22"/>
                <w:lang w:val="fr-FR"/>
              </w:rPr>
            </w:pPr>
            <w:r w:rsidRPr="00C7664A">
              <w:rPr>
                <w:sz w:val="22"/>
                <w:szCs w:val="22"/>
                <w:lang w:val="fr-FR"/>
              </w:rPr>
              <w:t>Nom du codemandeur</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325CEE" w:rsidTr="0072476A">
        <w:trPr>
          <w:tblCellSpacing w:w="20" w:type="dxa"/>
        </w:trPr>
        <w:tc>
          <w:tcPr>
            <w:tcW w:w="4826" w:type="dxa"/>
            <w:shd w:val="clear" w:color="auto" w:fill="D9D9D9"/>
          </w:tcPr>
          <w:p w:rsidR="00802102" w:rsidRPr="00C7664A" w:rsidRDefault="00802102" w:rsidP="0094489F">
            <w:pPr>
              <w:tabs>
                <w:tab w:val="left" w:pos="4820"/>
              </w:tabs>
              <w:spacing w:before="80" w:after="80" w:line="240" w:lineRule="exact"/>
              <w:rPr>
                <w:sz w:val="22"/>
                <w:szCs w:val="22"/>
                <w:lang w:val="fr-FR"/>
              </w:rPr>
            </w:pPr>
            <w:r w:rsidRPr="00C7664A">
              <w:rPr>
                <w:sz w:val="22"/>
                <w:lang w:val="fr-FR"/>
              </w:rPr>
              <w:t>Nationalité/</w:t>
            </w:r>
            <w:r w:rsidR="0094489F">
              <w:rPr>
                <w:sz w:val="22"/>
                <w:lang w:val="fr-FR"/>
              </w:rPr>
              <w:t>P</w:t>
            </w:r>
            <w:r w:rsidRPr="00C7664A">
              <w:rPr>
                <w:sz w:val="22"/>
                <w:lang w:val="fr-FR"/>
              </w:rPr>
              <w:t>ays et date d’enregistrement</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325CEE"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sz w:val="22"/>
                <w:szCs w:val="22"/>
                <w:lang w:val="fr-FR"/>
              </w:rPr>
            </w:pPr>
            <w:r w:rsidRPr="00C7664A">
              <w:rPr>
                <w:sz w:val="22"/>
                <w:lang w:val="fr-FR"/>
              </w:rPr>
              <w:t>Numéro de fiche d’entité légale (si disponible)</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line="240" w:lineRule="exact"/>
              <w:jc w:val="both"/>
              <w:rPr>
                <w:sz w:val="22"/>
                <w:szCs w:val="22"/>
                <w:lang w:val="fr-FR"/>
              </w:rPr>
            </w:pPr>
            <w:r w:rsidRPr="00C7664A">
              <w:rPr>
                <w:sz w:val="22"/>
                <w:lang w:val="fr-FR"/>
              </w:rPr>
              <w:t>Statut juridique</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b/>
                <w:sz w:val="22"/>
                <w:szCs w:val="22"/>
                <w:lang w:val="fr-FR"/>
              </w:rPr>
            </w:pPr>
            <w:r w:rsidRPr="00C7664A">
              <w:rPr>
                <w:b/>
                <w:sz w:val="22"/>
                <w:szCs w:val="22"/>
                <w:lang w:val="fr-FR"/>
              </w:rPr>
              <w:t>Entité</w:t>
            </w:r>
            <w:r w:rsidR="0094489F">
              <w:rPr>
                <w:b/>
                <w:sz w:val="22"/>
                <w:szCs w:val="22"/>
                <w:lang w:val="fr-FR"/>
              </w:rPr>
              <w:t>(</w:t>
            </w:r>
            <w:r w:rsidRPr="00C7664A">
              <w:rPr>
                <w:b/>
                <w:sz w:val="22"/>
                <w:szCs w:val="22"/>
                <w:lang w:val="fr-FR"/>
              </w:rPr>
              <w:t>s</w:t>
            </w:r>
            <w:r w:rsidR="0094489F">
              <w:rPr>
                <w:b/>
                <w:sz w:val="22"/>
                <w:szCs w:val="22"/>
                <w:lang w:val="fr-FR"/>
              </w:rPr>
              <w:t>)</w:t>
            </w:r>
            <w:r w:rsidRPr="00C7664A">
              <w:rPr>
                <w:b/>
                <w:sz w:val="22"/>
                <w:szCs w:val="22"/>
                <w:lang w:val="fr-FR"/>
              </w:rPr>
              <w:t xml:space="preserve"> affiliée</w:t>
            </w:r>
            <w:r w:rsidR="0094489F">
              <w:rPr>
                <w:b/>
                <w:sz w:val="22"/>
                <w:szCs w:val="22"/>
                <w:lang w:val="fr-FR"/>
              </w:rPr>
              <w:t>(</w:t>
            </w:r>
            <w:r w:rsidRPr="00C7664A">
              <w:rPr>
                <w:b/>
                <w:sz w:val="22"/>
                <w:szCs w:val="22"/>
                <w:lang w:val="fr-FR"/>
              </w:rPr>
              <w:t>s</w:t>
            </w:r>
            <w:r w:rsidR="0094489F">
              <w:rPr>
                <w:b/>
                <w:sz w:val="22"/>
                <w:szCs w:val="22"/>
                <w:lang w:val="fr-FR"/>
              </w:rPr>
              <w:t>)</w:t>
            </w:r>
            <w:r w:rsidRPr="00C7664A">
              <w:rPr>
                <w:rStyle w:val="FootnoteReference"/>
                <w:b/>
                <w:sz w:val="22"/>
                <w:szCs w:val="22"/>
                <w:lang w:val="fr-FR" w:eastAsia="zh-CN"/>
              </w:rPr>
              <w:footnoteReference w:id="8"/>
            </w:r>
            <w:r w:rsidRPr="00C7664A">
              <w:rPr>
                <w:b/>
                <w:sz w:val="22"/>
                <w:szCs w:val="22"/>
                <w:lang w:val="fr-FR"/>
              </w:rPr>
              <w:t xml:space="preserve"> </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sz w:val="22"/>
                <w:szCs w:val="22"/>
                <w:lang w:val="fr-FR"/>
              </w:rPr>
            </w:pPr>
            <w:r w:rsidRPr="00C7664A">
              <w:rPr>
                <w:sz w:val="22"/>
                <w:szCs w:val="22"/>
                <w:lang w:val="fr-FR"/>
              </w:rPr>
              <w:t xml:space="preserve">Nom de l'entité affiliée </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325CEE" w:rsidTr="0072476A">
        <w:trPr>
          <w:tblCellSpacing w:w="20" w:type="dxa"/>
        </w:trPr>
        <w:tc>
          <w:tcPr>
            <w:tcW w:w="4826" w:type="dxa"/>
            <w:shd w:val="clear" w:color="auto" w:fill="D9D9D9"/>
          </w:tcPr>
          <w:p w:rsidR="00802102" w:rsidRPr="00C7664A" w:rsidRDefault="00802102" w:rsidP="0094489F">
            <w:pPr>
              <w:tabs>
                <w:tab w:val="left" w:pos="4820"/>
              </w:tabs>
              <w:spacing w:before="80" w:after="80" w:line="240" w:lineRule="exact"/>
              <w:rPr>
                <w:sz w:val="22"/>
                <w:szCs w:val="22"/>
                <w:lang w:val="fr-FR"/>
              </w:rPr>
            </w:pPr>
            <w:r w:rsidRPr="00C7664A">
              <w:rPr>
                <w:sz w:val="22"/>
                <w:lang w:val="fr-FR"/>
              </w:rPr>
              <w:t>Nationalité/</w:t>
            </w:r>
            <w:r w:rsidR="0094489F">
              <w:rPr>
                <w:sz w:val="22"/>
                <w:lang w:val="fr-FR"/>
              </w:rPr>
              <w:t>P</w:t>
            </w:r>
            <w:r w:rsidRPr="00C7664A">
              <w:rPr>
                <w:sz w:val="22"/>
                <w:lang w:val="fr-FR"/>
              </w:rPr>
              <w:t>ays et date d’enregistrement</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rPr>
                <w:sz w:val="22"/>
                <w:szCs w:val="22"/>
                <w:lang w:val="fr-FR"/>
              </w:rPr>
            </w:pPr>
            <w:r w:rsidRPr="00C7664A">
              <w:rPr>
                <w:sz w:val="22"/>
                <w:szCs w:val="22"/>
                <w:lang w:val="fr-FR"/>
              </w:rPr>
              <w:t>Statut juridique</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325CEE" w:rsidTr="0072476A">
        <w:trPr>
          <w:tblCellSpacing w:w="20" w:type="dxa"/>
        </w:trPr>
        <w:tc>
          <w:tcPr>
            <w:tcW w:w="4826" w:type="dxa"/>
            <w:tcBorders>
              <w:bottom w:val="outset" w:sz="24" w:space="0" w:color="auto"/>
            </w:tcBorders>
            <w:shd w:val="clear" w:color="auto" w:fill="D9D9D9"/>
          </w:tcPr>
          <w:p w:rsidR="00802102" w:rsidRPr="00C7664A" w:rsidRDefault="00802102" w:rsidP="0072476A">
            <w:pPr>
              <w:tabs>
                <w:tab w:val="left" w:pos="4820"/>
              </w:tabs>
              <w:spacing w:before="80" w:after="80" w:line="240" w:lineRule="exact"/>
              <w:jc w:val="both"/>
              <w:rPr>
                <w:lang w:val="fr-FR"/>
              </w:rPr>
            </w:pPr>
            <w:r w:rsidRPr="00C7664A">
              <w:rPr>
                <w:sz w:val="22"/>
                <w:lang w:val="fr-FR"/>
              </w:rPr>
              <w:t>Précise</w:t>
            </w:r>
            <w:r w:rsidR="00E738A5">
              <w:rPr>
                <w:sz w:val="22"/>
                <w:lang w:val="fr-FR"/>
              </w:rPr>
              <w:t>z</w:t>
            </w:r>
            <w:r w:rsidRPr="00C7664A">
              <w:rPr>
                <w:sz w:val="22"/>
                <w:lang w:val="fr-FR"/>
              </w:rPr>
              <w:t xml:space="preserve"> à quelle entité vous êtes affilié (demandeur </w:t>
            </w:r>
            <w:r w:rsidR="0094489F">
              <w:rPr>
                <w:sz w:val="22"/>
                <w:lang w:val="fr-FR"/>
              </w:rPr>
              <w:t>chef de file</w:t>
            </w:r>
            <w:r w:rsidRPr="00C7664A">
              <w:rPr>
                <w:sz w:val="22"/>
                <w:lang w:val="fr-FR"/>
              </w:rPr>
              <w:t xml:space="preserve"> et/ou codemandeur).</w:t>
            </w:r>
          </w:p>
          <w:p w:rsidR="00802102" w:rsidRPr="00C7664A" w:rsidRDefault="00802102" w:rsidP="0094489F">
            <w:pPr>
              <w:tabs>
                <w:tab w:val="left" w:pos="4820"/>
              </w:tabs>
              <w:spacing w:before="80" w:after="80" w:line="240" w:lineRule="exact"/>
              <w:jc w:val="both"/>
              <w:rPr>
                <w:sz w:val="22"/>
                <w:szCs w:val="22"/>
                <w:lang w:val="fr-FR"/>
              </w:rPr>
            </w:pPr>
            <w:r w:rsidRPr="00C7664A">
              <w:rPr>
                <w:sz w:val="22"/>
                <w:lang w:val="fr-FR"/>
              </w:rPr>
              <w:t>Précise</w:t>
            </w:r>
            <w:r w:rsidR="00E738A5">
              <w:rPr>
                <w:sz w:val="22"/>
                <w:lang w:val="fr-FR"/>
              </w:rPr>
              <w:t>z</w:t>
            </w:r>
            <w:r w:rsidRPr="00C7664A">
              <w:rPr>
                <w:sz w:val="22"/>
                <w:lang w:val="fr-FR"/>
              </w:rPr>
              <w:t xml:space="preserve"> le type d’affiliation </w:t>
            </w:r>
            <w:r w:rsidR="00E738A5">
              <w:rPr>
                <w:sz w:val="22"/>
                <w:lang w:val="fr-FR"/>
              </w:rPr>
              <w:t xml:space="preserve">qui vous </w:t>
            </w:r>
            <w:r w:rsidR="0094489F">
              <w:rPr>
                <w:sz w:val="22"/>
                <w:lang w:val="fr-FR"/>
              </w:rPr>
              <w:t>unit</w:t>
            </w:r>
            <w:r w:rsidR="00E738A5">
              <w:rPr>
                <w:sz w:val="22"/>
                <w:lang w:val="fr-FR"/>
              </w:rPr>
              <w:t xml:space="preserve"> à</w:t>
            </w:r>
            <w:r w:rsidRPr="00C7664A">
              <w:rPr>
                <w:sz w:val="22"/>
                <w:lang w:val="fr-FR"/>
              </w:rPr>
              <w:t xml:space="preserve"> cette entité.</w:t>
            </w:r>
          </w:p>
        </w:tc>
        <w:tc>
          <w:tcPr>
            <w:tcW w:w="4126" w:type="dxa"/>
            <w:tcBorders>
              <w:bottom w:val="outset" w:sz="24" w:space="0" w:color="auto"/>
            </w:tcBorders>
          </w:tcPr>
          <w:p w:rsidR="00802102" w:rsidRPr="00C7664A" w:rsidRDefault="00802102" w:rsidP="0072476A">
            <w:pPr>
              <w:tabs>
                <w:tab w:val="left" w:pos="4820"/>
              </w:tabs>
              <w:spacing w:before="80" w:after="80" w:line="240" w:lineRule="exact"/>
              <w:ind w:left="34"/>
              <w:jc w:val="both"/>
              <w:rPr>
                <w:sz w:val="22"/>
                <w:szCs w:val="22"/>
                <w:lang w:val="fr-FR"/>
              </w:rPr>
            </w:pPr>
          </w:p>
        </w:tc>
      </w:tr>
    </w:tbl>
    <w:p w:rsidR="00802102" w:rsidRPr="00C7664A" w:rsidRDefault="00802102" w:rsidP="00802102">
      <w:pPr>
        <w:jc w:val="both"/>
        <w:rPr>
          <w:lang w:val="fr-FR"/>
        </w:rPr>
      </w:pPr>
    </w:p>
    <w:p w:rsidR="00802102" w:rsidRPr="00C7664A" w:rsidRDefault="00802102" w:rsidP="00802102">
      <w:pPr>
        <w:jc w:val="both"/>
        <w:rPr>
          <w:lang w:val="fr-FR"/>
        </w:rPr>
      </w:pPr>
    </w:p>
    <w:p w:rsidR="00802102" w:rsidRPr="00C7664A" w:rsidRDefault="00E738A5" w:rsidP="00BB3168">
      <w:pPr>
        <w:pStyle w:val="Heading2"/>
        <w:numPr>
          <w:ilvl w:val="0"/>
          <w:numId w:val="29"/>
        </w:numPr>
      </w:pPr>
      <w:bookmarkStart w:id="58" w:name="_Toc404178550"/>
      <w:bookmarkStart w:id="59" w:name="_Toc419211655"/>
      <w:bookmarkStart w:id="60" w:name="_Toc503800565"/>
      <w:bookmarkEnd w:id="58"/>
      <w:bookmarkEnd w:id="59"/>
      <w:r>
        <w:t>A</w:t>
      </w:r>
      <w:r w:rsidR="00802102" w:rsidRPr="00C7664A">
        <w:t>ssociés participant à l’action</w:t>
      </w:r>
      <w:bookmarkEnd w:id="60"/>
    </w:p>
    <w:p w:rsidR="00802102" w:rsidRPr="00C7664A" w:rsidRDefault="00802102" w:rsidP="00802102">
      <w:pPr>
        <w:spacing w:before="120"/>
        <w:jc w:val="both"/>
        <w:rPr>
          <w:sz w:val="22"/>
          <w:lang w:val="fr-FR"/>
        </w:rPr>
      </w:pPr>
    </w:p>
    <w:tbl>
      <w:tblPr>
        <w:tblStyle w:val="TableWeb3"/>
        <w:tblW w:w="9356" w:type="dxa"/>
        <w:tblLayout w:type="fixed"/>
        <w:tblLook w:val="0000" w:firstRow="0" w:lastRow="0" w:firstColumn="0" w:lastColumn="0" w:noHBand="0" w:noVBand="0"/>
      </w:tblPr>
      <w:tblGrid>
        <w:gridCol w:w="4319"/>
        <w:gridCol w:w="5037"/>
      </w:tblGrid>
      <w:tr w:rsidR="00802102" w:rsidRPr="00C7664A" w:rsidTr="0072476A">
        <w:tc>
          <w:tcPr>
            <w:tcW w:w="4259" w:type="dxa"/>
            <w:tcBorders>
              <w:top w:val="outset" w:sz="24" w:space="0" w:color="auto"/>
            </w:tcBorders>
            <w:shd w:val="clear" w:color="auto" w:fill="D9D9D9"/>
          </w:tcPr>
          <w:p w:rsidR="00802102" w:rsidRPr="00C7664A" w:rsidRDefault="00802102" w:rsidP="0072476A">
            <w:pPr>
              <w:spacing w:before="120"/>
              <w:rPr>
                <w:lang w:val="fr-FR"/>
              </w:rPr>
            </w:pPr>
          </w:p>
        </w:tc>
        <w:tc>
          <w:tcPr>
            <w:tcW w:w="4977" w:type="dxa"/>
            <w:tcBorders>
              <w:top w:val="outset" w:sz="24" w:space="0" w:color="auto"/>
            </w:tcBorders>
          </w:tcPr>
          <w:p w:rsidR="00802102" w:rsidRPr="00C7664A" w:rsidRDefault="00802102" w:rsidP="0072476A">
            <w:pPr>
              <w:spacing w:before="120"/>
              <w:rPr>
                <w:lang w:val="fr-FR"/>
              </w:rPr>
            </w:pPr>
            <w:r w:rsidRPr="00C7664A">
              <w:rPr>
                <w:b/>
                <w:lang w:val="fr-FR"/>
              </w:rPr>
              <w:t xml:space="preserve">Associé </w:t>
            </w:r>
            <w:r w:rsidRPr="00C7664A">
              <w:rPr>
                <w:bCs/>
                <w:sz w:val="22"/>
                <w:szCs w:val="22"/>
                <w:lang w:val="fr-FR"/>
              </w:rPr>
              <w:t>&lt;…&gt;</w:t>
            </w:r>
          </w:p>
        </w:tc>
      </w:tr>
      <w:tr w:rsidR="00802102" w:rsidRPr="00C7664A" w:rsidTr="0072476A">
        <w:tc>
          <w:tcPr>
            <w:tcW w:w="4259" w:type="dxa"/>
            <w:shd w:val="clear" w:color="auto" w:fill="D9D9D9"/>
          </w:tcPr>
          <w:p w:rsidR="00802102" w:rsidRPr="00C7664A" w:rsidRDefault="00802102" w:rsidP="007E5268">
            <w:pPr>
              <w:spacing w:before="120"/>
              <w:rPr>
                <w:lang w:val="fr-FR"/>
              </w:rPr>
            </w:pPr>
            <w:r w:rsidRPr="00C7664A">
              <w:rPr>
                <w:b/>
                <w:sz w:val="22"/>
                <w:lang w:val="fr-FR"/>
              </w:rPr>
              <w:t>Dénomination</w:t>
            </w:r>
            <w:r w:rsidR="00E738A5">
              <w:rPr>
                <w:b/>
                <w:sz w:val="22"/>
                <w:lang w:val="fr-FR"/>
              </w:rPr>
              <w:t xml:space="preserve"> </w:t>
            </w:r>
            <w:r w:rsidR="007E5268">
              <w:rPr>
                <w:b/>
                <w:sz w:val="22"/>
                <w:lang w:val="fr-FR"/>
              </w:rPr>
              <w:t>juridiqu</w:t>
            </w:r>
            <w:r w:rsidR="00E738A5">
              <w:rPr>
                <w:b/>
                <w:sz w:val="22"/>
                <w:lang w:val="fr-FR"/>
              </w:rPr>
              <w:t>e</w:t>
            </w:r>
            <w:r w:rsidRPr="00C7664A">
              <w:rPr>
                <w:b/>
                <w:sz w:val="22"/>
                <w:lang w:val="fr-FR"/>
              </w:rPr>
              <w:t xml:space="preserve"> complète</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Pays d’enregistrement</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Statut juridique</w:t>
            </w:r>
            <w:r w:rsidRPr="00C7664A">
              <w:rPr>
                <w:rStyle w:val="FootnoteReference"/>
                <w:szCs w:val="16"/>
                <w:lang w:val="fr-FR" w:eastAsia="zh-CN"/>
              </w:rPr>
              <w:t xml:space="preserve"> </w:t>
            </w:r>
            <w:r w:rsidRPr="00C7664A">
              <w:rPr>
                <w:rStyle w:val="FootnoteReference"/>
                <w:sz w:val="20"/>
                <w:szCs w:val="16"/>
                <w:lang w:val="fr-FR" w:eastAsia="zh-CN"/>
              </w:rPr>
              <w:footnoteReference w:id="9"/>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lastRenderedPageBreak/>
              <w:t>Adresse officielle</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Personne de contact</w:t>
            </w:r>
          </w:p>
        </w:tc>
        <w:tc>
          <w:tcPr>
            <w:tcW w:w="4977" w:type="dxa"/>
          </w:tcPr>
          <w:p w:rsidR="00802102" w:rsidRPr="00C7664A" w:rsidRDefault="00802102" w:rsidP="0072476A">
            <w:pPr>
              <w:spacing w:before="120"/>
              <w:rPr>
                <w:sz w:val="22"/>
                <w:lang w:val="fr-FR"/>
              </w:rPr>
            </w:pPr>
          </w:p>
        </w:tc>
      </w:tr>
      <w:tr w:rsidR="00802102" w:rsidRPr="00325CEE" w:rsidTr="0072476A">
        <w:tc>
          <w:tcPr>
            <w:tcW w:w="4259" w:type="dxa"/>
            <w:shd w:val="clear" w:color="auto" w:fill="D9D9D9"/>
          </w:tcPr>
          <w:p w:rsidR="00802102" w:rsidRPr="00C7664A" w:rsidRDefault="001B321B" w:rsidP="001B321B">
            <w:pPr>
              <w:spacing w:before="120"/>
              <w:rPr>
                <w:lang w:val="fr-FR"/>
              </w:rPr>
            </w:pPr>
            <w:r>
              <w:rPr>
                <w:b/>
                <w:sz w:val="22"/>
                <w:lang w:val="fr-FR"/>
              </w:rPr>
              <w:t>N° de t</w:t>
            </w:r>
            <w:r w:rsidR="00802102" w:rsidRPr="00C7664A">
              <w:rPr>
                <w:b/>
                <w:sz w:val="22"/>
                <w:lang w:val="fr-FR"/>
              </w:rPr>
              <w:t>él</w:t>
            </w:r>
            <w:r>
              <w:rPr>
                <w:b/>
                <w:sz w:val="22"/>
                <w:lang w:val="fr-FR"/>
              </w:rPr>
              <w:t>éphone</w:t>
            </w:r>
            <w:r w:rsidR="00802102" w:rsidRPr="00C7664A">
              <w:rPr>
                <w:b/>
                <w:sz w:val="22"/>
                <w:lang w:val="fr-FR"/>
              </w:rPr>
              <w:t>:</w:t>
            </w:r>
            <w:r w:rsidR="00802102" w:rsidRPr="00C7664A">
              <w:rPr>
                <w:sz w:val="22"/>
                <w:lang w:val="fr-FR"/>
              </w:rPr>
              <w:t xml:space="preserve"> </w:t>
            </w:r>
            <w:r>
              <w:rPr>
                <w:sz w:val="22"/>
                <w:lang w:val="fr-FR"/>
              </w:rPr>
              <w:t>i</w:t>
            </w:r>
            <w:r w:rsidR="00802102" w:rsidRPr="00C7664A">
              <w:rPr>
                <w:sz w:val="22"/>
                <w:lang w:val="fr-FR"/>
              </w:rPr>
              <w:t>ndicatif du pays + indicatif de la ville + numéro</w:t>
            </w:r>
          </w:p>
        </w:tc>
        <w:tc>
          <w:tcPr>
            <w:tcW w:w="4977" w:type="dxa"/>
          </w:tcPr>
          <w:p w:rsidR="00802102" w:rsidRPr="00C7664A" w:rsidRDefault="00802102" w:rsidP="0072476A">
            <w:pPr>
              <w:spacing w:before="120"/>
              <w:rPr>
                <w:sz w:val="22"/>
                <w:lang w:val="fr-FR"/>
              </w:rPr>
            </w:pPr>
          </w:p>
        </w:tc>
      </w:tr>
      <w:tr w:rsidR="00802102" w:rsidRPr="00325CEE" w:rsidTr="0072476A">
        <w:tc>
          <w:tcPr>
            <w:tcW w:w="4259" w:type="dxa"/>
            <w:shd w:val="clear" w:color="auto" w:fill="D9D9D9"/>
          </w:tcPr>
          <w:p w:rsidR="00802102" w:rsidRPr="00C7664A" w:rsidRDefault="001B321B" w:rsidP="001B321B">
            <w:pPr>
              <w:spacing w:before="120"/>
              <w:rPr>
                <w:lang w:val="fr-FR"/>
              </w:rPr>
            </w:pPr>
            <w:r>
              <w:rPr>
                <w:b/>
                <w:sz w:val="22"/>
                <w:lang w:val="fr-FR"/>
              </w:rPr>
              <w:t>N° de f</w:t>
            </w:r>
            <w:r w:rsidR="00802102" w:rsidRPr="00C7664A">
              <w:rPr>
                <w:b/>
                <w:sz w:val="22"/>
                <w:lang w:val="fr-FR"/>
              </w:rPr>
              <w:t>ax:</w:t>
            </w:r>
            <w:r w:rsidR="00802102" w:rsidRPr="00C7664A">
              <w:rPr>
                <w:sz w:val="22"/>
                <w:lang w:val="fr-FR"/>
              </w:rPr>
              <w:t xml:space="preserve"> </w:t>
            </w:r>
            <w:r>
              <w:rPr>
                <w:sz w:val="22"/>
                <w:lang w:val="fr-FR"/>
              </w:rPr>
              <w:t>i</w:t>
            </w:r>
            <w:r w:rsidR="00802102" w:rsidRPr="00C7664A">
              <w:rPr>
                <w:sz w:val="22"/>
                <w:lang w:val="fr-FR"/>
              </w:rPr>
              <w:t>ndicatif du pays + indicatif de la ville + numéro</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Adresse électronique</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1B321B">
            <w:pPr>
              <w:spacing w:before="120"/>
              <w:rPr>
                <w:lang w:val="fr-FR"/>
              </w:rPr>
            </w:pPr>
            <w:r w:rsidRPr="00C7664A">
              <w:rPr>
                <w:b/>
                <w:sz w:val="22"/>
                <w:lang w:val="fr-FR"/>
              </w:rPr>
              <w:t xml:space="preserve">Nombre </w:t>
            </w:r>
            <w:r w:rsidR="001B321B">
              <w:rPr>
                <w:b/>
                <w:sz w:val="22"/>
                <w:lang w:val="fr-FR"/>
              </w:rPr>
              <w:t>d'employés</w:t>
            </w:r>
          </w:p>
        </w:tc>
        <w:tc>
          <w:tcPr>
            <w:tcW w:w="4977" w:type="dxa"/>
          </w:tcPr>
          <w:p w:rsidR="00802102" w:rsidRPr="00C7664A" w:rsidRDefault="00802102" w:rsidP="0072476A">
            <w:pPr>
              <w:spacing w:before="120"/>
              <w:rPr>
                <w:sz w:val="22"/>
                <w:lang w:val="fr-FR"/>
              </w:rPr>
            </w:pPr>
          </w:p>
        </w:tc>
      </w:tr>
      <w:tr w:rsidR="00802102" w:rsidRPr="00325CEE" w:rsidTr="0072476A">
        <w:tc>
          <w:tcPr>
            <w:tcW w:w="4259" w:type="dxa"/>
            <w:shd w:val="clear" w:color="auto" w:fill="D9D9D9"/>
          </w:tcPr>
          <w:p w:rsidR="00802102" w:rsidRPr="00C7664A" w:rsidRDefault="00802102" w:rsidP="001B321B">
            <w:pPr>
              <w:spacing w:before="120"/>
              <w:rPr>
                <w:lang w:val="fr-FR"/>
              </w:rPr>
            </w:pPr>
            <w:r w:rsidRPr="00C7664A">
              <w:rPr>
                <w:b/>
                <w:sz w:val="22"/>
                <w:lang w:val="fr-FR"/>
              </w:rPr>
              <w:t>Expérience d’actions similaires</w:t>
            </w:r>
            <w:r w:rsidR="001B321B">
              <w:rPr>
                <w:b/>
                <w:sz w:val="22"/>
                <w:lang w:val="fr-FR"/>
              </w:rPr>
              <w:t>,</w:t>
            </w:r>
            <w:r w:rsidRPr="00C7664A">
              <w:rPr>
                <w:sz w:val="22"/>
                <w:lang w:val="fr-FR"/>
              </w:rPr>
              <w:t xml:space="preserve"> en rapport avec le rôle assumé dans la mise en œuvre de l’action proposée</w:t>
            </w:r>
          </w:p>
        </w:tc>
        <w:tc>
          <w:tcPr>
            <w:tcW w:w="4977" w:type="dxa"/>
          </w:tcPr>
          <w:p w:rsidR="00802102" w:rsidRPr="00C7664A" w:rsidRDefault="00802102" w:rsidP="0072476A">
            <w:pPr>
              <w:spacing w:before="120"/>
              <w:rPr>
                <w:sz w:val="22"/>
                <w:lang w:val="fr-FR"/>
              </w:rPr>
            </w:pPr>
          </w:p>
        </w:tc>
      </w:tr>
      <w:tr w:rsidR="00802102" w:rsidRPr="00325CEE" w:rsidTr="0072476A">
        <w:tc>
          <w:tcPr>
            <w:tcW w:w="4259" w:type="dxa"/>
            <w:shd w:val="clear" w:color="auto" w:fill="D9D9D9"/>
          </w:tcPr>
          <w:p w:rsidR="00802102" w:rsidRPr="00C7664A" w:rsidRDefault="00802102" w:rsidP="001B321B">
            <w:pPr>
              <w:spacing w:before="120"/>
              <w:rPr>
                <w:lang w:val="fr-FR"/>
              </w:rPr>
            </w:pPr>
            <w:r w:rsidRPr="00C7664A">
              <w:rPr>
                <w:b/>
                <w:sz w:val="22"/>
                <w:lang w:val="fr-FR"/>
              </w:rPr>
              <w:t>Historique de la coopération</w:t>
            </w:r>
            <w:r w:rsidRPr="00C7664A">
              <w:rPr>
                <w:sz w:val="22"/>
                <w:lang w:val="fr-FR"/>
              </w:rPr>
              <w:t xml:space="preserve"> avec le demandeur</w:t>
            </w:r>
          </w:p>
        </w:tc>
        <w:tc>
          <w:tcPr>
            <w:tcW w:w="4977" w:type="dxa"/>
          </w:tcPr>
          <w:p w:rsidR="00802102" w:rsidRPr="00C7664A" w:rsidRDefault="00802102" w:rsidP="0072476A">
            <w:pPr>
              <w:spacing w:before="120"/>
              <w:rPr>
                <w:sz w:val="22"/>
                <w:lang w:val="fr-FR"/>
              </w:rPr>
            </w:pPr>
          </w:p>
        </w:tc>
      </w:tr>
      <w:tr w:rsidR="00802102" w:rsidRPr="00325CEE"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 xml:space="preserve">Rôle et participation dans la préparation </w:t>
            </w:r>
            <w:r w:rsidRPr="00C7664A">
              <w:rPr>
                <w:sz w:val="22"/>
                <w:lang w:val="fr-FR"/>
              </w:rPr>
              <w:t>de l’action proposée</w:t>
            </w:r>
          </w:p>
        </w:tc>
        <w:tc>
          <w:tcPr>
            <w:tcW w:w="4977" w:type="dxa"/>
          </w:tcPr>
          <w:p w:rsidR="00802102" w:rsidRPr="00C7664A" w:rsidRDefault="00802102" w:rsidP="0072476A">
            <w:pPr>
              <w:spacing w:before="120"/>
              <w:rPr>
                <w:sz w:val="22"/>
                <w:lang w:val="fr-FR"/>
              </w:rPr>
            </w:pPr>
          </w:p>
        </w:tc>
      </w:tr>
      <w:tr w:rsidR="00802102" w:rsidRPr="00325CEE" w:rsidTr="0072476A">
        <w:tc>
          <w:tcPr>
            <w:tcW w:w="4259" w:type="dxa"/>
            <w:tcBorders>
              <w:bottom w:val="outset" w:sz="24" w:space="0" w:color="auto"/>
            </w:tcBorders>
            <w:shd w:val="clear" w:color="auto" w:fill="D9D9D9"/>
          </w:tcPr>
          <w:p w:rsidR="00802102" w:rsidRPr="00C7664A" w:rsidRDefault="00802102" w:rsidP="0072476A">
            <w:pPr>
              <w:spacing w:before="120"/>
              <w:rPr>
                <w:lang w:val="fr-FR"/>
              </w:rPr>
            </w:pPr>
            <w:r w:rsidRPr="00C7664A">
              <w:rPr>
                <w:b/>
                <w:sz w:val="22"/>
                <w:lang w:val="fr-FR"/>
              </w:rPr>
              <w:t>Rôle et participation dans la mise en œuvre</w:t>
            </w:r>
            <w:r w:rsidRPr="00C7664A">
              <w:rPr>
                <w:sz w:val="22"/>
                <w:lang w:val="fr-FR"/>
              </w:rPr>
              <w:t xml:space="preserve"> de l’action proposée</w:t>
            </w:r>
          </w:p>
        </w:tc>
        <w:tc>
          <w:tcPr>
            <w:tcW w:w="4977" w:type="dxa"/>
            <w:tcBorders>
              <w:bottom w:val="outset" w:sz="24" w:space="0" w:color="auto"/>
            </w:tcBorders>
          </w:tcPr>
          <w:p w:rsidR="00802102" w:rsidRPr="00C7664A" w:rsidRDefault="00802102" w:rsidP="0072476A">
            <w:pPr>
              <w:spacing w:before="120"/>
              <w:rPr>
                <w:sz w:val="22"/>
                <w:lang w:val="fr-FR"/>
              </w:rPr>
            </w:pPr>
          </w:p>
        </w:tc>
      </w:tr>
    </w:tbl>
    <w:p w:rsidR="00802102" w:rsidRPr="00C7664A" w:rsidRDefault="00802102" w:rsidP="00BB3168">
      <w:pPr>
        <w:pStyle w:val="Heading2"/>
        <w:numPr>
          <w:ilvl w:val="0"/>
          <w:numId w:val="0"/>
        </w:numPr>
      </w:pPr>
      <w:bookmarkStart w:id="61" w:name="_Toc418690463"/>
      <w:bookmarkStart w:id="62" w:name="_Toc418691923"/>
      <w:bookmarkStart w:id="63" w:name="_Toc418692108"/>
      <w:bookmarkStart w:id="64" w:name="_Toc418692210"/>
      <w:bookmarkStart w:id="65" w:name="_Toc418692252"/>
      <w:bookmarkStart w:id="66" w:name="_Toc418692336"/>
      <w:bookmarkStart w:id="67" w:name="_Toc418692394"/>
      <w:bookmarkStart w:id="68" w:name="_Toc418692558"/>
      <w:bookmarkStart w:id="69" w:name="_Toc418693232"/>
      <w:bookmarkStart w:id="70" w:name="_Toc419203736"/>
      <w:bookmarkStart w:id="71" w:name="_Toc419211656"/>
      <w:bookmarkStart w:id="72" w:name="_Toc419203737"/>
      <w:bookmarkStart w:id="73" w:name="_Toc419211657"/>
      <w:bookmarkStart w:id="74" w:name="_Toc419203738"/>
      <w:bookmarkStart w:id="75" w:name="_Toc419211658"/>
      <w:bookmarkStart w:id="76" w:name="_Toc419203739"/>
      <w:bookmarkStart w:id="77" w:name="_Toc419211659"/>
      <w:bookmarkStart w:id="78" w:name="_Toc419203740"/>
      <w:bookmarkStart w:id="79" w:name="_Toc419211660"/>
      <w:bookmarkStart w:id="80" w:name="_Toc419203741"/>
      <w:bookmarkStart w:id="81" w:name="_Toc419211661"/>
      <w:bookmarkStart w:id="82" w:name="_Toc419203742"/>
      <w:bookmarkStart w:id="83" w:name="_Toc419211662"/>
      <w:bookmarkStart w:id="84" w:name="_Toc419203743"/>
      <w:bookmarkStart w:id="85" w:name="_Toc419211663"/>
      <w:bookmarkStart w:id="86" w:name="_Toc419203796"/>
      <w:bookmarkStart w:id="87" w:name="_Toc419211716"/>
      <w:bookmarkStart w:id="88" w:name="_Toc419203797"/>
      <w:bookmarkStart w:id="89" w:name="_Toc419211717"/>
      <w:bookmarkStart w:id="90" w:name="_Toc419203813"/>
      <w:bookmarkStart w:id="91" w:name="_Toc419211733"/>
      <w:bookmarkStart w:id="92" w:name="_Toc419203814"/>
      <w:bookmarkStart w:id="93" w:name="_Toc419211734"/>
      <w:bookmarkStart w:id="94" w:name="_Toc419203815"/>
      <w:bookmarkStart w:id="95" w:name="_Toc419211735"/>
      <w:bookmarkStart w:id="96" w:name="_Toc419203816"/>
      <w:bookmarkStart w:id="97" w:name="_Toc419211736"/>
      <w:bookmarkStart w:id="98" w:name="_Toc419203817"/>
      <w:bookmarkStart w:id="99" w:name="_Toc419211737"/>
      <w:bookmarkStart w:id="100" w:name="_Toc419203818"/>
      <w:bookmarkStart w:id="101" w:name="_Toc419211738"/>
      <w:bookmarkStart w:id="102" w:name="_Toc419203819"/>
      <w:bookmarkStart w:id="103" w:name="_Toc419211739"/>
      <w:bookmarkStart w:id="104" w:name="_Toc419203820"/>
      <w:bookmarkStart w:id="105" w:name="_Toc419211740"/>
      <w:bookmarkStart w:id="106" w:name="_Toc419203865"/>
      <w:bookmarkStart w:id="107" w:name="_Toc419211785"/>
      <w:bookmarkStart w:id="108" w:name="_Toc41921180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802102" w:rsidRPr="00C7664A" w:rsidRDefault="00802102" w:rsidP="00BB3168">
      <w:pPr>
        <w:pStyle w:val="Heading2"/>
        <w:numPr>
          <w:ilvl w:val="0"/>
          <w:numId w:val="29"/>
        </w:numPr>
      </w:pPr>
      <w:r w:rsidRPr="00C7664A">
        <w:br w:type="page"/>
      </w:r>
      <w:bookmarkStart w:id="109" w:name="_Toc503800566"/>
      <w:r w:rsidRPr="00C7664A">
        <w:lastRenderedPageBreak/>
        <w:t>Déclarations</w:t>
      </w:r>
      <w:bookmarkEnd w:id="109"/>
    </w:p>
    <w:p w:rsidR="00802102" w:rsidRPr="00C7664A" w:rsidRDefault="00802102" w:rsidP="00802102">
      <w:pPr>
        <w:rPr>
          <w:lang w:val="fr-FR"/>
        </w:rPr>
      </w:pP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10" w:name="_Toc404178552"/>
      <w:bookmarkStart w:id="111" w:name="_Toc419211803"/>
      <w:bookmarkStart w:id="112" w:name="_Toc503800567"/>
      <w:bookmarkEnd w:id="110"/>
      <w:bookmarkEnd w:id="111"/>
      <w:r w:rsidRPr="00C7664A">
        <w:rPr>
          <w:bCs w:val="0"/>
          <w:lang w:val="fr-FR"/>
        </w:rPr>
        <w:t xml:space="preserve">Déclaration du demandeur </w:t>
      </w:r>
      <w:r w:rsidR="00D20918">
        <w:rPr>
          <w:bCs w:val="0"/>
          <w:lang w:val="fr-FR"/>
        </w:rPr>
        <w:t>chef de file</w:t>
      </w:r>
      <w:bookmarkEnd w:id="112"/>
    </w:p>
    <w:p w:rsidR="00802102" w:rsidRPr="00C7664A" w:rsidRDefault="00802102" w:rsidP="00802102">
      <w:pPr>
        <w:tabs>
          <w:tab w:val="left" w:pos="-284"/>
        </w:tabs>
        <w:spacing w:before="120" w:line="240" w:lineRule="exact"/>
        <w:jc w:val="both"/>
        <w:rPr>
          <w:lang w:val="fr-FR"/>
        </w:rPr>
      </w:pPr>
      <w:r w:rsidRPr="00C7664A">
        <w:rPr>
          <w:sz w:val="22"/>
          <w:lang w:val="fr-FR"/>
        </w:rPr>
        <w:t xml:space="preserve">Le demandeur </w:t>
      </w:r>
      <w:r w:rsidR="00D20918">
        <w:rPr>
          <w:sz w:val="22"/>
          <w:lang w:val="fr-FR"/>
        </w:rPr>
        <w:t>chef de file</w:t>
      </w:r>
      <w:r w:rsidRPr="00C7664A">
        <w:rPr>
          <w:sz w:val="22"/>
          <w:lang w:val="fr-FR"/>
        </w:rPr>
        <w:t>, représenté par le soussigné</w:t>
      </w:r>
      <w:r w:rsidR="00D20918">
        <w:rPr>
          <w:sz w:val="22"/>
          <w:lang w:val="fr-FR"/>
        </w:rPr>
        <w:t>,</w:t>
      </w:r>
      <w:r w:rsidRPr="00C7664A">
        <w:rPr>
          <w:sz w:val="22"/>
          <w:lang w:val="fr-FR"/>
        </w:rPr>
        <w:t xml:space="preserve"> signataire </w:t>
      </w:r>
      <w:r w:rsidR="00E67CAF">
        <w:rPr>
          <w:sz w:val="22"/>
          <w:lang w:val="fr-FR"/>
        </w:rPr>
        <w:t>autorisé du</w:t>
      </w:r>
      <w:r w:rsidRPr="00C7664A">
        <w:rPr>
          <w:sz w:val="22"/>
          <w:lang w:val="fr-FR"/>
        </w:rPr>
        <w:t xml:space="preserve"> demandeur, dans le cadre du présent appel à </w:t>
      </w:r>
      <w:r w:rsidR="00220701">
        <w:rPr>
          <w:sz w:val="22"/>
          <w:lang w:val="fr-FR"/>
        </w:rPr>
        <w:t>manifestation d'intérêt</w:t>
      </w:r>
      <w:r w:rsidRPr="00C7664A">
        <w:rPr>
          <w:sz w:val="22"/>
          <w:lang w:val="fr-FR"/>
        </w:rPr>
        <w:t xml:space="preserve">, représentant </w:t>
      </w:r>
      <w:r w:rsidR="00E67CAF">
        <w:rPr>
          <w:sz w:val="22"/>
          <w:lang w:val="fr-FR"/>
        </w:rPr>
        <w:t>les éventuels</w:t>
      </w:r>
      <w:r w:rsidRPr="00C7664A">
        <w:rPr>
          <w:sz w:val="22"/>
          <w:lang w:val="fr-FR"/>
        </w:rPr>
        <w:t xml:space="preserve"> codemandeur(s) et</w:t>
      </w:r>
      <w:r w:rsidR="00D20918">
        <w:rPr>
          <w:sz w:val="22"/>
          <w:lang w:val="fr-FR"/>
        </w:rPr>
        <w:t>/ou</w:t>
      </w:r>
      <w:r w:rsidRPr="00C7664A">
        <w:rPr>
          <w:sz w:val="22"/>
          <w:lang w:val="fr-FR"/>
        </w:rPr>
        <w:t xml:space="preserve"> entité(s) affiliée(s) </w:t>
      </w:r>
      <w:r w:rsidR="00E67CAF">
        <w:rPr>
          <w:sz w:val="22"/>
          <w:lang w:val="fr-FR"/>
        </w:rPr>
        <w:t>dans l'action proposée</w:t>
      </w:r>
      <w:r w:rsidRPr="00C7664A">
        <w:rPr>
          <w:sz w:val="22"/>
          <w:lang w:val="fr-FR"/>
        </w:rPr>
        <w:t>, déclare par la présente que:</w:t>
      </w:r>
    </w:p>
    <w:p w:rsidR="00802102" w:rsidRPr="00C7664A" w:rsidRDefault="00802102" w:rsidP="00802102">
      <w:pPr>
        <w:numPr>
          <w:ilvl w:val="0"/>
          <w:numId w:val="24"/>
        </w:numPr>
        <w:autoSpaceDN w:val="0"/>
        <w:adjustRightInd w:val="0"/>
        <w:spacing w:before="120" w:line="240" w:lineRule="exact"/>
        <w:jc w:val="both"/>
        <w:rPr>
          <w:lang w:val="fr-FR"/>
        </w:rPr>
      </w:pPr>
      <w:r w:rsidRPr="00C7664A">
        <w:rPr>
          <w:sz w:val="22"/>
          <w:lang w:val="fr-FR"/>
        </w:rPr>
        <w:t xml:space="preserve">le demandeur </w:t>
      </w:r>
      <w:r w:rsidR="00373285">
        <w:rPr>
          <w:sz w:val="22"/>
          <w:lang w:val="fr-FR"/>
        </w:rPr>
        <w:t>chef de file</w:t>
      </w:r>
      <w:r w:rsidRPr="00C7664A">
        <w:rPr>
          <w:sz w:val="22"/>
          <w:lang w:val="fr-FR"/>
        </w:rPr>
        <w:t xml:space="preserve"> dispose des sources de financement </w:t>
      </w:r>
      <w:r w:rsidR="001364BB">
        <w:rPr>
          <w:sz w:val="22"/>
          <w:lang w:val="fr-FR"/>
        </w:rPr>
        <w:t>mentionnées</w:t>
      </w:r>
      <w:r w:rsidRPr="00C7664A">
        <w:rPr>
          <w:sz w:val="22"/>
          <w:lang w:val="fr-FR"/>
        </w:rPr>
        <w:t xml:space="preserve"> </w:t>
      </w:r>
      <w:r w:rsidR="00A717FF">
        <w:rPr>
          <w:sz w:val="22"/>
          <w:lang w:val="fr-FR"/>
        </w:rPr>
        <w:t>à la section</w:t>
      </w:r>
      <w:r w:rsidRPr="00C7664A">
        <w:rPr>
          <w:sz w:val="22"/>
          <w:lang w:val="fr-FR"/>
        </w:rPr>
        <w:t xml:space="preserve"> </w:t>
      </w:r>
      <w:r w:rsidR="00220701">
        <w:rPr>
          <w:sz w:val="22"/>
          <w:lang w:val="fr-FR"/>
        </w:rPr>
        <w:t>4 de la note de cadrage</w:t>
      </w:r>
      <w:r w:rsidRPr="00C7664A">
        <w:rPr>
          <w:sz w:val="22"/>
          <w:lang w:val="fr-FR"/>
        </w:rPr>
        <w:t>;</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le demandeur</w:t>
      </w:r>
      <w:r w:rsidR="00764C81">
        <w:rPr>
          <w:sz w:val="22"/>
          <w:lang w:val="fr-FR"/>
        </w:rPr>
        <w:t xml:space="preserve"> </w:t>
      </w:r>
      <w:r w:rsidR="00A717FF">
        <w:rPr>
          <w:sz w:val="22"/>
          <w:lang w:val="fr-FR"/>
        </w:rPr>
        <w:t>chef de file</w:t>
      </w:r>
      <w:r w:rsidRPr="00C7664A">
        <w:rPr>
          <w:sz w:val="22"/>
          <w:lang w:val="fr-FR"/>
        </w:rPr>
        <w:t xml:space="preserve"> dispose </w:t>
      </w:r>
      <w:r w:rsidR="001364BB">
        <w:rPr>
          <w:sz w:val="22"/>
          <w:lang w:val="fr-FR"/>
        </w:rPr>
        <w:t>des</w:t>
      </w:r>
      <w:r w:rsidRPr="00C7664A">
        <w:rPr>
          <w:sz w:val="22"/>
          <w:lang w:val="fr-FR"/>
        </w:rPr>
        <w:t xml:space="preserve"> capacité</w:t>
      </w:r>
      <w:r w:rsidR="001364BB">
        <w:rPr>
          <w:sz w:val="22"/>
          <w:lang w:val="fr-FR"/>
        </w:rPr>
        <w:t>s</w:t>
      </w:r>
      <w:r w:rsidRPr="00C7664A">
        <w:rPr>
          <w:sz w:val="22"/>
          <w:lang w:val="fr-FR"/>
        </w:rPr>
        <w:t xml:space="preserve"> financière</w:t>
      </w:r>
      <w:r w:rsidR="001364BB">
        <w:rPr>
          <w:sz w:val="22"/>
          <w:lang w:val="fr-FR"/>
        </w:rPr>
        <w:t>s</w:t>
      </w:r>
      <w:r w:rsidRPr="00C7664A">
        <w:rPr>
          <w:sz w:val="22"/>
          <w:lang w:val="fr-FR"/>
        </w:rPr>
        <w:t xml:space="preserve"> suffisante</w:t>
      </w:r>
      <w:r w:rsidR="001364BB">
        <w:rPr>
          <w:sz w:val="22"/>
          <w:lang w:val="fr-FR"/>
        </w:rPr>
        <w:t>s</w:t>
      </w:r>
      <w:r w:rsidRPr="00C7664A">
        <w:rPr>
          <w:sz w:val="22"/>
          <w:lang w:val="fr-FR"/>
        </w:rPr>
        <w:t xml:space="preserve"> pour </w:t>
      </w:r>
      <w:r w:rsidR="00A717FF">
        <w:rPr>
          <w:sz w:val="22"/>
          <w:lang w:val="fr-FR"/>
        </w:rPr>
        <w:t>réaliser</w:t>
      </w:r>
      <w:r w:rsidRPr="00C7664A">
        <w:rPr>
          <w:sz w:val="22"/>
          <w:lang w:val="fr-FR"/>
        </w:rPr>
        <w:t xml:space="preserve"> l’action</w:t>
      </w:r>
      <w:r w:rsidR="00A717FF">
        <w:rPr>
          <w:sz w:val="22"/>
          <w:lang w:val="fr-FR"/>
        </w:rPr>
        <w:t xml:space="preserve"> proposée</w:t>
      </w:r>
      <w:r w:rsidRPr="00C7664A">
        <w:rPr>
          <w:sz w:val="22"/>
          <w:lang w:val="fr-FR"/>
        </w:rPr>
        <w:t xml:space="preserve"> ou le programme de travail;</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A717FF">
        <w:rPr>
          <w:sz w:val="22"/>
          <w:lang w:val="fr-FR"/>
        </w:rPr>
        <w:t>chef de file</w:t>
      </w:r>
      <w:r w:rsidRPr="00C7664A">
        <w:rPr>
          <w:sz w:val="22"/>
          <w:lang w:val="fr-FR"/>
        </w:rPr>
        <w:t xml:space="preserve"> certifie </w:t>
      </w:r>
      <w:r w:rsidR="00A717FF">
        <w:rPr>
          <w:sz w:val="22"/>
          <w:lang w:val="fr-FR"/>
        </w:rPr>
        <w:t>son</w:t>
      </w:r>
      <w:r w:rsidRPr="00C7664A">
        <w:rPr>
          <w:sz w:val="22"/>
          <w:lang w:val="fr-FR"/>
        </w:rPr>
        <w:t xml:space="preserve"> statut</w:t>
      </w:r>
      <w:r w:rsidR="001364BB">
        <w:rPr>
          <w:sz w:val="22"/>
          <w:lang w:val="fr-FR"/>
        </w:rPr>
        <w:t xml:space="preserve"> juridique</w:t>
      </w:r>
      <w:r w:rsidRPr="00C7664A">
        <w:rPr>
          <w:sz w:val="22"/>
          <w:lang w:val="fr-FR"/>
        </w:rPr>
        <w:t xml:space="preserve"> </w:t>
      </w:r>
      <w:r w:rsidR="00A717FF">
        <w:rPr>
          <w:sz w:val="22"/>
          <w:lang w:val="fr-FR"/>
        </w:rPr>
        <w:t xml:space="preserve">et celui de ses </w:t>
      </w:r>
      <w:r w:rsidRPr="00C7664A">
        <w:rPr>
          <w:sz w:val="22"/>
          <w:lang w:val="fr-FR"/>
        </w:rPr>
        <w:t>codemandeur(s) et entité</w:t>
      </w:r>
      <w:r w:rsidR="00A717FF">
        <w:rPr>
          <w:sz w:val="22"/>
          <w:lang w:val="fr-FR"/>
        </w:rPr>
        <w:t>(</w:t>
      </w:r>
      <w:r w:rsidRPr="00C7664A">
        <w:rPr>
          <w:sz w:val="22"/>
          <w:lang w:val="fr-FR"/>
        </w:rPr>
        <w:t>s</w:t>
      </w:r>
      <w:r w:rsidR="00A717FF">
        <w:rPr>
          <w:sz w:val="22"/>
          <w:lang w:val="fr-FR"/>
        </w:rPr>
        <w:t>)</w:t>
      </w:r>
      <w:r w:rsidRPr="00C7664A">
        <w:rPr>
          <w:sz w:val="22"/>
          <w:lang w:val="fr-FR"/>
        </w:rPr>
        <w:t xml:space="preserve"> affiliée(s) </w:t>
      </w:r>
      <w:r w:rsidR="00A717FF">
        <w:rPr>
          <w:sz w:val="22"/>
          <w:lang w:val="fr-FR"/>
        </w:rPr>
        <w:t>conformément aux</w:t>
      </w:r>
      <w:r w:rsidRPr="00C7664A">
        <w:rPr>
          <w:sz w:val="22"/>
          <w:lang w:val="fr-FR"/>
        </w:rPr>
        <w:t xml:space="preserve"> partie</w:t>
      </w:r>
      <w:r w:rsidR="001364BB">
        <w:rPr>
          <w:sz w:val="22"/>
          <w:lang w:val="fr-FR"/>
        </w:rPr>
        <w:t>s</w:t>
      </w:r>
      <w:r w:rsidRPr="00C7664A">
        <w:rPr>
          <w:sz w:val="22"/>
          <w:lang w:val="fr-FR"/>
        </w:rPr>
        <w:t xml:space="preserve"> 3</w:t>
      </w:r>
      <w:r w:rsidR="001364BB">
        <w:rPr>
          <w:sz w:val="22"/>
          <w:lang w:val="fr-FR"/>
        </w:rPr>
        <w:t xml:space="preserve"> et</w:t>
      </w:r>
      <w:r w:rsidRPr="00C7664A">
        <w:rPr>
          <w:sz w:val="22"/>
          <w:lang w:val="fr-FR"/>
        </w:rPr>
        <w:t xml:space="preserve"> 4 de la présente demande;</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A717FF">
        <w:rPr>
          <w:sz w:val="22"/>
          <w:lang w:val="fr-FR"/>
        </w:rPr>
        <w:t>chef de file</w:t>
      </w:r>
      <w:r w:rsidRPr="00C7664A">
        <w:rPr>
          <w:sz w:val="22"/>
          <w:lang w:val="fr-FR"/>
        </w:rPr>
        <w:t>, le(s) codemandeur(s) et l’/les entité</w:t>
      </w:r>
      <w:r w:rsidR="00A717FF">
        <w:rPr>
          <w:sz w:val="22"/>
          <w:lang w:val="fr-FR"/>
        </w:rPr>
        <w:t>(</w:t>
      </w:r>
      <w:r w:rsidRPr="00C7664A">
        <w:rPr>
          <w:sz w:val="22"/>
          <w:lang w:val="fr-FR"/>
        </w:rPr>
        <w:t>s</w:t>
      </w:r>
      <w:r w:rsidR="00A717FF">
        <w:rPr>
          <w:sz w:val="22"/>
          <w:lang w:val="fr-FR"/>
        </w:rPr>
        <w:t>)</w:t>
      </w:r>
      <w:r w:rsidRPr="00C7664A">
        <w:rPr>
          <w:sz w:val="22"/>
          <w:lang w:val="fr-FR"/>
        </w:rPr>
        <w:t xml:space="preserve"> affiliée(s) disposent des compétences professionnelles</w:t>
      </w:r>
      <w:r w:rsidR="00A717FF">
        <w:rPr>
          <w:sz w:val="22"/>
          <w:lang w:val="fr-FR"/>
        </w:rPr>
        <w:t xml:space="preserve"> et diplômes</w:t>
      </w:r>
      <w:r w:rsidRPr="00C7664A">
        <w:rPr>
          <w:sz w:val="22"/>
          <w:lang w:val="fr-FR"/>
        </w:rPr>
        <w:t xml:space="preserve"> </w:t>
      </w:r>
      <w:r w:rsidR="00A717FF">
        <w:rPr>
          <w:sz w:val="22"/>
          <w:lang w:val="fr-FR"/>
        </w:rPr>
        <w:t>requis</w:t>
      </w:r>
      <w:r w:rsidRPr="00C7664A">
        <w:rPr>
          <w:sz w:val="22"/>
          <w:lang w:val="fr-FR"/>
        </w:rPr>
        <w:t xml:space="preserve"> </w:t>
      </w:r>
      <w:r w:rsidR="00A717FF">
        <w:rPr>
          <w:sz w:val="22"/>
          <w:lang w:val="fr-FR"/>
        </w:rPr>
        <w:t>dans</w:t>
      </w:r>
      <w:r w:rsidR="001364BB">
        <w:rPr>
          <w:sz w:val="22"/>
          <w:lang w:val="fr-FR"/>
        </w:rPr>
        <w:t xml:space="preserve"> la section</w:t>
      </w:r>
      <w:r w:rsidRPr="00C7664A">
        <w:rPr>
          <w:sz w:val="22"/>
          <w:lang w:val="fr-FR"/>
        </w:rPr>
        <w:t> </w:t>
      </w:r>
      <w:r w:rsidR="00220701">
        <w:rPr>
          <w:sz w:val="22"/>
          <w:lang w:val="fr-FR"/>
        </w:rPr>
        <w:t>4 de la note de cadrage</w:t>
      </w:r>
      <w:r w:rsidRPr="00C7664A">
        <w:rPr>
          <w:sz w:val="22"/>
          <w:lang w:val="fr-FR"/>
        </w:rPr>
        <w:t>;</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A717FF">
        <w:rPr>
          <w:sz w:val="22"/>
          <w:lang w:val="fr-FR"/>
        </w:rPr>
        <w:t>chef de file</w:t>
      </w:r>
      <w:r w:rsidRPr="00C7664A">
        <w:rPr>
          <w:sz w:val="22"/>
          <w:lang w:val="fr-FR"/>
        </w:rPr>
        <w:t xml:space="preserve"> s’engage à respecter</w:t>
      </w:r>
      <w:r w:rsidR="00A717FF">
        <w:rPr>
          <w:sz w:val="22"/>
          <w:lang w:val="fr-FR"/>
        </w:rPr>
        <w:t>, d'une part,</w:t>
      </w:r>
      <w:r w:rsidRPr="00C7664A">
        <w:rPr>
          <w:sz w:val="22"/>
          <w:lang w:val="fr-FR"/>
        </w:rPr>
        <w:t xml:space="preserve"> les obligations prévues dans</w:t>
      </w:r>
      <w:r w:rsidR="001364BB">
        <w:rPr>
          <w:sz w:val="22"/>
          <w:lang w:val="fr-FR"/>
        </w:rPr>
        <w:t xml:space="preserve"> la déclaration de</w:t>
      </w:r>
      <w:r w:rsidRPr="00C7664A">
        <w:rPr>
          <w:sz w:val="22"/>
          <w:lang w:val="fr-FR"/>
        </w:rPr>
        <w:t xml:space="preserve"> l’</w:t>
      </w:r>
      <w:r w:rsidR="001364BB">
        <w:rPr>
          <w:sz w:val="22"/>
          <w:lang w:val="fr-FR"/>
        </w:rPr>
        <w:t xml:space="preserve">/des </w:t>
      </w:r>
      <w:r w:rsidRPr="00C7664A">
        <w:rPr>
          <w:sz w:val="22"/>
          <w:lang w:val="fr-FR"/>
        </w:rPr>
        <w:t>entité(s) affiliée(s) du formulaire de demande et</w:t>
      </w:r>
      <w:r w:rsidR="00A717FF">
        <w:rPr>
          <w:sz w:val="22"/>
          <w:lang w:val="fr-FR"/>
        </w:rPr>
        <w:t>, d'autre part,</w:t>
      </w:r>
      <w:r w:rsidRPr="00C7664A">
        <w:rPr>
          <w:sz w:val="22"/>
          <w:lang w:val="fr-FR"/>
        </w:rPr>
        <w:t xml:space="preserve"> les principes de bonne pratique en matière de partenariat;</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090FDB">
        <w:rPr>
          <w:sz w:val="22"/>
          <w:lang w:val="fr-FR"/>
        </w:rPr>
        <w:t>chef de file</w:t>
      </w:r>
      <w:r w:rsidRPr="00C7664A">
        <w:rPr>
          <w:sz w:val="22"/>
          <w:lang w:val="fr-FR"/>
        </w:rPr>
        <w:t xml:space="preserve"> est directement responsable de la préparation, de la gestion et de la mise en œuvre de l’action</w:t>
      </w:r>
      <w:r w:rsidR="00126A1A">
        <w:rPr>
          <w:sz w:val="22"/>
          <w:lang w:val="fr-FR"/>
        </w:rPr>
        <w:t>, le cas échéant</w:t>
      </w:r>
      <w:r w:rsidRPr="00C7664A">
        <w:rPr>
          <w:sz w:val="22"/>
          <w:lang w:val="fr-FR"/>
        </w:rPr>
        <w:t xml:space="preserve"> avec le(s) codemandeur(s) et</w:t>
      </w:r>
      <w:r w:rsidR="00090FDB">
        <w:rPr>
          <w:sz w:val="22"/>
          <w:lang w:val="fr-FR"/>
        </w:rPr>
        <w:t>/ou</w:t>
      </w:r>
      <w:r w:rsidRPr="00C7664A">
        <w:rPr>
          <w:sz w:val="22"/>
          <w:lang w:val="fr-FR"/>
        </w:rPr>
        <w:t xml:space="preserve"> l’/les entité</w:t>
      </w:r>
      <w:r w:rsidR="00090FDB">
        <w:rPr>
          <w:sz w:val="22"/>
          <w:lang w:val="fr-FR"/>
        </w:rPr>
        <w:t>(</w:t>
      </w:r>
      <w:r w:rsidRPr="00C7664A">
        <w:rPr>
          <w:sz w:val="22"/>
          <w:lang w:val="fr-FR"/>
        </w:rPr>
        <w:t>s</w:t>
      </w:r>
      <w:r w:rsidR="00090FDB">
        <w:rPr>
          <w:sz w:val="22"/>
          <w:lang w:val="fr-FR"/>
        </w:rPr>
        <w:t>)</w:t>
      </w:r>
      <w:r w:rsidRPr="00C7664A">
        <w:rPr>
          <w:sz w:val="22"/>
          <w:lang w:val="fr-FR"/>
        </w:rPr>
        <w:t xml:space="preserve"> affiliée(s)</w:t>
      </w:r>
      <w:r w:rsidR="00126A1A">
        <w:rPr>
          <w:sz w:val="22"/>
          <w:lang w:val="fr-FR"/>
        </w:rPr>
        <w:t>,</w:t>
      </w:r>
      <w:r w:rsidRPr="00C7664A">
        <w:rPr>
          <w:sz w:val="22"/>
          <w:lang w:val="fr-FR"/>
        </w:rPr>
        <w:t xml:space="preserve"> et n'agit pas en </w:t>
      </w:r>
      <w:r w:rsidR="00090FDB">
        <w:rPr>
          <w:sz w:val="22"/>
          <w:lang w:val="fr-FR"/>
        </w:rPr>
        <w:t>qualité d</w:t>
      </w:r>
      <w:r w:rsidRPr="00C7664A">
        <w:rPr>
          <w:sz w:val="22"/>
          <w:lang w:val="fr-FR"/>
        </w:rPr>
        <w:t>’intermédiaire;</w:t>
      </w:r>
    </w:p>
    <w:p w:rsidR="00802102" w:rsidRPr="00220701" w:rsidRDefault="00802102" w:rsidP="00802102">
      <w:pPr>
        <w:numPr>
          <w:ilvl w:val="0"/>
          <w:numId w:val="24"/>
        </w:numPr>
        <w:autoSpaceDN w:val="0"/>
        <w:adjustRightInd w:val="0"/>
        <w:spacing w:before="120" w:line="240" w:lineRule="exact"/>
        <w:jc w:val="both"/>
        <w:rPr>
          <w:lang w:val="fr-FR"/>
        </w:rPr>
      </w:pPr>
      <w:r w:rsidRPr="00220701">
        <w:rPr>
          <w:sz w:val="22"/>
          <w:lang w:val="fr-FR"/>
        </w:rPr>
        <w:t xml:space="preserve">le demandeur </w:t>
      </w:r>
      <w:r w:rsidR="00090FDB" w:rsidRPr="00220701">
        <w:rPr>
          <w:sz w:val="22"/>
          <w:lang w:val="fr-FR"/>
        </w:rPr>
        <w:t>chef de file</w:t>
      </w:r>
      <w:r w:rsidRPr="00220701">
        <w:rPr>
          <w:sz w:val="22"/>
          <w:lang w:val="fr-FR"/>
        </w:rPr>
        <w:t>, le(s) codemandeur(s) et l’/les entité</w:t>
      </w:r>
      <w:r w:rsidR="00090FDB" w:rsidRPr="00220701">
        <w:rPr>
          <w:sz w:val="22"/>
          <w:lang w:val="fr-FR"/>
        </w:rPr>
        <w:t>(</w:t>
      </w:r>
      <w:r w:rsidRPr="00220701">
        <w:rPr>
          <w:sz w:val="22"/>
          <w:lang w:val="fr-FR"/>
        </w:rPr>
        <w:t>s</w:t>
      </w:r>
      <w:r w:rsidR="00090FDB" w:rsidRPr="00220701">
        <w:rPr>
          <w:sz w:val="22"/>
          <w:lang w:val="fr-FR"/>
        </w:rPr>
        <w:t>)</w:t>
      </w:r>
      <w:r w:rsidRPr="00220701">
        <w:rPr>
          <w:sz w:val="22"/>
          <w:lang w:val="fr-FR"/>
        </w:rPr>
        <w:t xml:space="preserve"> affiliée(s) ne se trouvent dans aucune des situations </w:t>
      </w:r>
      <w:r w:rsidR="00090FDB" w:rsidRPr="00220701">
        <w:rPr>
          <w:sz w:val="22"/>
          <w:lang w:val="fr-FR"/>
        </w:rPr>
        <w:t>les excluant de</w:t>
      </w:r>
      <w:r w:rsidRPr="00220701">
        <w:rPr>
          <w:sz w:val="22"/>
          <w:lang w:val="fr-FR"/>
        </w:rPr>
        <w:t xml:space="preserve"> la participation aux</w:t>
      </w:r>
      <w:r w:rsidR="000F627C" w:rsidRPr="00220701">
        <w:rPr>
          <w:sz w:val="22"/>
          <w:lang w:val="fr-FR"/>
        </w:rPr>
        <w:t xml:space="preserve"> procédures d'attribution de</w:t>
      </w:r>
      <w:r w:rsidRPr="00220701">
        <w:rPr>
          <w:sz w:val="22"/>
          <w:lang w:val="fr-FR"/>
        </w:rPr>
        <w:t xml:space="preserve"> marchés</w:t>
      </w:r>
      <w:r w:rsidR="000F627C" w:rsidRPr="00220701">
        <w:rPr>
          <w:sz w:val="22"/>
          <w:lang w:val="fr-FR"/>
        </w:rPr>
        <w:t xml:space="preserve"> publics et de subventions</w:t>
      </w:r>
      <w:r w:rsidRPr="00220701">
        <w:rPr>
          <w:sz w:val="22"/>
          <w:lang w:val="fr-FR"/>
        </w:rPr>
        <w:t xml:space="preserve"> qui sont énumérées au point 2.3.3 du Guide </w:t>
      </w:r>
      <w:r w:rsidR="000F627C" w:rsidRPr="00220701">
        <w:rPr>
          <w:sz w:val="22"/>
          <w:lang w:val="fr-FR"/>
        </w:rPr>
        <w:t>p</w:t>
      </w:r>
      <w:r w:rsidRPr="00220701">
        <w:rPr>
          <w:sz w:val="22"/>
          <w:lang w:val="fr-FR"/>
        </w:rPr>
        <w:t xml:space="preserve">ratique (disponible sur </w:t>
      </w:r>
      <w:r w:rsidR="000F627C" w:rsidRPr="00220701">
        <w:rPr>
          <w:sz w:val="22"/>
          <w:lang w:val="fr-FR"/>
        </w:rPr>
        <w:t>i</w:t>
      </w:r>
      <w:r w:rsidRPr="00220701">
        <w:rPr>
          <w:sz w:val="22"/>
          <w:lang w:val="fr-FR"/>
        </w:rPr>
        <w:t xml:space="preserve">nternet à l’adresse suivante: </w:t>
      </w:r>
      <w:hyperlink r:id="rId12" w:history="1">
        <w:r w:rsidRPr="00220701">
          <w:rPr>
            <w:rStyle w:val="Hyperlink"/>
            <w:sz w:val="22"/>
            <w:lang w:val="fr-FR"/>
          </w:rPr>
          <w:t>http://ec.europa.eu/europeaid/prag/document.do?locale=</w:t>
        </w:r>
        <w:r w:rsidRPr="00220701">
          <w:rPr>
            <w:rStyle w:val="Hyperlink"/>
            <w:lang w:val="fr-FR"/>
          </w:rPr>
          <w:t>fr</w:t>
        </w:r>
      </w:hyperlink>
      <w:r w:rsidRPr="00220701">
        <w:rPr>
          <w:lang w:val="fr-FR"/>
        </w:rPr>
        <w:t>).</w:t>
      </w:r>
      <w:r w:rsidRPr="00220701">
        <w:rPr>
          <w:sz w:val="22"/>
          <w:lang w:val="fr-FR"/>
        </w:rPr>
        <w:t xml:space="preserve"> En outre, le demandeur </w:t>
      </w:r>
      <w:r w:rsidR="00090FDB" w:rsidRPr="00220701">
        <w:rPr>
          <w:sz w:val="22"/>
          <w:lang w:val="fr-FR"/>
        </w:rPr>
        <w:t>chef de file</w:t>
      </w:r>
      <w:r w:rsidR="00443B16" w:rsidRPr="00220701">
        <w:rPr>
          <w:sz w:val="22"/>
          <w:lang w:val="fr-FR"/>
        </w:rPr>
        <w:t xml:space="preserve"> et, le cas échéant</w:t>
      </w:r>
      <w:r w:rsidRPr="00220701">
        <w:rPr>
          <w:sz w:val="22"/>
          <w:lang w:val="fr-FR"/>
        </w:rPr>
        <w:t xml:space="preserve">, le(s) codemandeur(s) </w:t>
      </w:r>
      <w:r w:rsidR="00FC44BE" w:rsidRPr="00220701">
        <w:rPr>
          <w:sz w:val="22"/>
          <w:lang w:val="fr-FR"/>
        </w:rPr>
        <w:t>et/</w:t>
      </w:r>
      <w:r w:rsidRPr="00220701">
        <w:rPr>
          <w:sz w:val="22"/>
          <w:lang w:val="fr-FR"/>
        </w:rPr>
        <w:t xml:space="preserve">ou </w:t>
      </w:r>
      <w:r w:rsidR="00443B16" w:rsidRPr="00220701">
        <w:rPr>
          <w:sz w:val="22"/>
          <w:lang w:val="fr-FR"/>
        </w:rPr>
        <w:t>l'/les</w:t>
      </w:r>
      <w:r w:rsidRPr="00220701">
        <w:rPr>
          <w:sz w:val="22"/>
          <w:lang w:val="fr-FR"/>
        </w:rPr>
        <w:t xml:space="preserve"> entité(s) affiliée(s) </w:t>
      </w:r>
      <w:r w:rsidR="00443B16" w:rsidRPr="00220701">
        <w:rPr>
          <w:sz w:val="22"/>
          <w:lang w:val="fr-FR"/>
        </w:rPr>
        <w:t>reconnaissent et acceptent que, s'ils</w:t>
      </w:r>
      <w:r w:rsidRPr="00220701">
        <w:rPr>
          <w:sz w:val="22"/>
          <w:lang w:val="fr-FR"/>
        </w:rPr>
        <w:t xml:space="preserve"> participent</w:t>
      </w:r>
      <w:r w:rsidR="00FC44BE" w:rsidRPr="00220701">
        <w:rPr>
          <w:sz w:val="22"/>
          <w:lang w:val="fr-FR"/>
        </w:rPr>
        <w:t xml:space="preserve"> à cet appel à </w:t>
      </w:r>
      <w:r w:rsidR="00220701">
        <w:rPr>
          <w:sz w:val="22"/>
          <w:lang w:val="fr-FR"/>
        </w:rPr>
        <w:t>manifestation d'intérêt</w:t>
      </w:r>
      <w:r w:rsidRPr="00220701">
        <w:rPr>
          <w:sz w:val="22"/>
          <w:lang w:val="fr-FR"/>
        </w:rPr>
        <w:t xml:space="preserve"> </w:t>
      </w:r>
      <w:r w:rsidR="00697BC8" w:rsidRPr="00220701">
        <w:rPr>
          <w:sz w:val="22"/>
          <w:lang w:val="fr-FR"/>
        </w:rPr>
        <w:t>alors qu'ils</w:t>
      </w:r>
      <w:r w:rsidRPr="00220701">
        <w:rPr>
          <w:sz w:val="22"/>
          <w:lang w:val="fr-FR"/>
        </w:rPr>
        <w:t xml:space="preserve"> se trouv</w:t>
      </w:r>
      <w:r w:rsidR="00697BC8" w:rsidRPr="00220701">
        <w:rPr>
          <w:sz w:val="22"/>
          <w:lang w:val="fr-FR"/>
        </w:rPr>
        <w:t>e</w:t>
      </w:r>
      <w:r w:rsidRPr="00220701">
        <w:rPr>
          <w:sz w:val="22"/>
          <w:lang w:val="fr-FR"/>
        </w:rPr>
        <w:t xml:space="preserve">nt dans l’une de ces situations, ils </w:t>
      </w:r>
      <w:r w:rsidR="00443B16" w:rsidRPr="00220701">
        <w:rPr>
          <w:sz w:val="22"/>
          <w:lang w:val="fr-FR"/>
        </w:rPr>
        <w:t>peuvent</w:t>
      </w:r>
      <w:r w:rsidRPr="00220701">
        <w:rPr>
          <w:sz w:val="22"/>
          <w:lang w:val="fr-FR"/>
        </w:rPr>
        <w:t xml:space="preserve"> être exclus d’autres procédures conformément au point 2.3.4 du Guide pratique;</w:t>
      </w:r>
    </w:p>
    <w:p w:rsidR="00802102" w:rsidRPr="00C7664A" w:rsidRDefault="00802102" w:rsidP="00802102">
      <w:pPr>
        <w:numPr>
          <w:ilvl w:val="0"/>
          <w:numId w:val="24"/>
        </w:numPr>
        <w:autoSpaceDN w:val="0"/>
        <w:adjustRightInd w:val="0"/>
        <w:spacing w:before="120" w:line="240" w:lineRule="exact"/>
        <w:jc w:val="both"/>
        <w:rPr>
          <w:lang w:val="fr-FR"/>
        </w:rPr>
      </w:pPr>
      <w:r w:rsidRPr="00C7664A">
        <w:rPr>
          <w:sz w:val="22"/>
          <w:lang w:val="fr-FR"/>
        </w:rPr>
        <w:t xml:space="preserve">le demandeur </w:t>
      </w:r>
      <w:r w:rsidR="00FC44BE">
        <w:rPr>
          <w:sz w:val="22"/>
          <w:lang w:val="fr-FR"/>
        </w:rPr>
        <w:t>chef de file</w:t>
      </w:r>
      <w:r w:rsidRPr="00C7664A">
        <w:rPr>
          <w:sz w:val="22"/>
          <w:lang w:val="fr-FR"/>
        </w:rPr>
        <w:t xml:space="preserve"> et</w:t>
      </w:r>
      <w:r w:rsidR="00E604D9">
        <w:rPr>
          <w:sz w:val="22"/>
          <w:lang w:val="fr-FR"/>
        </w:rPr>
        <w:t>, le cas échéant,</w:t>
      </w:r>
      <w:r w:rsidRPr="00C7664A">
        <w:rPr>
          <w:sz w:val="22"/>
          <w:lang w:val="fr-FR"/>
        </w:rPr>
        <w:t xml:space="preserve"> chaque codemandeu</w:t>
      </w:r>
      <w:r w:rsidRPr="00C7664A">
        <w:rPr>
          <w:lang w:val="fr-FR"/>
        </w:rPr>
        <w:t xml:space="preserve">r </w:t>
      </w:r>
      <w:r w:rsidRPr="00C7664A">
        <w:rPr>
          <w:sz w:val="22"/>
          <w:lang w:val="fr-FR"/>
        </w:rPr>
        <w:t xml:space="preserve">et entité affiliée </w:t>
      </w:r>
      <w:r w:rsidR="00FC44BE">
        <w:rPr>
          <w:sz w:val="22"/>
          <w:lang w:val="fr-FR"/>
        </w:rPr>
        <w:t>peuvent</w:t>
      </w:r>
      <w:r w:rsidRPr="00C7664A">
        <w:rPr>
          <w:sz w:val="22"/>
          <w:lang w:val="fr-FR"/>
        </w:rPr>
        <w:t xml:space="preserve"> fournir immédiatement, sur demande, les </w:t>
      </w:r>
      <w:r w:rsidR="00E604D9">
        <w:rPr>
          <w:sz w:val="22"/>
          <w:lang w:val="fr-FR"/>
        </w:rPr>
        <w:t>pièces</w:t>
      </w:r>
      <w:r w:rsidRPr="00C7664A">
        <w:rPr>
          <w:sz w:val="22"/>
          <w:lang w:val="fr-FR"/>
        </w:rPr>
        <w:t xml:space="preserve"> justificati</w:t>
      </w:r>
      <w:r w:rsidR="00E604D9">
        <w:rPr>
          <w:sz w:val="22"/>
          <w:lang w:val="fr-FR"/>
        </w:rPr>
        <w:t>ve</w:t>
      </w:r>
      <w:r w:rsidRPr="00C7664A">
        <w:rPr>
          <w:sz w:val="22"/>
          <w:lang w:val="fr-FR"/>
        </w:rPr>
        <w:t>s mentionné</w:t>
      </w:r>
      <w:r w:rsidR="00E604D9">
        <w:rPr>
          <w:sz w:val="22"/>
          <w:lang w:val="fr-FR"/>
        </w:rPr>
        <w:t>e</w:t>
      </w:r>
      <w:r w:rsidRPr="00C7664A">
        <w:rPr>
          <w:sz w:val="22"/>
          <w:lang w:val="fr-FR"/>
        </w:rPr>
        <w:t>s au point </w:t>
      </w:r>
      <w:r w:rsidR="00220701">
        <w:rPr>
          <w:sz w:val="22"/>
          <w:lang w:val="fr-FR"/>
        </w:rPr>
        <w:t>4 de la note de cadrage</w:t>
      </w:r>
      <w:r w:rsidRPr="00C7664A">
        <w:rPr>
          <w:sz w:val="22"/>
          <w:lang w:val="fr-FR"/>
        </w:rPr>
        <w:t>;</w:t>
      </w:r>
    </w:p>
    <w:p w:rsidR="00802102" w:rsidRPr="00C7664A" w:rsidRDefault="00802102" w:rsidP="00802102">
      <w:pPr>
        <w:numPr>
          <w:ilvl w:val="0"/>
          <w:numId w:val="24"/>
        </w:numPr>
        <w:autoSpaceDN w:val="0"/>
        <w:adjustRightInd w:val="0"/>
        <w:spacing w:before="120" w:line="240" w:lineRule="exact"/>
        <w:jc w:val="both"/>
        <w:rPr>
          <w:lang w:val="fr-FR"/>
        </w:rPr>
      </w:pPr>
      <w:r w:rsidRPr="00C7664A">
        <w:rPr>
          <w:b/>
          <w:sz w:val="22"/>
          <w:lang w:val="fr-FR"/>
        </w:rPr>
        <w:t xml:space="preserve">le demandeur </w:t>
      </w:r>
      <w:r w:rsidR="00FC44BE">
        <w:rPr>
          <w:b/>
          <w:sz w:val="22"/>
          <w:lang w:val="fr-FR"/>
        </w:rPr>
        <w:t>chef de file</w:t>
      </w:r>
      <w:r w:rsidRPr="00C7664A">
        <w:rPr>
          <w:b/>
          <w:sz w:val="22"/>
          <w:lang w:val="fr-FR"/>
        </w:rPr>
        <w:t xml:space="preserve"> et</w:t>
      </w:r>
      <w:r w:rsidR="00FC44BE">
        <w:rPr>
          <w:b/>
          <w:sz w:val="22"/>
          <w:lang w:val="fr-FR"/>
        </w:rPr>
        <w:t>,</w:t>
      </w:r>
      <w:r w:rsidR="0094520A">
        <w:rPr>
          <w:b/>
          <w:sz w:val="22"/>
          <w:lang w:val="fr-FR"/>
        </w:rPr>
        <w:t xml:space="preserve"> </w:t>
      </w:r>
      <w:r w:rsidR="00E604D9">
        <w:rPr>
          <w:b/>
          <w:sz w:val="22"/>
          <w:lang w:val="fr-FR"/>
        </w:rPr>
        <w:t>le cas échéant</w:t>
      </w:r>
      <w:r w:rsidR="00FC44BE">
        <w:rPr>
          <w:b/>
          <w:sz w:val="22"/>
          <w:lang w:val="fr-FR"/>
        </w:rPr>
        <w:t>,</w:t>
      </w:r>
      <w:r w:rsidRPr="00C7664A">
        <w:rPr>
          <w:b/>
          <w:sz w:val="22"/>
          <w:lang w:val="fr-FR"/>
        </w:rPr>
        <w:t xml:space="preserve"> chaque codemandeur et entité affiliée sont </w:t>
      </w:r>
      <w:r w:rsidR="00E604D9">
        <w:rPr>
          <w:b/>
          <w:sz w:val="22"/>
          <w:lang w:val="fr-FR"/>
        </w:rPr>
        <w:t>éligibles</w:t>
      </w:r>
      <w:r w:rsidRPr="00C7664A">
        <w:rPr>
          <w:b/>
          <w:sz w:val="22"/>
          <w:lang w:val="fr-FR"/>
        </w:rPr>
        <w:t xml:space="preserve"> </w:t>
      </w:r>
      <w:r w:rsidR="00E604D9">
        <w:rPr>
          <w:b/>
          <w:sz w:val="22"/>
          <w:lang w:val="fr-FR"/>
        </w:rPr>
        <w:t>conformément aux</w:t>
      </w:r>
      <w:r w:rsidR="00220701">
        <w:rPr>
          <w:b/>
          <w:sz w:val="22"/>
          <w:lang w:val="fr-FR"/>
        </w:rPr>
        <w:t xml:space="preserve"> critères définis aux point 4 de la note de cadrage</w:t>
      </w:r>
      <w:r w:rsidRPr="00C7664A">
        <w:rPr>
          <w:b/>
          <w:sz w:val="22"/>
          <w:lang w:val="fr-FR"/>
        </w:rPr>
        <w:t>;</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s’il</w:t>
      </w:r>
      <w:r w:rsidR="00FC44BE">
        <w:rPr>
          <w:sz w:val="22"/>
          <w:lang w:val="fr-FR"/>
        </w:rPr>
        <w:t>s</w:t>
      </w:r>
      <w:r w:rsidRPr="00C7664A">
        <w:rPr>
          <w:sz w:val="22"/>
          <w:lang w:val="fr-FR"/>
        </w:rPr>
        <w:t xml:space="preserve"> </w:t>
      </w:r>
      <w:r w:rsidR="00FC44BE">
        <w:rPr>
          <w:sz w:val="22"/>
          <w:lang w:val="fr-FR"/>
        </w:rPr>
        <w:t>sont</w:t>
      </w:r>
      <w:r w:rsidRPr="00C7664A">
        <w:rPr>
          <w:sz w:val="22"/>
          <w:lang w:val="fr-FR"/>
        </w:rPr>
        <w:t xml:space="preserve"> recommandé</w:t>
      </w:r>
      <w:r w:rsidR="00FC44BE">
        <w:rPr>
          <w:sz w:val="22"/>
          <w:lang w:val="fr-FR"/>
        </w:rPr>
        <w:t>s</w:t>
      </w:r>
      <w:r w:rsidRPr="00C7664A">
        <w:rPr>
          <w:sz w:val="22"/>
          <w:lang w:val="fr-FR"/>
        </w:rPr>
        <w:t xml:space="preserve"> pour l’octroi d’une subvention, le demandeur </w:t>
      </w:r>
      <w:r w:rsidR="00FC44BE">
        <w:rPr>
          <w:sz w:val="22"/>
          <w:lang w:val="fr-FR"/>
        </w:rPr>
        <w:t>chef de file</w:t>
      </w:r>
      <w:r w:rsidRPr="00C7664A">
        <w:rPr>
          <w:sz w:val="22"/>
          <w:lang w:val="fr-FR"/>
        </w:rPr>
        <w:t>, le(s) codemandeur(s) et l’/les entité</w:t>
      </w:r>
      <w:r w:rsidR="00FC44BE">
        <w:rPr>
          <w:sz w:val="22"/>
          <w:lang w:val="fr-FR"/>
        </w:rPr>
        <w:t>(</w:t>
      </w:r>
      <w:r w:rsidRPr="00C7664A">
        <w:rPr>
          <w:sz w:val="22"/>
          <w:lang w:val="fr-FR"/>
        </w:rPr>
        <w:t>s</w:t>
      </w:r>
      <w:r w:rsidR="00FC44BE">
        <w:rPr>
          <w:sz w:val="22"/>
          <w:lang w:val="fr-FR"/>
        </w:rPr>
        <w:t>)</w:t>
      </w:r>
      <w:r w:rsidRPr="00C7664A">
        <w:rPr>
          <w:sz w:val="22"/>
          <w:lang w:val="fr-FR"/>
        </w:rPr>
        <w:t xml:space="preserve"> affiliée(s) accepte</w:t>
      </w:r>
      <w:r w:rsidR="00E604D9">
        <w:rPr>
          <w:sz w:val="22"/>
          <w:lang w:val="fr-FR"/>
        </w:rPr>
        <w:t>nt</w:t>
      </w:r>
      <w:r w:rsidRPr="00C7664A">
        <w:rPr>
          <w:sz w:val="22"/>
          <w:lang w:val="fr-FR"/>
        </w:rPr>
        <w:t xml:space="preserve"> les conditions contractuelles </w:t>
      </w:r>
      <w:r w:rsidR="00FC44BE">
        <w:rPr>
          <w:sz w:val="22"/>
          <w:lang w:val="fr-FR"/>
        </w:rPr>
        <w:t xml:space="preserve">telles que </w:t>
      </w:r>
      <w:r w:rsidRPr="00C7664A">
        <w:rPr>
          <w:sz w:val="22"/>
          <w:lang w:val="fr-FR"/>
        </w:rPr>
        <w:t>fixées dans le</w:t>
      </w:r>
      <w:r w:rsidR="00FC44BE">
        <w:rPr>
          <w:sz w:val="22"/>
          <w:lang w:val="fr-FR"/>
        </w:rPr>
        <w:t xml:space="preserve"> modèle de</w:t>
      </w:r>
      <w:r w:rsidRPr="00C7664A">
        <w:rPr>
          <w:sz w:val="22"/>
          <w:lang w:val="fr-FR"/>
        </w:rPr>
        <w:t xml:space="preserve"> contrat annexé </w:t>
      </w:r>
      <w:r w:rsidR="00220701">
        <w:rPr>
          <w:sz w:val="22"/>
          <w:lang w:val="fr-FR"/>
        </w:rPr>
        <w:t>à la note de cadrage</w:t>
      </w:r>
      <w:r w:rsidRPr="00C7664A">
        <w:rPr>
          <w:sz w:val="22"/>
          <w:lang w:val="fr-FR"/>
        </w:rPr>
        <w:t>.</w:t>
      </w:r>
    </w:p>
    <w:p w:rsidR="00802102" w:rsidRPr="00C7664A" w:rsidRDefault="00802102" w:rsidP="00802102">
      <w:pPr>
        <w:spacing w:before="120" w:line="240" w:lineRule="exact"/>
        <w:ind w:left="360"/>
        <w:jc w:val="both"/>
        <w:rPr>
          <w:sz w:val="22"/>
          <w:lang w:val="fr-FR"/>
        </w:rPr>
      </w:pPr>
    </w:p>
    <w:p w:rsidR="00802102" w:rsidRPr="00C7664A" w:rsidRDefault="00802102" w:rsidP="00802102">
      <w:pPr>
        <w:tabs>
          <w:tab w:val="left" w:pos="-284"/>
        </w:tabs>
        <w:spacing w:before="120" w:line="240" w:lineRule="exact"/>
        <w:jc w:val="both"/>
        <w:rPr>
          <w:lang w:val="fr-FR"/>
        </w:rPr>
      </w:pPr>
      <w:r w:rsidRPr="00C7664A">
        <w:rPr>
          <w:sz w:val="22"/>
          <w:lang w:val="fr-FR"/>
        </w:rPr>
        <w:t xml:space="preserve">Les sources et montants des financements de l’Union </w:t>
      </w:r>
      <w:r w:rsidR="00F60C32">
        <w:rPr>
          <w:sz w:val="22"/>
          <w:lang w:val="fr-FR"/>
        </w:rPr>
        <w:t>reçus ou</w:t>
      </w:r>
      <w:r w:rsidRPr="00C7664A">
        <w:rPr>
          <w:sz w:val="22"/>
          <w:lang w:val="fr-FR"/>
        </w:rPr>
        <w:t xml:space="preserve"> demandés pour l’action ou une partie de </w:t>
      </w:r>
      <w:r w:rsidR="00F60C32">
        <w:rPr>
          <w:sz w:val="22"/>
          <w:lang w:val="fr-FR"/>
        </w:rPr>
        <w:t>l'</w:t>
      </w:r>
      <w:r w:rsidRPr="00C7664A">
        <w:rPr>
          <w:sz w:val="22"/>
          <w:lang w:val="fr-FR"/>
        </w:rPr>
        <w:t xml:space="preserve">action ou pour son fonctionnement </w:t>
      </w:r>
      <w:r w:rsidR="009D23C3">
        <w:rPr>
          <w:sz w:val="22"/>
          <w:lang w:val="fr-FR"/>
        </w:rPr>
        <w:t>pendant le</w:t>
      </w:r>
      <w:r w:rsidRPr="00C7664A">
        <w:rPr>
          <w:sz w:val="22"/>
          <w:lang w:val="fr-FR"/>
        </w:rPr>
        <w:t xml:space="preserve"> même exercice ainsi que tout autre financement </w:t>
      </w:r>
      <w:r w:rsidR="009D23C3">
        <w:rPr>
          <w:sz w:val="22"/>
          <w:lang w:val="fr-FR"/>
        </w:rPr>
        <w:t>obtenu</w:t>
      </w:r>
      <w:r w:rsidRPr="00C7664A">
        <w:rPr>
          <w:sz w:val="22"/>
          <w:lang w:val="fr-FR"/>
        </w:rPr>
        <w:t xml:space="preserve"> ou demand</w:t>
      </w:r>
      <w:r w:rsidR="00F60C32">
        <w:rPr>
          <w:sz w:val="22"/>
          <w:lang w:val="fr-FR"/>
        </w:rPr>
        <w:t>é</w:t>
      </w:r>
      <w:r w:rsidRPr="00C7664A">
        <w:rPr>
          <w:sz w:val="22"/>
          <w:lang w:val="fr-FR"/>
        </w:rPr>
        <w:t xml:space="preserve"> pour la même action sont:</w:t>
      </w:r>
    </w:p>
    <w:p w:rsidR="00802102" w:rsidRPr="00C7664A" w:rsidRDefault="00802102" w:rsidP="00802102">
      <w:pPr>
        <w:tabs>
          <w:tab w:val="left" w:pos="-284"/>
        </w:tabs>
        <w:spacing w:before="120" w:line="240" w:lineRule="exact"/>
        <w:jc w:val="both"/>
        <w:rPr>
          <w:lang w:val="fr-FR"/>
        </w:rPr>
      </w:pPr>
      <w:r w:rsidRPr="00C7664A">
        <w:rPr>
          <w:sz w:val="22"/>
          <w:highlight w:val="yellow"/>
          <w:lang w:val="fr-FR"/>
        </w:rPr>
        <w:t xml:space="preserve">&lt;énumérer les sources et montants et indiquer leur statut (demandé ou </w:t>
      </w:r>
      <w:r w:rsidR="00F60C32">
        <w:rPr>
          <w:sz w:val="22"/>
          <w:highlight w:val="yellow"/>
          <w:lang w:val="fr-FR"/>
        </w:rPr>
        <w:t>attribué</w:t>
      </w:r>
      <w:r w:rsidRPr="00C7664A">
        <w:rPr>
          <w:sz w:val="22"/>
          <w:highlight w:val="yellow"/>
          <w:lang w:val="fr-FR"/>
        </w:rPr>
        <w:t>)&gt;</w:t>
      </w:r>
    </w:p>
    <w:p w:rsidR="00802102" w:rsidRPr="00C7664A" w:rsidRDefault="00802102" w:rsidP="00802102">
      <w:pPr>
        <w:tabs>
          <w:tab w:val="left" w:pos="-284"/>
        </w:tabs>
        <w:spacing w:before="120" w:line="240" w:lineRule="exact"/>
        <w:jc w:val="both"/>
        <w:rPr>
          <w:sz w:val="22"/>
          <w:lang w:val="fr-FR"/>
        </w:rPr>
      </w:pPr>
      <w:r w:rsidRPr="00C7664A">
        <w:rPr>
          <w:sz w:val="22"/>
          <w:lang w:val="fr-FR"/>
        </w:rPr>
        <w:t xml:space="preserve">Le demandeur </w:t>
      </w:r>
      <w:r w:rsidR="00C553B3">
        <w:rPr>
          <w:sz w:val="22"/>
          <w:lang w:val="fr-FR"/>
        </w:rPr>
        <w:t>chef de file</w:t>
      </w:r>
      <w:r w:rsidRPr="00C7664A">
        <w:rPr>
          <w:sz w:val="22"/>
          <w:lang w:val="fr-FR"/>
        </w:rPr>
        <w:t xml:space="preserve"> est pleinement conscient de </w:t>
      </w:r>
      <w:r w:rsidR="00C553B3">
        <w:rPr>
          <w:sz w:val="22"/>
          <w:lang w:val="fr-FR"/>
        </w:rPr>
        <w:t>l'</w:t>
      </w:r>
      <w:r w:rsidRPr="00C7664A">
        <w:rPr>
          <w:sz w:val="22"/>
          <w:lang w:val="fr-FR"/>
        </w:rPr>
        <w:t xml:space="preserve">obligation d’informer </w:t>
      </w:r>
      <w:r w:rsidR="00F60C32">
        <w:rPr>
          <w:sz w:val="22"/>
          <w:lang w:val="fr-FR"/>
        </w:rPr>
        <w:t>sans délai</w:t>
      </w:r>
      <w:r w:rsidRPr="00C7664A">
        <w:rPr>
          <w:sz w:val="22"/>
          <w:lang w:val="fr-FR"/>
        </w:rPr>
        <w:t xml:space="preserve"> l’</w:t>
      </w:r>
      <w:r w:rsidR="00F60C32">
        <w:rPr>
          <w:sz w:val="22"/>
          <w:lang w:val="fr-FR"/>
        </w:rPr>
        <w:t>administration</w:t>
      </w:r>
      <w:r w:rsidRPr="00C7664A">
        <w:rPr>
          <w:sz w:val="22"/>
          <w:lang w:val="fr-FR"/>
        </w:rPr>
        <w:t xml:space="preserve"> contractante à laquelle </w:t>
      </w:r>
      <w:r w:rsidR="00C553B3">
        <w:rPr>
          <w:sz w:val="22"/>
          <w:lang w:val="fr-FR"/>
        </w:rPr>
        <w:t>cette</w:t>
      </w:r>
      <w:r w:rsidRPr="00C7664A">
        <w:rPr>
          <w:sz w:val="22"/>
          <w:lang w:val="fr-FR"/>
        </w:rPr>
        <w:t xml:space="preserve"> demande est </w:t>
      </w:r>
      <w:r w:rsidR="00610AB4">
        <w:rPr>
          <w:sz w:val="22"/>
          <w:lang w:val="fr-FR"/>
        </w:rPr>
        <w:t>soumise</w:t>
      </w:r>
      <w:r w:rsidRPr="00C7664A">
        <w:rPr>
          <w:sz w:val="22"/>
          <w:lang w:val="fr-FR"/>
        </w:rPr>
        <w:t xml:space="preserve"> si la même demande de financement </w:t>
      </w:r>
      <w:r w:rsidR="00C553B3">
        <w:rPr>
          <w:sz w:val="22"/>
          <w:lang w:val="fr-FR"/>
        </w:rPr>
        <w:t>faite</w:t>
      </w:r>
      <w:r w:rsidRPr="00C7664A">
        <w:rPr>
          <w:sz w:val="22"/>
          <w:lang w:val="fr-FR"/>
        </w:rPr>
        <w:t xml:space="preserve"> à d’autres services de la Commission européenne ou </w:t>
      </w:r>
      <w:r w:rsidR="00C553B3">
        <w:rPr>
          <w:sz w:val="22"/>
          <w:lang w:val="fr-FR"/>
        </w:rPr>
        <w:t xml:space="preserve">à </w:t>
      </w:r>
      <w:r w:rsidRPr="00C7664A">
        <w:rPr>
          <w:sz w:val="22"/>
          <w:lang w:val="fr-FR"/>
        </w:rPr>
        <w:t xml:space="preserve">des institutions de l’Union européenne </w:t>
      </w:r>
      <w:r w:rsidR="00610AB4">
        <w:rPr>
          <w:sz w:val="22"/>
          <w:lang w:val="fr-FR"/>
        </w:rPr>
        <w:t>a été acceptée</w:t>
      </w:r>
      <w:r w:rsidRPr="00C7664A">
        <w:rPr>
          <w:sz w:val="22"/>
          <w:lang w:val="fr-FR"/>
        </w:rPr>
        <w:t xml:space="preserve"> par </w:t>
      </w:r>
      <w:r w:rsidR="00C553B3">
        <w:rPr>
          <w:sz w:val="22"/>
          <w:lang w:val="fr-FR"/>
        </w:rPr>
        <w:t>eux</w:t>
      </w:r>
      <w:r w:rsidRPr="00C7664A">
        <w:rPr>
          <w:sz w:val="22"/>
          <w:lang w:val="fr-FR"/>
        </w:rPr>
        <w:t xml:space="preserve"> après soumission de </w:t>
      </w:r>
      <w:r w:rsidR="00C553B3">
        <w:rPr>
          <w:sz w:val="22"/>
          <w:lang w:val="fr-FR"/>
        </w:rPr>
        <w:t>cette</w:t>
      </w:r>
      <w:r w:rsidRPr="00C7664A">
        <w:rPr>
          <w:sz w:val="22"/>
          <w:lang w:val="fr-FR"/>
        </w:rPr>
        <w:t xml:space="preserve"> demande de subvention.</w:t>
      </w:r>
    </w:p>
    <w:p w:rsidR="00802102" w:rsidRPr="00C7664A" w:rsidRDefault="00802102" w:rsidP="00802102">
      <w:pPr>
        <w:tabs>
          <w:tab w:val="left" w:pos="-284"/>
        </w:tabs>
        <w:spacing w:before="120" w:line="240" w:lineRule="exact"/>
        <w:jc w:val="both"/>
        <w:rPr>
          <w:lang w:val="fr-FR"/>
        </w:rPr>
      </w:pPr>
      <w:r w:rsidRPr="00C7664A">
        <w:rPr>
          <w:lang w:val="fr-FR"/>
        </w:rPr>
        <w:t>Nous reconnaissons que</w:t>
      </w:r>
      <w:r w:rsidR="00697BC8">
        <w:rPr>
          <w:lang w:val="fr-FR"/>
        </w:rPr>
        <w:t>,</w:t>
      </w:r>
      <w:r w:rsidRPr="00C7664A">
        <w:rPr>
          <w:lang w:val="fr-FR"/>
        </w:rPr>
        <w:t xml:space="preserve"> si nous participons </w:t>
      </w:r>
      <w:r w:rsidR="00697BC8">
        <w:rPr>
          <w:lang w:val="fr-FR"/>
        </w:rPr>
        <w:t>alors que nous</w:t>
      </w:r>
      <w:r w:rsidRPr="00C7664A">
        <w:rPr>
          <w:lang w:val="fr-FR"/>
        </w:rPr>
        <w:t xml:space="preserve"> nous trouv</w:t>
      </w:r>
      <w:r w:rsidR="00697BC8">
        <w:rPr>
          <w:lang w:val="fr-FR"/>
        </w:rPr>
        <w:t>ons</w:t>
      </w:r>
      <w:r w:rsidRPr="00C7664A">
        <w:rPr>
          <w:lang w:val="fr-FR"/>
        </w:rPr>
        <w:t xml:space="preserve"> dans l'une des situations prévues au point 2.3.3.1 du Guide pratique ou s'il est établi que de fausses déclarations ont été faites ou que de fausses informations ont été fournies, nous </w:t>
      </w:r>
      <w:r w:rsidR="00697BC8">
        <w:rPr>
          <w:lang w:val="fr-FR"/>
        </w:rPr>
        <w:t>pouvons</w:t>
      </w:r>
      <w:r w:rsidRPr="00C7664A">
        <w:rPr>
          <w:lang w:val="fr-FR"/>
        </w:rPr>
        <w:t xml:space="preserve"> être exclus de cette procédure et pouvons faire l'objet de sanctions administratives sous forme d’exclusion et de pénalités financières représentant 2 à 10 % de la valeur totale estimée de la subvention octroyée </w:t>
      </w:r>
      <w:r w:rsidRPr="00C7664A">
        <w:rPr>
          <w:lang w:val="fr-FR"/>
        </w:rPr>
        <w:lastRenderedPageBreak/>
        <w:t>et que cette information peut être publiée sur le site internet de la Commission, conformément aux conditions énoncées à la section 2.3.4 du Guide pratique. 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ou à l'Office européen de lutte antifraude.</w:t>
      </w:r>
    </w:p>
    <w:p w:rsidR="00802102" w:rsidRPr="00C7664A" w:rsidRDefault="00802102" w:rsidP="00802102">
      <w:pPr>
        <w:tabs>
          <w:tab w:val="left" w:pos="-284"/>
        </w:tabs>
        <w:spacing w:before="120" w:line="240" w:lineRule="exact"/>
        <w:jc w:val="both"/>
        <w:rPr>
          <w:lang w:val="fr-FR"/>
        </w:rPr>
      </w:pPr>
    </w:p>
    <w:p w:rsidR="00802102" w:rsidRPr="00C7664A" w:rsidRDefault="00802102" w:rsidP="00802102">
      <w:pPr>
        <w:tabs>
          <w:tab w:val="left" w:pos="-284"/>
        </w:tabs>
        <w:spacing w:before="120"/>
        <w:rPr>
          <w:sz w:val="22"/>
          <w:lang w:val="fr-FR"/>
        </w:rPr>
      </w:pPr>
    </w:p>
    <w:p w:rsidR="00802102" w:rsidRPr="00C7664A" w:rsidRDefault="00802102" w:rsidP="00802102">
      <w:pPr>
        <w:tabs>
          <w:tab w:val="left" w:pos="-284"/>
        </w:tabs>
        <w:spacing w:before="120"/>
        <w:rPr>
          <w:lang w:val="fr-FR"/>
        </w:rPr>
      </w:pPr>
      <w:r w:rsidRPr="00C7664A">
        <w:rPr>
          <w:sz w:val="22"/>
          <w:lang w:val="fr-FR"/>
        </w:rPr>
        <w:t>Signé</w:t>
      </w:r>
      <w:r w:rsidR="00C553B3">
        <w:rPr>
          <w:sz w:val="22"/>
          <w:lang w:val="fr-FR"/>
        </w:rPr>
        <w:t>e</w:t>
      </w:r>
      <w:r w:rsidRPr="00C7664A">
        <w:rPr>
          <w:sz w:val="22"/>
          <w:lang w:val="fr-FR"/>
        </w:rPr>
        <w:t xml:space="preserve"> au nom</w:t>
      </w:r>
      <w:r w:rsidR="00C553B3">
        <w:rPr>
          <w:sz w:val="22"/>
          <w:lang w:val="fr-FR"/>
        </w:rPr>
        <w:t xml:space="preserve"> et pour le compte</w:t>
      </w:r>
      <w:r w:rsidRPr="00C7664A">
        <w:rPr>
          <w:sz w:val="22"/>
          <w:lang w:val="fr-FR"/>
        </w:rPr>
        <w:t xml:space="preserve"> du demandeur </w:t>
      </w:r>
      <w:r w:rsidR="00C553B3">
        <w:rPr>
          <w:sz w:val="22"/>
          <w:lang w:val="fr-FR"/>
        </w:rPr>
        <w:t>chef de file</w:t>
      </w:r>
    </w:p>
    <w:p w:rsidR="00802102" w:rsidRPr="00C7664A" w:rsidRDefault="00802102" w:rsidP="00802102">
      <w:pPr>
        <w:tabs>
          <w:tab w:val="left" w:pos="-284"/>
        </w:tabs>
        <w:spacing w:before="120"/>
        <w:rPr>
          <w:sz w:val="22"/>
          <w:lang w:val="fr-FR"/>
        </w:rPr>
      </w:pPr>
    </w:p>
    <w:tbl>
      <w:tblPr>
        <w:tblW w:w="0" w:type="auto"/>
        <w:tblInd w:w="-155" w:type="dxa"/>
        <w:tblLayout w:type="fixed"/>
        <w:tblCellMar>
          <w:left w:w="0" w:type="dxa"/>
          <w:right w:w="0" w:type="dxa"/>
        </w:tblCellMar>
        <w:tblLook w:val="0000" w:firstRow="0" w:lastRow="0" w:firstColumn="0" w:lastColumn="0" w:noHBand="0" w:noVBand="0"/>
      </w:tblPr>
      <w:tblGrid>
        <w:gridCol w:w="1911"/>
        <w:gridCol w:w="9204"/>
      </w:tblGrid>
      <w:tr w:rsidR="00802102" w:rsidRPr="00C7664A" w:rsidTr="0072476A">
        <w:trPr>
          <w:gridAfter w:val="1"/>
          <w:wAfter w:w="9204" w:type="dxa"/>
        </w:trPr>
        <w:tc>
          <w:tcPr>
            <w:tcW w:w="1911" w:type="dxa"/>
          </w:tcPr>
          <w:p w:rsidR="00802102" w:rsidRPr="00C7664A" w:rsidRDefault="00802102">
            <w:pPr>
              <w:spacing w:after="200" w:line="276" w:lineRule="auto"/>
              <w:rPr>
                <w:lang w:val="fr-FR"/>
              </w:rPr>
            </w:pPr>
            <w:r w:rsidRPr="00C7664A">
              <w:rPr>
                <w:b/>
                <w:sz w:val="22"/>
                <w:lang w:val="fr-FR"/>
              </w:rPr>
              <w:t>Nom:</w:t>
            </w:r>
          </w:p>
        </w:tc>
      </w:tr>
      <w:tr w:rsidR="00802102" w:rsidRPr="00C7664A" w:rsidTr="0072476A">
        <w:tc>
          <w:tcPr>
            <w:tcW w:w="1911" w:type="dxa"/>
            <w:tcBorders>
              <w:top w:val="single" w:sz="12" w:space="0" w:color="000001"/>
              <w:left w:val="nil"/>
              <w:bottom w:val="nil"/>
              <w:right w:val="nil"/>
            </w:tcBorders>
          </w:tcPr>
          <w:p w:rsidR="00802102" w:rsidRPr="00C7664A" w:rsidRDefault="00802102" w:rsidP="0072476A">
            <w:pPr>
              <w:spacing w:before="120"/>
              <w:jc w:val="both"/>
              <w:rPr>
                <w:sz w:val="22"/>
                <w:lang w:val="fr-FR"/>
              </w:rPr>
            </w:pPr>
            <w:r w:rsidRPr="00C7664A">
              <w:rPr>
                <w:b/>
                <w:sz w:val="22"/>
                <w:lang w:val="fr-FR"/>
              </w:rPr>
              <w:t>Nom:</w:t>
            </w:r>
          </w:p>
        </w:tc>
        <w:tc>
          <w:tcPr>
            <w:tcW w:w="7193" w:type="dxa"/>
            <w:tcBorders>
              <w:top w:val="single" w:sz="12" w:space="0" w:color="000001"/>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Fonction: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Signature:</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single" w:sz="12" w:space="0" w:color="000001"/>
              <w:right w:val="nil"/>
            </w:tcBorders>
          </w:tcPr>
          <w:p w:rsidR="00802102" w:rsidRPr="00C7664A" w:rsidRDefault="00802102" w:rsidP="0072476A">
            <w:pPr>
              <w:spacing w:before="120"/>
              <w:jc w:val="both"/>
              <w:rPr>
                <w:lang w:val="fr-FR"/>
              </w:rPr>
            </w:pPr>
            <w:r w:rsidRPr="00C7664A">
              <w:rPr>
                <w:b/>
                <w:sz w:val="22"/>
                <w:lang w:val="fr-FR"/>
              </w:rPr>
              <w:t>Date et lieu:</w:t>
            </w:r>
          </w:p>
        </w:tc>
        <w:tc>
          <w:tcPr>
            <w:tcW w:w="7193" w:type="dxa"/>
            <w:tcBorders>
              <w:top w:val="nil"/>
              <w:left w:val="nil"/>
              <w:bottom w:val="single" w:sz="12" w:space="0" w:color="000001"/>
              <w:right w:val="nil"/>
            </w:tcBorders>
          </w:tcPr>
          <w:p w:rsidR="00802102" w:rsidRPr="00C7664A" w:rsidRDefault="00802102" w:rsidP="0072476A">
            <w:pPr>
              <w:spacing w:before="120"/>
              <w:jc w:val="both"/>
              <w:rPr>
                <w:sz w:val="22"/>
                <w:lang w:val="fr-FR"/>
              </w:rPr>
            </w:pPr>
          </w:p>
        </w:tc>
      </w:tr>
    </w:tbl>
    <w:p w:rsidR="00802102" w:rsidRPr="00C7664A" w:rsidRDefault="00802102" w:rsidP="00802102">
      <w:pPr>
        <w:spacing w:before="120"/>
        <w:ind w:left="720" w:hanging="720"/>
        <w:jc w:val="both"/>
        <w:rPr>
          <w:sz w:val="22"/>
          <w:lang w:val="fr-FR"/>
        </w:rPr>
      </w:pPr>
    </w:p>
    <w:p w:rsidR="00802102" w:rsidRPr="00C7664A" w:rsidRDefault="00802102" w:rsidP="00802102">
      <w:pPr>
        <w:rPr>
          <w:lang w:val="fr-FR" w:eastAsia="en-US"/>
        </w:rPr>
      </w:pPr>
    </w:p>
    <w:p w:rsidR="00802102" w:rsidRPr="00C7664A" w:rsidRDefault="00802102" w:rsidP="00802102">
      <w:pPr>
        <w:jc w:val="both"/>
        <w:rPr>
          <w:sz w:val="22"/>
          <w:lang w:val="fr-FR"/>
        </w:rPr>
      </w:pPr>
    </w:p>
    <w:p w:rsidR="00802102" w:rsidRPr="00C7664A" w:rsidRDefault="00802102" w:rsidP="00802102">
      <w:pPr>
        <w:rPr>
          <w:b/>
          <w:sz w:val="22"/>
          <w:lang w:val="fr-FR"/>
        </w:rPr>
      </w:pPr>
    </w:p>
    <w:p w:rsidR="00802102" w:rsidRPr="00C7664A" w:rsidRDefault="00802102" w:rsidP="00802102">
      <w:pPr>
        <w:pStyle w:val="Heading3"/>
        <w:tabs>
          <w:tab w:val="left" w:pos="170"/>
        </w:tabs>
        <w:ind w:left="1080"/>
        <w:rPr>
          <w:bCs w:val="0"/>
          <w:lang w:val="fr-FR"/>
        </w:rPr>
      </w:pPr>
      <w:r w:rsidRPr="00C7664A">
        <w:rPr>
          <w:bCs w:val="0"/>
          <w:lang w:val="fr-FR"/>
        </w:rPr>
        <w:br w:type="page"/>
      </w: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13" w:name="_Toc419211804"/>
      <w:bookmarkStart w:id="114" w:name="_Toc503800568"/>
      <w:bookmarkEnd w:id="113"/>
      <w:r w:rsidRPr="00C7664A">
        <w:rPr>
          <w:bCs w:val="0"/>
          <w:lang w:val="fr-FR"/>
        </w:rPr>
        <w:lastRenderedPageBreak/>
        <w:t>Mandat (pour le(s) codemandeur(s))</w:t>
      </w:r>
      <w:bookmarkEnd w:id="114"/>
    </w:p>
    <w:p w:rsidR="00802102" w:rsidRPr="00C7664A" w:rsidRDefault="00802102" w:rsidP="00802102">
      <w:pPr>
        <w:rPr>
          <w:b/>
          <w:lang w:val="fr-FR" w:eastAsia="en-US"/>
        </w:rPr>
      </w:pPr>
    </w:p>
    <w:p w:rsidR="00802102" w:rsidRPr="00C7664A" w:rsidRDefault="00714DAD" w:rsidP="00802102">
      <w:pPr>
        <w:pStyle w:val="ListParagraph"/>
        <w:ind w:left="1134" w:hanging="1134"/>
        <w:rPr>
          <w:lang w:val="fr-FR"/>
        </w:rPr>
      </w:pPr>
      <w:r>
        <w:rPr>
          <w:b/>
          <w:sz w:val="22"/>
          <w:lang w:val="fr-FR"/>
        </w:rPr>
        <w:t>Important</w:t>
      </w:r>
      <w:r w:rsidR="00802102" w:rsidRPr="00C7664A">
        <w:rPr>
          <w:b/>
          <w:sz w:val="22"/>
          <w:lang w:val="fr-FR"/>
        </w:rPr>
        <w:t xml:space="preserve">: </w:t>
      </w:r>
      <w:r w:rsidR="005C2251">
        <w:rPr>
          <w:b/>
          <w:sz w:val="22"/>
          <w:lang w:val="fr-FR"/>
        </w:rPr>
        <w:t>Le présent</w:t>
      </w:r>
      <w:r w:rsidR="00802102" w:rsidRPr="00C7664A">
        <w:rPr>
          <w:b/>
          <w:sz w:val="22"/>
          <w:lang w:val="fr-FR"/>
        </w:rPr>
        <w:t xml:space="preserve"> formulaire de demande doit être</w:t>
      </w:r>
      <w:r>
        <w:rPr>
          <w:b/>
          <w:sz w:val="22"/>
          <w:lang w:val="fr-FR"/>
        </w:rPr>
        <w:t xml:space="preserve"> accompagné d'un mandat</w:t>
      </w:r>
      <w:r w:rsidR="00802102" w:rsidRPr="00C7664A">
        <w:rPr>
          <w:b/>
          <w:sz w:val="22"/>
          <w:lang w:val="fr-FR"/>
        </w:rPr>
        <w:t xml:space="preserve"> </w:t>
      </w:r>
      <w:r w:rsidR="00802102" w:rsidRPr="00C7664A">
        <w:rPr>
          <w:b/>
          <w:sz w:val="22"/>
          <w:u w:val="single"/>
          <w:lang w:val="fr-FR"/>
        </w:rPr>
        <w:t>daté et signé</w:t>
      </w:r>
      <w:r w:rsidR="00802102" w:rsidRPr="00C7664A">
        <w:rPr>
          <w:b/>
          <w:sz w:val="22"/>
          <w:lang w:val="fr-FR"/>
        </w:rPr>
        <w:t xml:space="preserve"> de </w:t>
      </w:r>
      <w:r>
        <w:rPr>
          <w:b/>
          <w:sz w:val="22"/>
          <w:u w:val="single"/>
          <w:lang w:val="fr-FR"/>
        </w:rPr>
        <w:t>chaque</w:t>
      </w:r>
      <w:r w:rsidR="00802102" w:rsidRPr="00C7664A">
        <w:rPr>
          <w:b/>
          <w:sz w:val="22"/>
          <w:u w:val="single"/>
          <w:lang w:val="fr-FR"/>
        </w:rPr>
        <w:t xml:space="preserve"> codemandeur</w:t>
      </w:r>
      <w:r w:rsidR="00802102" w:rsidRPr="00C7664A">
        <w:rPr>
          <w:b/>
          <w:sz w:val="22"/>
          <w:lang w:val="fr-FR"/>
        </w:rPr>
        <w:t>, conform</w:t>
      </w:r>
      <w:r w:rsidR="007A2FD1">
        <w:rPr>
          <w:b/>
          <w:sz w:val="22"/>
          <w:lang w:val="fr-FR"/>
        </w:rPr>
        <w:t>e</w:t>
      </w:r>
      <w:r w:rsidR="00802102" w:rsidRPr="00C7664A">
        <w:rPr>
          <w:b/>
          <w:sz w:val="22"/>
          <w:lang w:val="fr-FR"/>
        </w:rPr>
        <w:t xml:space="preserve"> au modèle fourni ci-dessous.</w:t>
      </w:r>
    </w:p>
    <w:p w:rsidR="00802102" w:rsidRPr="00C7664A" w:rsidRDefault="00802102" w:rsidP="00802102">
      <w:pPr>
        <w:spacing w:before="120"/>
        <w:jc w:val="both"/>
        <w:rPr>
          <w:lang w:val="fr-FR"/>
        </w:rPr>
      </w:pPr>
      <w:r w:rsidRPr="00C7664A">
        <w:rPr>
          <w:sz w:val="22"/>
          <w:lang w:val="fr-FR"/>
        </w:rPr>
        <w:t xml:space="preserve">Le codemandeur autorise le demandeur </w:t>
      </w:r>
      <w:r w:rsidR="005C2251">
        <w:rPr>
          <w:sz w:val="22"/>
          <w:lang w:val="fr-FR"/>
        </w:rPr>
        <w:t>chef de file</w:t>
      </w:r>
      <w:r w:rsidRPr="00C7664A">
        <w:rPr>
          <w:sz w:val="22"/>
          <w:lang w:val="fr-FR"/>
        </w:rPr>
        <w:t xml:space="preserve"> &lt;indiquer le nom de l'organisation&gt; à </w:t>
      </w:r>
      <w:r w:rsidR="007A7113">
        <w:rPr>
          <w:sz w:val="22"/>
          <w:lang w:val="fr-FR"/>
        </w:rPr>
        <w:t>soumettre</w:t>
      </w:r>
      <w:r w:rsidRPr="00C7664A">
        <w:rPr>
          <w:sz w:val="22"/>
          <w:lang w:val="fr-FR"/>
        </w:rPr>
        <w:t xml:space="preserve"> en </w:t>
      </w:r>
      <w:r w:rsidR="007A7113">
        <w:rPr>
          <w:sz w:val="22"/>
          <w:lang w:val="fr-FR"/>
        </w:rPr>
        <w:t>son</w:t>
      </w:r>
      <w:r w:rsidRPr="00C7664A">
        <w:rPr>
          <w:sz w:val="22"/>
          <w:lang w:val="fr-FR"/>
        </w:rPr>
        <w:t xml:space="preserve"> nom le présent formulaire de </w:t>
      </w:r>
      <w:r w:rsidR="007A7113">
        <w:rPr>
          <w:sz w:val="22"/>
          <w:lang w:val="fr-FR"/>
        </w:rPr>
        <w:t>demande</w:t>
      </w:r>
      <w:r w:rsidRPr="00C7664A">
        <w:rPr>
          <w:sz w:val="22"/>
          <w:lang w:val="fr-FR"/>
        </w:rPr>
        <w:t xml:space="preserve"> et à signer en </w:t>
      </w:r>
      <w:r w:rsidR="007A7113">
        <w:rPr>
          <w:sz w:val="22"/>
          <w:lang w:val="fr-FR"/>
        </w:rPr>
        <w:t>son</w:t>
      </w:r>
      <w:r w:rsidRPr="00C7664A">
        <w:rPr>
          <w:sz w:val="22"/>
          <w:lang w:val="fr-FR"/>
        </w:rPr>
        <w:t xml:space="preserve"> nom le contrat</w:t>
      </w:r>
      <w:r w:rsidR="00242850">
        <w:rPr>
          <w:sz w:val="22"/>
          <w:lang w:val="fr-FR"/>
        </w:rPr>
        <w:t xml:space="preserve"> type</w:t>
      </w:r>
      <w:r w:rsidRPr="00C7664A">
        <w:rPr>
          <w:sz w:val="22"/>
          <w:lang w:val="fr-FR"/>
        </w:rPr>
        <w:t xml:space="preserve"> de subvention avec la Commission européenne (l’«</w:t>
      </w:r>
      <w:r w:rsidR="007A7113">
        <w:rPr>
          <w:sz w:val="22"/>
          <w:lang w:val="fr-FR"/>
        </w:rPr>
        <w:t> </w:t>
      </w:r>
      <w:r w:rsidRPr="00C7664A">
        <w:rPr>
          <w:sz w:val="22"/>
          <w:lang w:val="fr-FR"/>
        </w:rPr>
        <w:t>administration contractante</w:t>
      </w:r>
      <w:r w:rsidR="007A7113">
        <w:rPr>
          <w:sz w:val="22"/>
          <w:lang w:val="fr-FR"/>
        </w:rPr>
        <w:t> </w:t>
      </w:r>
      <w:r w:rsidRPr="00C7664A">
        <w:rPr>
          <w:sz w:val="22"/>
          <w:lang w:val="fr-FR"/>
        </w:rPr>
        <w:t>»)</w:t>
      </w:r>
      <w:r w:rsidR="0080281F">
        <w:rPr>
          <w:sz w:val="22"/>
          <w:lang w:val="fr-FR"/>
        </w:rPr>
        <w:t>. Le codemandeur autorise également</w:t>
      </w:r>
      <w:r w:rsidRPr="00C7664A">
        <w:rPr>
          <w:sz w:val="22"/>
          <w:lang w:val="fr-FR"/>
        </w:rPr>
        <w:t xml:space="preserve"> le demandeur </w:t>
      </w:r>
      <w:r w:rsidR="00DA2516">
        <w:rPr>
          <w:sz w:val="22"/>
          <w:lang w:val="fr-FR"/>
        </w:rPr>
        <w:t>chef de file</w:t>
      </w:r>
      <w:r w:rsidR="0080281F">
        <w:rPr>
          <w:sz w:val="22"/>
          <w:lang w:val="fr-FR"/>
        </w:rPr>
        <w:t xml:space="preserve"> à le représenter</w:t>
      </w:r>
      <w:r w:rsidRPr="00C7664A">
        <w:rPr>
          <w:sz w:val="22"/>
          <w:lang w:val="fr-FR"/>
        </w:rPr>
        <w:t xml:space="preserve"> </w:t>
      </w:r>
      <w:r w:rsidR="00DA2516">
        <w:rPr>
          <w:sz w:val="22"/>
          <w:lang w:val="fr-FR"/>
        </w:rPr>
        <w:t>dans</w:t>
      </w:r>
      <w:r w:rsidRPr="00C7664A">
        <w:rPr>
          <w:sz w:val="22"/>
          <w:lang w:val="fr-FR"/>
        </w:rPr>
        <w:t xml:space="preserve"> toutes les </w:t>
      </w:r>
      <w:r w:rsidR="00DA2516">
        <w:rPr>
          <w:sz w:val="22"/>
          <w:lang w:val="fr-FR"/>
        </w:rPr>
        <w:t>matières concernant</w:t>
      </w:r>
      <w:r w:rsidRPr="00C7664A">
        <w:rPr>
          <w:sz w:val="22"/>
          <w:lang w:val="fr-FR"/>
        </w:rPr>
        <w:t xml:space="preserve"> </w:t>
      </w:r>
      <w:r w:rsidR="007A7113">
        <w:rPr>
          <w:sz w:val="22"/>
          <w:lang w:val="fr-FR"/>
        </w:rPr>
        <w:t>ce contrat</w:t>
      </w:r>
      <w:r w:rsidRPr="00C7664A">
        <w:rPr>
          <w:sz w:val="22"/>
          <w:lang w:val="fr-FR"/>
        </w:rPr>
        <w:t xml:space="preserve"> de subvention.</w:t>
      </w:r>
    </w:p>
    <w:p w:rsidR="00802102" w:rsidRPr="00C7664A" w:rsidRDefault="00DA2516" w:rsidP="00802102">
      <w:pPr>
        <w:spacing w:before="120"/>
        <w:jc w:val="both"/>
        <w:rPr>
          <w:lang w:val="fr-FR"/>
        </w:rPr>
      </w:pPr>
      <w:r>
        <w:rPr>
          <w:sz w:val="22"/>
          <w:lang w:val="fr-FR"/>
        </w:rPr>
        <w:t>J'ai</w:t>
      </w:r>
      <w:r w:rsidR="00802102" w:rsidRPr="00C7664A">
        <w:rPr>
          <w:sz w:val="22"/>
          <w:lang w:val="fr-FR"/>
        </w:rPr>
        <w:t xml:space="preserve"> lu et approuvé le contenu de la proposition présentée à l’administration contractante. </w:t>
      </w:r>
      <w:r>
        <w:rPr>
          <w:sz w:val="22"/>
          <w:lang w:val="fr-FR"/>
        </w:rPr>
        <w:t>Je m'</w:t>
      </w:r>
      <w:r w:rsidR="00802102" w:rsidRPr="00C7664A">
        <w:rPr>
          <w:sz w:val="22"/>
          <w:lang w:val="fr-FR"/>
        </w:rPr>
        <w:t xml:space="preserve">engage à respecter les principes de bonne pratique </w:t>
      </w:r>
      <w:r w:rsidR="007A7113">
        <w:rPr>
          <w:sz w:val="22"/>
          <w:lang w:val="fr-FR"/>
        </w:rPr>
        <w:t xml:space="preserve">en matière </w:t>
      </w:r>
      <w:r w:rsidR="00802102" w:rsidRPr="00C7664A">
        <w:rPr>
          <w:sz w:val="22"/>
          <w:lang w:val="fr-FR"/>
        </w:rPr>
        <w:t>de partenariat.</w:t>
      </w:r>
    </w:p>
    <w:p w:rsidR="00802102" w:rsidRPr="00C7664A" w:rsidRDefault="00802102" w:rsidP="00802102">
      <w:pPr>
        <w:spacing w:before="120"/>
        <w:jc w:val="both"/>
        <w:rPr>
          <w:sz w:val="22"/>
          <w:lang w:val="fr-FR"/>
        </w:rPr>
      </w:pPr>
    </w:p>
    <w:tbl>
      <w:tblPr>
        <w:tblW w:w="0" w:type="auto"/>
        <w:tblInd w:w="-155" w:type="dxa"/>
        <w:tblLayout w:type="fixed"/>
        <w:tblCellMar>
          <w:left w:w="0" w:type="dxa"/>
          <w:right w:w="0" w:type="dxa"/>
        </w:tblCellMar>
        <w:tblLook w:val="0000" w:firstRow="0" w:lastRow="0" w:firstColumn="0" w:lastColumn="0" w:noHBand="0" w:noVBand="0"/>
      </w:tblPr>
      <w:tblGrid>
        <w:gridCol w:w="1911"/>
        <w:gridCol w:w="9204"/>
      </w:tblGrid>
      <w:tr w:rsidR="00802102" w:rsidRPr="00C7664A" w:rsidTr="0072476A">
        <w:trPr>
          <w:gridAfter w:val="1"/>
          <w:wAfter w:w="9204" w:type="dxa"/>
        </w:trPr>
        <w:tc>
          <w:tcPr>
            <w:tcW w:w="1911" w:type="dxa"/>
          </w:tcPr>
          <w:p w:rsidR="00802102" w:rsidRPr="00C7664A" w:rsidRDefault="00802102">
            <w:pPr>
              <w:spacing w:after="200" w:line="276" w:lineRule="auto"/>
              <w:rPr>
                <w:lang w:val="fr-FR"/>
              </w:rPr>
            </w:pPr>
            <w:r w:rsidRPr="00C7664A">
              <w:rPr>
                <w:b/>
                <w:sz w:val="22"/>
                <w:lang w:val="fr-FR"/>
              </w:rPr>
              <w:t>Nom:</w:t>
            </w:r>
          </w:p>
        </w:tc>
      </w:tr>
      <w:tr w:rsidR="00802102" w:rsidRPr="00C7664A" w:rsidTr="0072476A">
        <w:tc>
          <w:tcPr>
            <w:tcW w:w="1911" w:type="dxa"/>
            <w:tcBorders>
              <w:top w:val="single" w:sz="12" w:space="0" w:color="000001"/>
              <w:left w:val="nil"/>
              <w:bottom w:val="nil"/>
              <w:right w:val="nil"/>
            </w:tcBorders>
          </w:tcPr>
          <w:p w:rsidR="00802102" w:rsidRPr="00C7664A" w:rsidRDefault="00802102" w:rsidP="0072476A">
            <w:pPr>
              <w:spacing w:before="120"/>
              <w:jc w:val="both"/>
              <w:rPr>
                <w:b/>
                <w:sz w:val="22"/>
                <w:lang w:val="fr-FR"/>
              </w:rPr>
            </w:pPr>
            <w:r w:rsidRPr="00C7664A">
              <w:rPr>
                <w:b/>
                <w:sz w:val="22"/>
                <w:lang w:val="fr-FR"/>
              </w:rPr>
              <w:t>Nom:</w:t>
            </w:r>
          </w:p>
        </w:tc>
        <w:tc>
          <w:tcPr>
            <w:tcW w:w="7193" w:type="dxa"/>
            <w:tcBorders>
              <w:top w:val="single" w:sz="12" w:space="0" w:color="000001"/>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Organisation: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Fonction: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Signature:</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single" w:sz="12" w:space="0" w:color="000001"/>
              <w:right w:val="nil"/>
            </w:tcBorders>
          </w:tcPr>
          <w:p w:rsidR="00802102" w:rsidRPr="00C7664A" w:rsidRDefault="00802102" w:rsidP="0072476A">
            <w:pPr>
              <w:spacing w:before="120"/>
              <w:jc w:val="both"/>
              <w:rPr>
                <w:lang w:val="fr-FR"/>
              </w:rPr>
            </w:pPr>
            <w:r w:rsidRPr="00C7664A">
              <w:rPr>
                <w:b/>
                <w:sz w:val="22"/>
                <w:lang w:val="fr-FR"/>
              </w:rPr>
              <w:t>Date et lieu:</w:t>
            </w:r>
          </w:p>
        </w:tc>
        <w:tc>
          <w:tcPr>
            <w:tcW w:w="7193" w:type="dxa"/>
            <w:tcBorders>
              <w:top w:val="nil"/>
              <w:left w:val="nil"/>
              <w:bottom w:val="single" w:sz="12" w:space="0" w:color="000001"/>
              <w:right w:val="nil"/>
            </w:tcBorders>
          </w:tcPr>
          <w:p w:rsidR="00802102" w:rsidRPr="00C7664A" w:rsidRDefault="00802102" w:rsidP="0072476A">
            <w:pPr>
              <w:spacing w:before="120"/>
              <w:jc w:val="both"/>
              <w:rPr>
                <w:sz w:val="22"/>
                <w:lang w:val="fr-FR"/>
              </w:rPr>
            </w:pPr>
          </w:p>
        </w:tc>
      </w:tr>
    </w:tbl>
    <w:p w:rsidR="00802102" w:rsidRPr="00C7664A" w:rsidRDefault="00802102" w:rsidP="00802102">
      <w:pPr>
        <w:pStyle w:val="Heading3"/>
        <w:tabs>
          <w:tab w:val="left" w:pos="170"/>
        </w:tabs>
        <w:ind w:left="1080"/>
        <w:rPr>
          <w:bCs w:val="0"/>
          <w:lang w:val="fr-FR"/>
        </w:rPr>
      </w:pPr>
    </w:p>
    <w:p w:rsidR="00802102" w:rsidRPr="00C7664A" w:rsidRDefault="00802102" w:rsidP="00802102">
      <w:pPr>
        <w:pStyle w:val="Heading3"/>
        <w:tabs>
          <w:tab w:val="left" w:pos="170"/>
        </w:tabs>
        <w:ind w:left="1080"/>
        <w:rPr>
          <w:bCs w:val="0"/>
          <w:lang w:val="fr-FR"/>
        </w:rPr>
      </w:pPr>
      <w:r w:rsidRPr="00C7664A">
        <w:rPr>
          <w:bCs w:val="0"/>
          <w:lang w:val="fr-FR"/>
        </w:rPr>
        <w:br w:type="page"/>
      </w: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15" w:name="_Toc419211805"/>
      <w:bookmarkStart w:id="116" w:name="_Toc503800569"/>
      <w:bookmarkEnd w:id="115"/>
      <w:r w:rsidRPr="00C7664A">
        <w:rPr>
          <w:bCs w:val="0"/>
          <w:lang w:val="fr-FR"/>
        </w:rPr>
        <w:lastRenderedPageBreak/>
        <w:t>Entité(s) affiliée(s)</w:t>
      </w:r>
      <w:bookmarkEnd w:id="116"/>
    </w:p>
    <w:p w:rsidR="00802102" w:rsidRPr="00C7664A" w:rsidRDefault="00802102" w:rsidP="00802102">
      <w:pPr>
        <w:rPr>
          <w:b/>
          <w:lang w:val="fr-FR"/>
        </w:rPr>
      </w:pPr>
    </w:p>
    <w:p w:rsidR="00802102" w:rsidRPr="00C7664A" w:rsidRDefault="00802102" w:rsidP="00802102">
      <w:pPr>
        <w:spacing w:before="120"/>
        <w:ind w:left="1134" w:hanging="1134"/>
        <w:jc w:val="both"/>
        <w:rPr>
          <w:lang w:val="fr-FR"/>
        </w:rPr>
      </w:pPr>
      <w:r w:rsidRPr="00C7664A">
        <w:rPr>
          <w:b/>
          <w:sz w:val="22"/>
          <w:lang w:val="fr-FR"/>
        </w:rPr>
        <w:t xml:space="preserve">Important: </w:t>
      </w:r>
      <w:r w:rsidR="000643EA">
        <w:rPr>
          <w:b/>
          <w:sz w:val="22"/>
          <w:lang w:val="fr-FR"/>
        </w:rPr>
        <w:t>L</w:t>
      </w:r>
      <w:r w:rsidRPr="00C7664A">
        <w:rPr>
          <w:b/>
          <w:sz w:val="22"/>
          <w:lang w:val="fr-FR"/>
        </w:rPr>
        <w:t xml:space="preserve">e présent formulaire de demande doit être accompagné d’une déclaration </w:t>
      </w:r>
      <w:r w:rsidRPr="00C7664A">
        <w:rPr>
          <w:b/>
          <w:sz w:val="22"/>
          <w:u w:val="single"/>
          <w:lang w:val="fr-FR"/>
        </w:rPr>
        <w:t>datée et signée</w:t>
      </w:r>
      <w:r w:rsidRPr="00BB3168">
        <w:rPr>
          <w:b/>
          <w:sz w:val="22"/>
          <w:lang w:val="fr-FR"/>
        </w:rPr>
        <w:t xml:space="preserve"> de </w:t>
      </w:r>
      <w:r w:rsidRPr="00C7664A">
        <w:rPr>
          <w:b/>
          <w:sz w:val="22"/>
          <w:u w:val="single"/>
          <w:lang w:val="fr-FR"/>
        </w:rPr>
        <w:t>chaque entité affiliée</w:t>
      </w:r>
      <w:r w:rsidRPr="00C7664A">
        <w:rPr>
          <w:b/>
          <w:sz w:val="22"/>
          <w:lang w:val="fr-FR"/>
        </w:rPr>
        <w:t>, conform</w:t>
      </w:r>
      <w:r w:rsidR="007A2FD1">
        <w:rPr>
          <w:b/>
          <w:sz w:val="22"/>
          <w:lang w:val="fr-FR"/>
        </w:rPr>
        <w:t>e</w:t>
      </w:r>
      <w:r w:rsidRPr="00C7664A">
        <w:rPr>
          <w:b/>
          <w:sz w:val="22"/>
          <w:lang w:val="fr-FR"/>
        </w:rPr>
        <w:t xml:space="preserve"> au modèle fourni ci-dessous.</w:t>
      </w:r>
    </w:p>
    <w:p w:rsidR="00802102" w:rsidRPr="00C7664A" w:rsidRDefault="00802102" w:rsidP="00802102">
      <w:pPr>
        <w:rPr>
          <w:b/>
          <w:lang w:val="fr-FR"/>
        </w:rPr>
      </w:pPr>
    </w:p>
    <w:p w:rsidR="00802102" w:rsidRPr="00C7664A" w:rsidRDefault="00802102" w:rsidP="00802102">
      <w:pPr>
        <w:rPr>
          <w:lang w:val="fr-FR"/>
        </w:rPr>
      </w:pPr>
      <w:r w:rsidRPr="00C7664A">
        <w:rPr>
          <w:b/>
          <w:lang w:val="fr-FR"/>
        </w:rPr>
        <w:t xml:space="preserve">Déclaration </w:t>
      </w:r>
      <w:r w:rsidR="00FB305A">
        <w:rPr>
          <w:b/>
          <w:lang w:val="fr-FR"/>
        </w:rPr>
        <w:t>de l'/</w:t>
      </w:r>
      <w:r w:rsidRPr="00C7664A">
        <w:rPr>
          <w:b/>
          <w:lang w:val="fr-FR"/>
        </w:rPr>
        <w:t xml:space="preserve">des entité(s) affiliée(s) </w:t>
      </w:r>
    </w:p>
    <w:p w:rsidR="00802102" w:rsidRPr="00C7664A" w:rsidRDefault="00802102" w:rsidP="00802102">
      <w:pPr>
        <w:spacing w:before="120"/>
        <w:jc w:val="both"/>
        <w:rPr>
          <w:lang w:val="fr-FR"/>
        </w:rPr>
      </w:pPr>
      <w:r w:rsidRPr="00C7664A">
        <w:rPr>
          <w:sz w:val="22"/>
          <w:lang w:val="fr-FR"/>
        </w:rPr>
        <w:t xml:space="preserve">Afin d’assurer le bon déroulement de l’action, la Commission européenne (administration contractante) </w:t>
      </w:r>
      <w:r w:rsidR="000643EA">
        <w:rPr>
          <w:sz w:val="22"/>
          <w:lang w:val="fr-FR"/>
        </w:rPr>
        <w:t>exige que</w:t>
      </w:r>
      <w:r w:rsidRPr="00C7664A">
        <w:rPr>
          <w:sz w:val="22"/>
          <w:lang w:val="fr-FR"/>
        </w:rPr>
        <w:t xml:space="preserve"> toutes les entités affiliées </w:t>
      </w:r>
      <w:r w:rsidR="000643EA">
        <w:rPr>
          <w:sz w:val="22"/>
          <w:lang w:val="fr-FR"/>
        </w:rPr>
        <w:t>reconnaissent</w:t>
      </w:r>
      <w:r w:rsidRPr="00C7664A">
        <w:rPr>
          <w:sz w:val="22"/>
          <w:lang w:val="fr-FR"/>
        </w:rPr>
        <w:t xml:space="preserve"> les principes suivants:</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Toute</w:t>
      </w:r>
      <w:r w:rsidR="007F3BEA">
        <w:rPr>
          <w:sz w:val="22"/>
          <w:lang w:val="fr-FR"/>
        </w:rPr>
        <w:t>s les</w:t>
      </w:r>
      <w:r w:rsidRPr="00C7664A">
        <w:rPr>
          <w:sz w:val="22"/>
          <w:lang w:val="fr-FR"/>
        </w:rPr>
        <w:t xml:space="preserve"> entités affiliées doivent avoir lu </w:t>
      </w:r>
      <w:r w:rsidR="00220701">
        <w:rPr>
          <w:sz w:val="22"/>
          <w:lang w:val="fr-FR"/>
        </w:rPr>
        <w:t>la note de cadrage</w:t>
      </w:r>
      <w:r w:rsidRPr="00C7664A">
        <w:rPr>
          <w:sz w:val="22"/>
          <w:lang w:val="fr-FR"/>
        </w:rPr>
        <w:t xml:space="preserve"> et le formulaire de </w:t>
      </w:r>
      <w:r w:rsidR="000643EA">
        <w:rPr>
          <w:sz w:val="22"/>
          <w:lang w:val="fr-FR"/>
        </w:rPr>
        <w:t>demande</w:t>
      </w:r>
      <w:r w:rsidR="00220701">
        <w:rPr>
          <w:sz w:val="22"/>
          <w:lang w:val="fr-FR"/>
        </w:rPr>
        <w:t xml:space="preserve"> </w:t>
      </w:r>
      <w:r w:rsidRPr="00C7664A">
        <w:rPr>
          <w:sz w:val="22"/>
          <w:lang w:val="fr-FR"/>
        </w:rPr>
        <w:t xml:space="preserve">et </w:t>
      </w:r>
      <w:r w:rsidR="00FB305A">
        <w:rPr>
          <w:sz w:val="22"/>
          <w:lang w:val="fr-FR"/>
        </w:rPr>
        <w:t>compris</w:t>
      </w:r>
      <w:r w:rsidRPr="00C7664A">
        <w:rPr>
          <w:sz w:val="22"/>
          <w:lang w:val="fr-FR"/>
        </w:rPr>
        <w:t xml:space="preserve"> leur rôle dans l’action avant que la demande soit </w:t>
      </w:r>
      <w:r w:rsidR="000643EA">
        <w:rPr>
          <w:sz w:val="22"/>
          <w:lang w:val="fr-FR"/>
        </w:rPr>
        <w:t>soumise</w:t>
      </w:r>
      <w:r w:rsidRPr="00C7664A">
        <w:rPr>
          <w:sz w:val="22"/>
          <w:lang w:val="fr-FR"/>
        </w:rPr>
        <w:t xml:space="preserve"> à l’administration contractante.</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Toute</w:t>
      </w:r>
      <w:r w:rsidR="007F3BEA">
        <w:rPr>
          <w:sz w:val="22"/>
          <w:lang w:val="fr-FR"/>
        </w:rPr>
        <w:t>s les</w:t>
      </w:r>
      <w:r w:rsidRPr="00C7664A">
        <w:rPr>
          <w:sz w:val="22"/>
          <w:lang w:val="fr-FR"/>
        </w:rPr>
        <w:t xml:space="preserve"> entités affiliées doivent avoir lu le contrat type de subvention et compris leurs obligations respectives au titre du contrat si une subvention est attribuée. </w:t>
      </w:r>
      <w:r w:rsidR="00385AA2">
        <w:rPr>
          <w:sz w:val="22"/>
          <w:lang w:val="fr-FR"/>
        </w:rPr>
        <w:t>Elle</w:t>
      </w:r>
      <w:r w:rsidR="007F3BEA">
        <w:rPr>
          <w:sz w:val="22"/>
          <w:lang w:val="fr-FR"/>
        </w:rPr>
        <w:t>s</w:t>
      </w:r>
      <w:r w:rsidRPr="00C7664A">
        <w:rPr>
          <w:sz w:val="22"/>
          <w:lang w:val="fr-FR"/>
        </w:rPr>
        <w:t xml:space="preserve"> autorisent l’organisation à laquelle </w:t>
      </w:r>
      <w:r w:rsidR="007F3BEA">
        <w:rPr>
          <w:sz w:val="22"/>
          <w:lang w:val="fr-FR"/>
        </w:rPr>
        <w:t>elles</w:t>
      </w:r>
      <w:r w:rsidRPr="00C7664A">
        <w:rPr>
          <w:sz w:val="22"/>
          <w:lang w:val="fr-FR"/>
        </w:rPr>
        <w:t xml:space="preserve"> sont affilié</w:t>
      </w:r>
      <w:r w:rsidR="00385AA2">
        <w:rPr>
          <w:sz w:val="22"/>
          <w:lang w:val="fr-FR"/>
        </w:rPr>
        <w:t>e</w:t>
      </w:r>
      <w:r w:rsidRPr="00C7664A">
        <w:rPr>
          <w:sz w:val="22"/>
          <w:lang w:val="fr-FR"/>
        </w:rPr>
        <w:t>s à signer en leur nom le contrat avec l’administration contractante et à les représenter dans toutes relations avec l’administration contractante dans le cadre de la mise en œuvre de l’action.</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L’</w:t>
      </w:r>
      <w:r w:rsidR="00FB305A">
        <w:rPr>
          <w:sz w:val="22"/>
          <w:lang w:val="fr-FR"/>
        </w:rPr>
        <w:t>/Les</w:t>
      </w:r>
      <w:r w:rsidR="007F3BEA">
        <w:rPr>
          <w:sz w:val="22"/>
          <w:lang w:val="fr-FR"/>
        </w:rPr>
        <w:t xml:space="preserve"> </w:t>
      </w:r>
      <w:r w:rsidRPr="00C7664A">
        <w:rPr>
          <w:sz w:val="22"/>
          <w:lang w:val="fr-FR"/>
        </w:rPr>
        <w:t>entité(s) affiliée(s) doi</w:t>
      </w:r>
      <w:r w:rsidR="00FB305A">
        <w:rPr>
          <w:sz w:val="22"/>
          <w:lang w:val="fr-FR"/>
        </w:rPr>
        <w:t>(</w:t>
      </w:r>
      <w:r w:rsidRPr="00C7664A">
        <w:rPr>
          <w:sz w:val="22"/>
          <w:lang w:val="fr-FR"/>
        </w:rPr>
        <w:t>ven</w:t>
      </w:r>
      <w:r w:rsidR="00FB305A">
        <w:rPr>
          <w:sz w:val="22"/>
          <w:lang w:val="fr-FR"/>
        </w:rPr>
        <w:t>)</w:t>
      </w:r>
      <w:r w:rsidRPr="00C7664A">
        <w:rPr>
          <w:sz w:val="22"/>
          <w:lang w:val="fr-FR"/>
        </w:rPr>
        <w:t xml:space="preserve">t </w:t>
      </w:r>
      <w:r w:rsidR="00550DB9">
        <w:rPr>
          <w:sz w:val="22"/>
          <w:lang w:val="fr-FR"/>
        </w:rPr>
        <w:t>se concerter</w:t>
      </w:r>
      <w:r w:rsidRPr="00C7664A">
        <w:rPr>
          <w:sz w:val="22"/>
          <w:lang w:val="fr-FR"/>
        </w:rPr>
        <w:t xml:space="preserve"> régulièrement avec l’organisation à laquelle elle</w:t>
      </w:r>
      <w:r w:rsidR="00550DB9">
        <w:rPr>
          <w:sz w:val="22"/>
          <w:lang w:val="fr-FR"/>
        </w:rPr>
        <w:t>(</w:t>
      </w:r>
      <w:r w:rsidRPr="00C7664A">
        <w:rPr>
          <w:sz w:val="22"/>
          <w:lang w:val="fr-FR"/>
        </w:rPr>
        <w:t>s</w:t>
      </w:r>
      <w:r w:rsidR="00550DB9">
        <w:rPr>
          <w:sz w:val="22"/>
          <w:lang w:val="fr-FR"/>
        </w:rPr>
        <w:t>)</w:t>
      </w:r>
      <w:r w:rsidRPr="00C7664A">
        <w:rPr>
          <w:sz w:val="22"/>
          <w:lang w:val="fr-FR"/>
        </w:rPr>
        <w:t xml:space="preserve"> </w:t>
      </w:r>
      <w:r w:rsidR="00550DB9">
        <w:rPr>
          <w:sz w:val="22"/>
          <w:lang w:val="fr-FR"/>
        </w:rPr>
        <w:t>est/</w:t>
      </w:r>
      <w:r w:rsidRPr="00C7664A">
        <w:rPr>
          <w:sz w:val="22"/>
          <w:lang w:val="fr-FR"/>
        </w:rPr>
        <w:t>sont affiliée</w:t>
      </w:r>
      <w:r w:rsidR="00550DB9">
        <w:rPr>
          <w:sz w:val="22"/>
          <w:lang w:val="fr-FR"/>
        </w:rPr>
        <w:t>(</w:t>
      </w:r>
      <w:r w:rsidRPr="00C7664A">
        <w:rPr>
          <w:sz w:val="22"/>
          <w:lang w:val="fr-FR"/>
        </w:rPr>
        <w:t>s</w:t>
      </w:r>
      <w:r w:rsidR="00550DB9">
        <w:rPr>
          <w:sz w:val="22"/>
          <w:lang w:val="fr-FR"/>
        </w:rPr>
        <w:t>)</w:t>
      </w:r>
      <w:r w:rsidR="00385AA2">
        <w:rPr>
          <w:sz w:val="22"/>
          <w:lang w:val="fr-FR"/>
        </w:rPr>
        <w:t>,</w:t>
      </w:r>
      <w:r w:rsidRPr="00C7664A">
        <w:rPr>
          <w:sz w:val="22"/>
          <w:lang w:val="fr-FR"/>
        </w:rPr>
        <w:t xml:space="preserve"> </w:t>
      </w:r>
      <w:r w:rsidR="00385AA2">
        <w:rPr>
          <w:sz w:val="22"/>
          <w:lang w:val="fr-FR"/>
        </w:rPr>
        <w:t>laquelle</w:t>
      </w:r>
      <w:r w:rsidRPr="00C7664A">
        <w:rPr>
          <w:sz w:val="22"/>
          <w:lang w:val="fr-FR"/>
        </w:rPr>
        <w:t xml:space="preserve">, </w:t>
      </w:r>
      <w:r w:rsidR="00F907B0">
        <w:rPr>
          <w:sz w:val="22"/>
          <w:lang w:val="fr-FR"/>
        </w:rPr>
        <w:t>de son côté</w:t>
      </w:r>
      <w:r w:rsidRPr="00C7664A">
        <w:rPr>
          <w:sz w:val="22"/>
          <w:lang w:val="fr-FR"/>
        </w:rPr>
        <w:t xml:space="preserve">, </w:t>
      </w:r>
      <w:r w:rsidR="00385AA2">
        <w:rPr>
          <w:sz w:val="22"/>
          <w:lang w:val="fr-FR"/>
        </w:rPr>
        <w:t>doit</w:t>
      </w:r>
      <w:r w:rsidRPr="00C7664A">
        <w:rPr>
          <w:sz w:val="22"/>
          <w:lang w:val="fr-FR"/>
        </w:rPr>
        <w:t xml:space="preserve"> tenir</w:t>
      </w:r>
      <w:r w:rsidR="00385AA2">
        <w:rPr>
          <w:sz w:val="22"/>
          <w:lang w:val="fr-FR"/>
        </w:rPr>
        <w:t xml:space="preserve"> </w:t>
      </w:r>
      <w:r w:rsidR="00550DB9">
        <w:rPr>
          <w:sz w:val="22"/>
          <w:lang w:val="fr-FR"/>
        </w:rPr>
        <w:t>l'/</w:t>
      </w:r>
      <w:r w:rsidR="007F3BEA">
        <w:rPr>
          <w:sz w:val="22"/>
          <w:lang w:val="fr-FR"/>
        </w:rPr>
        <w:t>les</w:t>
      </w:r>
      <w:r w:rsidR="00385AA2">
        <w:rPr>
          <w:sz w:val="22"/>
          <w:lang w:val="fr-FR"/>
        </w:rPr>
        <w:t xml:space="preserve"> entité</w:t>
      </w:r>
      <w:r w:rsidR="00550DB9">
        <w:rPr>
          <w:sz w:val="22"/>
          <w:lang w:val="fr-FR"/>
        </w:rPr>
        <w:t>(</w:t>
      </w:r>
      <w:r w:rsidR="007F3BEA">
        <w:rPr>
          <w:sz w:val="22"/>
          <w:lang w:val="fr-FR"/>
        </w:rPr>
        <w:t>s</w:t>
      </w:r>
      <w:r w:rsidR="00550DB9">
        <w:rPr>
          <w:sz w:val="22"/>
          <w:lang w:val="fr-FR"/>
        </w:rPr>
        <w:t>)</w:t>
      </w:r>
      <w:r w:rsidR="00385AA2">
        <w:rPr>
          <w:sz w:val="22"/>
          <w:lang w:val="fr-FR"/>
        </w:rPr>
        <w:t xml:space="preserve"> affiliée</w:t>
      </w:r>
      <w:r w:rsidR="00550DB9">
        <w:rPr>
          <w:sz w:val="22"/>
          <w:lang w:val="fr-FR"/>
        </w:rPr>
        <w:t>(</w:t>
      </w:r>
      <w:r w:rsidR="007F3BEA">
        <w:rPr>
          <w:sz w:val="22"/>
          <w:lang w:val="fr-FR"/>
        </w:rPr>
        <w:t>s</w:t>
      </w:r>
      <w:r w:rsidR="00550DB9">
        <w:rPr>
          <w:sz w:val="22"/>
          <w:lang w:val="fr-FR"/>
        </w:rPr>
        <w:t>)</w:t>
      </w:r>
      <w:r w:rsidRPr="00C7664A">
        <w:rPr>
          <w:sz w:val="22"/>
          <w:lang w:val="fr-FR"/>
        </w:rPr>
        <w:t xml:space="preserve"> pleinement informé</w:t>
      </w:r>
      <w:r w:rsidR="00385AA2">
        <w:rPr>
          <w:sz w:val="22"/>
          <w:lang w:val="fr-FR"/>
        </w:rPr>
        <w:t>e</w:t>
      </w:r>
      <w:r w:rsidR="00550DB9">
        <w:rPr>
          <w:sz w:val="22"/>
          <w:lang w:val="fr-FR"/>
        </w:rPr>
        <w:t>(</w:t>
      </w:r>
      <w:r w:rsidRPr="00C7664A">
        <w:rPr>
          <w:sz w:val="22"/>
          <w:lang w:val="fr-FR"/>
        </w:rPr>
        <w:t>s</w:t>
      </w:r>
      <w:r w:rsidR="00550DB9">
        <w:rPr>
          <w:sz w:val="22"/>
          <w:lang w:val="fr-FR"/>
        </w:rPr>
        <w:t>)</w:t>
      </w:r>
      <w:r w:rsidRPr="00C7664A">
        <w:rPr>
          <w:sz w:val="22"/>
          <w:lang w:val="fr-FR"/>
        </w:rPr>
        <w:t xml:space="preserve"> du déroulement de l’action.</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Toute</w:t>
      </w:r>
      <w:r w:rsidR="005D198E">
        <w:rPr>
          <w:sz w:val="22"/>
          <w:lang w:val="fr-FR"/>
        </w:rPr>
        <w:t>s les</w:t>
      </w:r>
      <w:r w:rsidRPr="00C7664A">
        <w:rPr>
          <w:sz w:val="22"/>
          <w:lang w:val="fr-FR"/>
        </w:rPr>
        <w:t xml:space="preserve"> entités affiliées doivent recevoir des copies des rapports — </w:t>
      </w:r>
      <w:r w:rsidR="00550DB9">
        <w:rPr>
          <w:sz w:val="22"/>
          <w:lang w:val="fr-FR"/>
        </w:rPr>
        <w:t>narratifs</w:t>
      </w:r>
      <w:r w:rsidRPr="00C7664A">
        <w:rPr>
          <w:sz w:val="22"/>
          <w:lang w:val="fr-FR"/>
        </w:rPr>
        <w:t xml:space="preserve"> et financiers — </w:t>
      </w:r>
      <w:r w:rsidR="00550DB9">
        <w:rPr>
          <w:sz w:val="22"/>
          <w:lang w:val="fr-FR"/>
        </w:rPr>
        <w:t>présentés</w:t>
      </w:r>
      <w:r w:rsidRPr="00C7664A">
        <w:rPr>
          <w:sz w:val="22"/>
          <w:lang w:val="fr-FR"/>
        </w:rPr>
        <w:t xml:space="preserve"> à l’administration contractante.</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Les propositions de modifications substantielles de l’action (</w:t>
      </w:r>
      <w:r w:rsidR="00550DB9">
        <w:rPr>
          <w:sz w:val="22"/>
          <w:lang w:val="fr-FR"/>
        </w:rPr>
        <w:t xml:space="preserve">par exemple en ce qui concerne les </w:t>
      </w:r>
      <w:r w:rsidRPr="00C7664A">
        <w:rPr>
          <w:sz w:val="22"/>
          <w:lang w:val="fr-FR"/>
        </w:rPr>
        <w:t xml:space="preserve">activités, </w:t>
      </w:r>
      <w:r w:rsidR="00550DB9">
        <w:rPr>
          <w:sz w:val="22"/>
          <w:lang w:val="fr-FR"/>
        </w:rPr>
        <w:t xml:space="preserve">l'/les </w:t>
      </w:r>
      <w:r w:rsidRPr="00C7664A">
        <w:rPr>
          <w:sz w:val="22"/>
          <w:lang w:val="fr-FR"/>
        </w:rPr>
        <w:t>entité(s) affiliée(s), etc.) doi</w:t>
      </w:r>
      <w:r w:rsidR="008A6061">
        <w:rPr>
          <w:sz w:val="22"/>
          <w:lang w:val="fr-FR"/>
        </w:rPr>
        <w:t>ven</w:t>
      </w:r>
      <w:r w:rsidRPr="00C7664A">
        <w:rPr>
          <w:sz w:val="22"/>
          <w:lang w:val="fr-FR"/>
        </w:rPr>
        <w:t>t être acceptée</w:t>
      </w:r>
      <w:r w:rsidR="008A6061">
        <w:rPr>
          <w:sz w:val="22"/>
          <w:lang w:val="fr-FR"/>
        </w:rPr>
        <w:t>s</w:t>
      </w:r>
      <w:r w:rsidRPr="00C7664A">
        <w:rPr>
          <w:sz w:val="22"/>
          <w:lang w:val="fr-FR"/>
        </w:rPr>
        <w:t xml:space="preserve"> par l’</w:t>
      </w:r>
      <w:r w:rsidR="00550DB9">
        <w:rPr>
          <w:sz w:val="22"/>
          <w:lang w:val="fr-FR"/>
        </w:rPr>
        <w:t xml:space="preserve">/les </w:t>
      </w:r>
      <w:r w:rsidRPr="00C7664A">
        <w:rPr>
          <w:sz w:val="22"/>
          <w:lang w:val="fr-FR"/>
        </w:rPr>
        <w:t>entité(s) affiliée(s) avant d’être soumis</w:t>
      </w:r>
      <w:r w:rsidR="008A6061">
        <w:rPr>
          <w:sz w:val="22"/>
          <w:lang w:val="fr-FR"/>
        </w:rPr>
        <w:t>es</w:t>
      </w:r>
      <w:r w:rsidRPr="00C7664A">
        <w:rPr>
          <w:sz w:val="22"/>
          <w:lang w:val="fr-FR"/>
        </w:rPr>
        <w:t xml:space="preserve"> à l’administration contractante.</w:t>
      </w:r>
    </w:p>
    <w:p w:rsidR="00802102" w:rsidRPr="00C7664A" w:rsidRDefault="00550DB9" w:rsidP="00802102">
      <w:pPr>
        <w:spacing w:before="120"/>
        <w:jc w:val="both"/>
        <w:rPr>
          <w:lang w:val="fr-FR"/>
        </w:rPr>
      </w:pPr>
      <w:r>
        <w:rPr>
          <w:sz w:val="22"/>
          <w:lang w:val="fr-FR"/>
        </w:rPr>
        <w:t>J'ai</w:t>
      </w:r>
      <w:r w:rsidR="00802102" w:rsidRPr="00C7664A">
        <w:rPr>
          <w:sz w:val="22"/>
          <w:lang w:val="fr-FR"/>
        </w:rPr>
        <w:t xml:space="preserve"> lu et approuvé le contenu de la proposition présentée à l’administration contractante. </w:t>
      </w:r>
      <w:r>
        <w:rPr>
          <w:sz w:val="22"/>
          <w:lang w:val="fr-FR"/>
        </w:rPr>
        <w:t>Je m'</w:t>
      </w:r>
      <w:r w:rsidR="00802102" w:rsidRPr="00C7664A">
        <w:rPr>
          <w:sz w:val="22"/>
          <w:lang w:val="fr-FR"/>
        </w:rPr>
        <w:t>engage à respecter les principes de bonne pratique</w:t>
      </w:r>
      <w:r w:rsidR="008A6061">
        <w:rPr>
          <w:sz w:val="22"/>
          <w:lang w:val="fr-FR"/>
        </w:rPr>
        <w:t xml:space="preserve"> en matière</w:t>
      </w:r>
      <w:r w:rsidR="00802102" w:rsidRPr="00C7664A">
        <w:rPr>
          <w:sz w:val="22"/>
          <w:lang w:val="fr-FR"/>
        </w:rPr>
        <w:t xml:space="preserve"> de partenariat.</w:t>
      </w:r>
    </w:p>
    <w:p w:rsidR="00802102" w:rsidRPr="00C7664A" w:rsidRDefault="00802102" w:rsidP="00802102">
      <w:pPr>
        <w:rPr>
          <w:lang w:val="fr-FR" w:eastAsia="en-US"/>
        </w:rPr>
      </w:pPr>
    </w:p>
    <w:tbl>
      <w:tblPr>
        <w:tblW w:w="0" w:type="auto"/>
        <w:tblInd w:w="-108" w:type="dxa"/>
        <w:tblLayout w:type="fixed"/>
        <w:tblCellMar>
          <w:left w:w="0" w:type="dxa"/>
          <w:right w:w="0" w:type="dxa"/>
        </w:tblCellMar>
        <w:tblLook w:val="0000" w:firstRow="0" w:lastRow="0" w:firstColumn="0" w:lastColumn="0" w:noHBand="0" w:noVBand="0"/>
      </w:tblPr>
      <w:tblGrid>
        <w:gridCol w:w="1911"/>
        <w:gridCol w:w="9104"/>
      </w:tblGrid>
      <w:tr w:rsidR="00802102" w:rsidRPr="00C7664A" w:rsidTr="0072476A">
        <w:trPr>
          <w:gridAfter w:val="1"/>
          <w:wAfter w:w="9104" w:type="dxa"/>
        </w:trPr>
        <w:tc>
          <w:tcPr>
            <w:tcW w:w="1911" w:type="dxa"/>
          </w:tcPr>
          <w:p w:rsidR="00802102" w:rsidRPr="00C7664A" w:rsidRDefault="00802102">
            <w:pPr>
              <w:spacing w:after="200" w:line="276" w:lineRule="auto"/>
              <w:rPr>
                <w:lang w:val="fr-FR"/>
              </w:rPr>
            </w:pPr>
            <w:r w:rsidRPr="00C7664A">
              <w:rPr>
                <w:b/>
                <w:sz w:val="22"/>
                <w:lang w:val="fr-FR"/>
              </w:rPr>
              <w:t>Nom:</w:t>
            </w:r>
          </w:p>
        </w:tc>
      </w:tr>
      <w:tr w:rsidR="00802102" w:rsidRPr="00C7664A" w:rsidTr="0072476A">
        <w:tc>
          <w:tcPr>
            <w:tcW w:w="1911" w:type="dxa"/>
            <w:tcBorders>
              <w:top w:val="single" w:sz="12" w:space="0" w:color="000001"/>
              <w:left w:val="nil"/>
              <w:bottom w:val="nil"/>
              <w:right w:val="nil"/>
            </w:tcBorders>
          </w:tcPr>
          <w:p w:rsidR="00802102" w:rsidRPr="00C7664A" w:rsidRDefault="00802102" w:rsidP="0072476A">
            <w:pPr>
              <w:spacing w:before="120"/>
              <w:jc w:val="both"/>
              <w:rPr>
                <w:b/>
                <w:sz w:val="22"/>
                <w:lang w:val="fr-FR"/>
              </w:rPr>
            </w:pPr>
            <w:r w:rsidRPr="00C7664A">
              <w:rPr>
                <w:b/>
                <w:sz w:val="22"/>
                <w:lang w:val="fr-FR"/>
              </w:rPr>
              <w:t>Nom:</w:t>
            </w:r>
          </w:p>
        </w:tc>
        <w:tc>
          <w:tcPr>
            <w:tcW w:w="7193" w:type="dxa"/>
            <w:tcBorders>
              <w:top w:val="single" w:sz="12" w:space="0" w:color="000001"/>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Organisation: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Fonction: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Signature:</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single" w:sz="12" w:space="0" w:color="000001"/>
              <w:right w:val="nil"/>
            </w:tcBorders>
          </w:tcPr>
          <w:p w:rsidR="00802102" w:rsidRPr="00C7664A" w:rsidRDefault="00802102" w:rsidP="0072476A">
            <w:pPr>
              <w:spacing w:before="120"/>
              <w:jc w:val="both"/>
              <w:rPr>
                <w:lang w:val="fr-FR"/>
              </w:rPr>
            </w:pPr>
            <w:r w:rsidRPr="00C7664A">
              <w:rPr>
                <w:b/>
                <w:sz w:val="22"/>
                <w:lang w:val="fr-FR"/>
              </w:rPr>
              <w:t>Date et lieu:</w:t>
            </w:r>
          </w:p>
        </w:tc>
        <w:tc>
          <w:tcPr>
            <w:tcW w:w="7193" w:type="dxa"/>
            <w:tcBorders>
              <w:top w:val="nil"/>
              <w:left w:val="nil"/>
              <w:bottom w:val="single" w:sz="12" w:space="0" w:color="000001"/>
              <w:right w:val="nil"/>
            </w:tcBorders>
          </w:tcPr>
          <w:p w:rsidR="00802102" w:rsidRPr="00C7664A" w:rsidRDefault="00802102" w:rsidP="0072476A">
            <w:pPr>
              <w:spacing w:before="120"/>
              <w:jc w:val="both"/>
              <w:rPr>
                <w:sz w:val="22"/>
                <w:lang w:val="fr-FR"/>
              </w:rPr>
            </w:pPr>
          </w:p>
        </w:tc>
      </w:tr>
    </w:tbl>
    <w:p w:rsidR="00802102" w:rsidRPr="00C7664A" w:rsidRDefault="00802102" w:rsidP="00802102">
      <w:pPr>
        <w:rPr>
          <w:lang w:val="fr-FR" w:eastAsia="en-US"/>
        </w:rPr>
      </w:pPr>
    </w:p>
    <w:p w:rsidR="00802102" w:rsidRPr="00C7664A" w:rsidRDefault="00802102" w:rsidP="00802102">
      <w:pPr>
        <w:rPr>
          <w:lang w:val="fr-FR" w:eastAsia="en-US"/>
        </w:rPr>
        <w:sectPr w:rsidR="00802102" w:rsidRPr="00C7664A" w:rsidSect="00A90820">
          <w:footerReference w:type="default" r:id="rId13"/>
          <w:pgSz w:w="11906" w:h="16838" w:code="9"/>
          <w:pgMar w:top="907" w:right="1134" w:bottom="1134" w:left="1418" w:header="720" w:footer="907" w:gutter="0"/>
          <w:cols w:space="720"/>
          <w:formProt w:val="0"/>
          <w:noEndnote/>
        </w:sectPr>
      </w:pPr>
    </w:p>
    <w:p w:rsidR="00802102" w:rsidRPr="00C7664A" w:rsidRDefault="00802102" w:rsidP="00802102">
      <w:pPr>
        <w:pBdr>
          <w:right w:val="single" w:sz="12" w:space="11" w:color="000001"/>
        </w:pBd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sectPr w:rsidR="00802102" w:rsidRPr="00C7664A" w:rsidSect="00A90820">
          <w:type w:val="continuous"/>
          <w:pgSz w:w="11906" w:h="16838"/>
          <w:pgMar w:top="907" w:right="1134" w:bottom="1134" w:left="1418" w:header="720" w:footer="709" w:gutter="0"/>
          <w:cols w:space="720"/>
          <w:formProt w:val="0"/>
          <w:noEndnote/>
        </w:sectPr>
      </w:pPr>
    </w:p>
    <w:p w:rsidR="00802102" w:rsidRPr="00C7664A" w:rsidRDefault="00802102" w:rsidP="00802102">
      <w:pPr>
        <w:pBdr>
          <w:right w:val="single" w:sz="12" w:space="11" w:color="000001"/>
        </w:pBdr>
        <w:rPr>
          <w:lang w:val="fr-FR"/>
        </w:rPr>
      </w:pPr>
    </w:p>
    <w:p w:rsidR="00802102" w:rsidRPr="00C7664A" w:rsidRDefault="00802102" w:rsidP="00802102">
      <w:pPr>
        <w:rPr>
          <w:b/>
          <w:lang w:val="fr-FR"/>
        </w:rPr>
      </w:pPr>
    </w:p>
    <w:p w:rsidR="00802102" w:rsidRPr="00C7664A" w:rsidRDefault="00802102" w:rsidP="00802102">
      <w:pPr>
        <w:spacing w:before="120"/>
        <w:jc w:val="center"/>
        <w:rPr>
          <w:lang w:val="fr-FR"/>
        </w:rPr>
      </w:pPr>
      <w:r w:rsidRPr="00C7664A">
        <w:rPr>
          <w:b/>
          <w:color w:val="FF0000"/>
          <w:sz w:val="22"/>
          <w:lang w:val="fr-FR"/>
        </w:rPr>
        <w:br w:type="page"/>
      </w:r>
      <w:r w:rsidRPr="00C7664A">
        <w:rPr>
          <w:b/>
          <w:color w:val="FF0000"/>
          <w:sz w:val="22"/>
          <w:lang w:val="fr-FR"/>
        </w:rPr>
        <w:lastRenderedPageBreak/>
        <w:t xml:space="preserve">[Veuillez supprimer les instructions ci-dessous avant </w:t>
      </w:r>
      <w:r w:rsidR="00714983">
        <w:rPr>
          <w:b/>
          <w:color w:val="FF0000"/>
          <w:sz w:val="22"/>
          <w:lang w:val="fr-FR"/>
        </w:rPr>
        <w:t>de soumettre</w:t>
      </w:r>
      <w:r w:rsidR="00220701">
        <w:rPr>
          <w:b/>
          <w:color w:val="FF0000"/>
          <w:sz w:val="22"/>
          <w:lang w:val="fr-FR"/>
        </w:rPr>
        <w:t xml:space="preserve"> votre demande</w:t>
      </w:r>
      <w:r w:rsidRPr="00C7664A">
        <w:rPr>
          <w:b/>
          <w:color w:val="FF0000"/>
          <w:sz w:val="22"/>
          <w:lang w:val="fr-FR"/>
        </w:rPr>
        <w:t>]</w:t>
      </w:r>
    </w:p>
    <w:p w:rsidR="00802102" w:rsidRPr="00C7664A" w:rsidRDefault="00640F60" w:rsidP="00802102">
      <w:pPr>
        <w:pStyle w:val="Heading1"/>
        <w:rPr>
          <w:bCs/>
          <w:szCs w:val="24"/>
          <w:lang w:val="fr-FR"/>
        </w:rPr>
      </w:pPr>
      <w:bookmarkStart w:id="117" w:name="_Toc419211806"/>
      <w:bookmarkStart w:id="118" w:name="_Toc503800570"/>
      <w:bookmarkEnd w:id="117"/>
      <w:r>
        <w:rPr>
          <w:rFonts w:ascii="Times New Roman"/>
          <w:bCs/>
          <w:kern w:val="0"/>
          <w:sz w:val="28"/>
          <w:szCs w:val="24"/>
          <w:lang w:val="fr-FR"/>
        </w:rPr>
        <w:t>INSTRUCTIONS POUR LA</w:t>
      </w:r>
      <w:r w:rsidR="00802102" w:rsidRPr="00C7664A">
        <w:rPr>
          <w:rFonts w:ascii="Times New Roman"/>
          <w:bCs/>
          <w:kern w:val="0"/>
          <w:sz w:val="28"/>
          <w:szCs w:val="24"/>
          <w:lang w:val="fr-FR"/>
        </w:rPr>
        <w:t xml:space="preserve"> r</w:t>
      </w:r>
      <w:r w:rsidR="00802102" w:rsidRPr="00C7664A">
        <w:rPr>
          <w:rFonts w:ascii="Times New Roman"/>
          <w:bCs/>
          <w:kern w:val="0"/>
          <w:sz w:val="28"/>
          <w:szCs w:val="24"/>
          <w:lang w:val="fr-FR"/>
        </w:rPr>
        <w:t>é</w:t>
      </w:r>
      <w:r w:rsidR="00802102" w:rsidRPr="00C7664A">
        <w:rPr>
          <w:rFonts w:ascii="Times New Roman"/>
          <w:bCs/>
          <w:kern w:val="0"/>
          <w:sz w:val="28"/>
          <w:szCs w:val="24"/>
          <w:lang w:val="fr-FR"/>
        </w:rPr>
        <w:t>daction du formulaire de demande</w:t>
      </w:r>
      <w:bookmarkEnd w:id="118"/>
      <w:r w:rsidR="00802102" w:rsidRPr="00C7664A">
        <w:rPr>
          <w:rFonts w:ascii="Times New Roman"/>
          <w:bCs/>
          <w:kern w:val="0"/>
          <w:sz w:val="28"/>
          <w:szCs w:val="24"/>
          <w:lang w:val="fr-FR"/>
        </w:rPr>
        <w:t xml:space="preserve"> </w:t>
      </w:r>
    </w:p>
    <w:p w:rsidR="00802102" w:rsidRPr="00C7664A" w:rsidRDefault="00802102" w:rsidP="00802102">
      <w:pPr>
        <w:spacing w:before="120"/>
        <w:jc w:val="both"/>
        <w:rPr>
          <w:color w:val="FF0000"/>
          <w:sz w:val="22"/>
          <w:lang w:val="fr-FR"/>
        </w:rPr>
      </w:pPr>
    </w:p>
    <w:p w:rsidR="00802102" w:rsidRPr="00C7664A" w:rsidRDefault="00802102" w:rsidP="00BB3168">
      <w:pPr>
        <w:pStyle w:val="Heading2"/>
      </w:pPr>
      <w:bookmarkStart w:id="119" w:name="_Toc418693255"/>
      <w:bookmarkStart w:id="120" w:name="_Toc419203888"/>
      <w:bookmarkStart w:id="121" w:name="_Toc419211807"/>
      <w:bookmarkStart w:id="122" w:name="_Toc423948944"/>
      <w:bookmarkStart w:id="123" w:name="_Toc503800571"/>
      <w:bookmarkEnd w:id="119"/>
      <w:bookmarkEnd w:id="120"/>
      <w:bookmarkEnd w:id="121"/>
      <w:r w:rsidRPr="00C7664A">
        <w:rPr>
          <w:rStyle w:val="Strong"/>
          <w:b/>
          <w:bCs/>
          <w:szCs w:val="24"/>
        </w:rPr>
        <w:t>Informations générales</w:t>
      </w:r>
      <w:bookmarkEnd w:id="122"/>
      <w:bookmarkEnd w:id="123"/>
    </w:p>
    <w:p w:rsidR="00802102" w:rsidRPr="00C7664A" w:rsidRDefault="00802102" w:rsidP="00802102">
      <w:pPr>
        <w:rPr>
          <w:lang w:val="fr-FR"/>
        </w:rPr>
      </w:pPr>
    </w:p>
    <w:p w:rsidR="00802102" w:rsidRPr="00C7664A" w:rsidRDefault="00802102" w:rsidP="00802102">
      <w:pPr>
        <w:rPr>
          <w:lang w:val="fr-FR"/>
        </w:rPr>
      </w:pPr>
      <w:r w:rsidRPr="00C7664A">
        <w:rPr>
          <w:lang w:val="fr-FR"/>
        </w:rPr>
        <w:t>Veuillez compléter le tableau.</w:t>
      </w:r>
    </w:p>
    <w:p w:rsidR="00802102" w:rsidRPr="00C7664A" w:rsidRDefault="00802102" w:rsidP="00802102">
      <w:pPr>
        <w:rPr>
          <w:lang w:val="fr-FR"/>
        </w:rPr>
      </w:pPr>
    </w:p>
    <w:p w:rsidR="00802102" w:rsidRPr="00C7664A" w:rsidRDefault="00802102" w:rsidP="00BB3168">
      <w:pPr>
        <w:pStyle w:val="Heading2"/>
      </w:pPr>
      <w:bookmarkStart w:id="124" w:name="_Toc418693256"/>
      <w:bookmarkStart w:id="125" w:name="_Toc419203889"/>
      <w:bookmarkStart w:id="126" w:name="_Toc419211808"/>
      <w:bookmarkStart w:id="127" w:name="_Toc423948945"/>
      <w:bookmarkStart w:id="128" w:name="_Toc503800572"/>
      <w:r w:rsidRPr="00C7664A">
        <w:rPr>
          <w:rStyle w:val="Strong"/>
          <w:b/>
          <w:bCs/>
          <w:szCs w:val="24"/>
        </w:rPr>
        <w:t>L'action</w:t>
      </w:r>
      <w:bookmarkEnd w:id="124"/>
      <w:bookmarkEnd w:id="125"/>
      <w:bookmarkEnd w:id="126"/>
      <w:bookmarkEnd w:id="127"/>
      <w:bookmarkEnd w:id="128"/>
    </w:p>
    <w:p w:rsidR="00802102" w:rsidRPr="00C7664A" w:rsidRDefault="00802102" w:rsidP="00802102">
      <w:pPr>
        <w:rPr>
          <w:lang w:val="fr-FR" w:eastAsia="en-US"/>
        </w:rPr>
      </w:pPr>
    </w:p>
    <w:p w:rsidR="00802102" w:rsidRPr="00C7664A" w:rsidRDefault="00802102" w:rsidP="00BB3168">
      <w:pPr>
        <w:pStyle w:val="Heading3"/>
        <w:numPr>
          <w:ilvl w:val="1"/>
          <w:numId w:val="32"/>
        </w:numPr>
        <w:tabs>
          <w:tab w:val="left" w:pos="709"/>
        </w:tabs>
        <w:autoSpaceDE w:val="0"/>
        <w:autoSpaceDN w:val="0"/>
        <w:adjustRightInd w:val="0"/>
        <w:spacing w:before="240" w:line="240" w:lineRule="auto"/>
        <w:ind w:left="709" w:hanging="709"/>
        <w:rPr>
          <w:bCs w:val="0"/>
          <w:lang w:val="fr-FR"/>
        </w:rPr>
      </w:pPr>
      <w:bookmarkStart w:id="129" w:name="_Toc418693257"/>
      <w:bookmarkStart w:id="130" w:name="_Toc419203890"/>
      <w:bookmarkStart w:id="131" w:name="_Toc419211809"/>
      <w:bookmarkStart w:id="132" w:name="_Toc423948946"/>
      <w:bookmarkStart w:id="133" w:name="_Toc503800573"/>
      <w:bookmarkEnd w:id="129"/>
      <w:bookmarkEnd w:id="130"/>
      <w:bookmarkEnd w:id="131"/>
      <w:r w:rsidRPr="00C7664A">
        <w:rPr>
          <w:rStyle w:val="Strong"/>
          <w:b/>
          <w:bCs/>
          <w:lang w:val="fr-FR"/>
        </w:rPr>
        <w:t>Description de l’action</w:t>
      </w:r>
      <w:bookmarkEnd w:id="132"/>
      <w:bookmarkEnd w:id="133"/>
    </w:p>
    <w:p w:rsidR="00802102" w:rsidRPr="00C7664A" w:rsidRDefault="00802102" w:rsidP="00ED6F86">
      <w:pPr>
        <w:pStyle w:val="Heading4"/>
        <w:numPr>
          <w:ilvl w:val="2"/>
          <w:numId w:val="32"/>
        </w:numPr>
        <w:tabs>
          <w:tab w:val="left" w:pos="709"/>
        </w:tabs>
        <w:autoSpaceDE w:val="0"/>
        <w:autoSpaceDN w:val="0"/>
        <w:adjustRightInd w:val="0"/>
        <w:spacing w:before="240" w:line="240" w:lineRule="auto"/>
        <w:ind w:left="709" w:hanging="709"/>
        <w:rPr>
          <w:bCs/>
          <w:lang w:val="fr-FR"/>
        </w:rPr>
      </w:pPr>
      <w:bookmarkStart w:id="134" w:name="_Toc503800574"/>
      <w:r w:rsidRPr="00C7664A">
        <w:rPr>
          <w:rStyle w:val="Strong"/>
          <w:b/>
          <w:bCs w:val="0"/>
          <w:lang w:val="fr-FR"/>
        </w:rPr>
        <w:t>Description (max. 13 pages)</w:t>
      </w:r>
      <w:bookmarkEnd w:id="134"/>
    </w:p>
    <w:p w:rsidR="00802102" w:rsidRPr="00C7664A" w:rsidRDefault="00C77256" w:rsidP="00802102">
      <w:pPr>
        <w:spacing w:before="120" w:line="276" w:lineRule="auto"/>
        <w:jc w:val="both"/>
        <w:rPr>
          <w:lang w:val="fr-FR"/>
        </w:rPr>
      </w:pPr>
      <w:r>
        <w:rPr>
          <w:sz w:val="22"/>
          <w:lang w:val="fr-FR"/>
        </w:rPr>
        <w:t>Fournir une description de</w:t>
      </w:r>
      <w:r w:rsidR="00802102" w:rsidRPr="00C7664A">
        <w:rPr>
          <w:sz w:val="22"/>
          <w:lang w:val="fr-FR"/>
        </w:rPr>
        <w:t xml:space="preserve"> l’action proposée </w:t>
      </w:r>
      <w:r>
        <w:rPr>
          <w:sz w:val="22"/>
          <w:lang w:val="fr-FR"/>
        </w:rPr>
        <w:t>incluant</w:t>
      </w:r>
      <w:r w:rsidR="00802102" w:rsidRPr="00C7664A">
        <w:rPr>
          <w:sz w:val="22"/>
          <w:lang w:val="fr-FR"/>
        </w:rPr>
        <w:t xml:space="preserve"> toutes les informations demandées ci-</w:t>
      </w:r>
      <w:r w:rsidR="00BD4FB1">
        <w:rPr>
          <w:sz w:val="22"/>
          <w:lang w:val="fr-FR"/>
        </w:rPr>
        <w:t>dessous</w:t>
      </w:r>
      <w:r w:rsidR="00802102" w:rsidRPr="00C7664A">
        <w:rPr>
          <w:sz w:val="22"/>
          <w:lang w:val="fr-FR"/>
        </w:rPr>
        <w:t>:</w:t>
      </w:r>
    </w:p>
    <w:p w:rsidR="00802102" w:rsidRPr="00C7664A" w:rsidRDefault="00365958" w:rsidP="00802102">
      <w:pPr>
        <w:numPr>
          <w:ilvl w:val="0"/>
          <w:numId w:val="21"/>
        </w:numPr>
        <w:tabs>
          <w:tab w:val="left" w:pos="709"/>
        </w:tabs>
        <w:autoSpaceDN w:val="0"/>
        <w:adjustRightInd w:val="0"/>
        <w:spacing w:before="120" w:line="276" w:lineRule="auto"/>
        <w:jc w:val="both"/>
        <w:rPr>
          <w:lang w:val="fr-FR"/>
        </w:rPr>
      </w:pPr>
      <w:r>
        <w:rPr>
          <w:sz w:val="22"/>
          <w:lang w:val="fr-FR"/>
        </w:rPr>
        <w:t>P</w:t>
      </w:r>
      <w:r w:rsidR="00C77256">
        <w:rPr>
          <w:sz w:val="22"/>
          <w:lang w:val="fr-FR"/>
        </w:rPr>
        <w:t xml:space="preserve">réciser </w:t>
      </w:r>
      <w:r w:rsidR="00802102" w:rsidRPr="00C7664A">
        <w:rPr>
          <w:sz w:val="22"/>
          <w:lang w:val="fr-FR"/>
        </w:rPr>
        <w:t xml:space="preserve">comment l’action améliorera la situation des groupes cibles et des bénéficiaires finaux </w:t>
      </w:r>
      <w:r w:rsidR="0061520E">
        <w:rPr>
          <w:sz w:val="22"/>
          <w:lang w:val="fr-FR"/>
        </w:rPr>
        <w:t>ainsi que</w:t>
      </w:r>
      <w:r w:rsidR="00802102" w:rsidRPr="00C7664A">
        <w:rPr>
          <w:sz w:val="22"/>
          <w:lang w:val="fr-FR"/>
        </w:rPr>
        <w:t xml:space="preserve"> les capacités techniques et de gestion des groupes cibles et/ou </w:t>
      </w:r>
      <w:r w:rsidR="0061520E">
        <w:rPr>
          <w:sz w:val="22"/>
          <w:lang w:val="fr-FR"/>
        </w:rPr>
        <w:t>d'éventuels</w:t>
      </w:r>
      <w:r w:rsidR="00802102" w:rsidRPr="00C7664A">
        <w:rPr>
          <w:sz w:val="22"/>
          <w:lang w:val="fr-FR"/>
        </w:rPr>
        <w:t xml:space="preserve"> codemandeurs et entité(s) affiliée(s)</w:t>
      </w:r>
      <w:r w:rsidR="0061520E">
        <w:rPr>
          <w:sz w:val="22"/>
          <w:lang w:val="fr-FR"/>
        </w:rPr>
        <w:t xml:space="preserve"> locaux</w:t>
      </w:r>
      <w:r w:rsidR="00802102" w:rsidRPr="00C7664A">
        <w:rPr>
          <w:sz w:val="22"/>
          <w:lang w:val="fr-FR"/>
        </w:rPr>
        <w:t>.</w:t>
      </w:r>
    </w:p>
    <w:p w:rsidR="00802102" w:rsidRPr="00C7664A" w:rsidRDefault="00802102" w:rsidP="00802102">
      <w:pPr>
        <w:numPr>
          <w:ilvl w:val="0"/>
          <w:numId w:val="21"/>
        </w:numPr>
        <w:tabs>
          <w:tab w:val="left" w:pos="709"/>
        </w:tabs>
        <w:autoSpaceDN w:val="0"/>
        <w:adjustRightInd w:val="0"/>
        <w:spacing w:before="120" w:line="276" w:lineRule="auto"/>
        <w:jc w:val="both"/>
        <w:rPr>
          <w:lang w:val="fr-FR"/>
        </w:rPr>
      </w:pPr>
      <w:r w:rsidRPr="00C7664A">
        <w:rPr>
          <w:sz w:val="22"/>
          <w:lang w:val="fr-FR"/>
        </w:rPr>
        <w:t xml:space="preserve">Définir et décrire </w:t>
      </w:r>
      <w:r w:rsidR="00365958">
        <w:rPr>
          <w:sz w:val="22"/>
          <w:lang w:val="fr-FR"/>
        </w:rPr>
        <w:t>en détail</w:t>
      </w:r>
      <w:r w:rsidRPr="00C7664A">
        <w:rPr>
          <w:sz w:val="22"/>
          <w:lang w:val="fr-FR"/>
        </w:rPr>
        <w:t xml:space="preserve"> </w:t>
      </w:r>
      <w:r w:rsidR="00365958">
        <w:rPr>
          <w:sz w:val="22"/>
          <w:lang w:val="fr-FR"/>
        </w:rPr>
        <w:t>chaque</w:t>
      </w:r>
      <w:r w:rsidRPr="00C7664A">
        <w:rPr>
          <w:sz w:val="22"/>
          <w:lang w:val="fr-FR"/>
        </w:rPr>
        <w:t xml:space="preserve"> activité (ou </w:t>
      </w:r>
      <w:r w:rsidR="00A136C2">
        <w:rPr>
          <w:sz w:val="22"/>
          <w:lang w:val="fr-FR"/>
        </w:rPr>
        <w:t>groupe</w:t>
      </w:r>
      <w:r w:rsidRPr="00C7664A">
        <w:rPr>
          <w:sz w:val="22"/>
          <w:lang w:val="fr-FR"/>
        </w:rPr>
        <w:t xml:space="preserve"> </w:t>
      </w:r>
      <w:r w:rsidR="00365958">
        <w:rPr>
          <w:sz w:val="22"/>
          <w:lang w:val="fr-FR"/>
        </w:rPr>
        <w:t>de tâches</w:t>
      </w:r>
      <w:r w:rsidRPr="00C7664A">
        <w:rPr>
          <w:sz w:val="22"/>
          <w:lang w:val="fr-FR"/>
        </w:rPr>
        <w:t xml:space="preserve">) </w:t>
      </w:r>
      <w:r w:rsidR="003A5078">
        <w:rPr>
          <w:sz w:val="22"/>
          <w:lang w:val="fr-FR"/>
        </w:rPr>
        <w:t>à entreprendre</w:t>
      </w:r>
      <w:r w:rsidRPr="00C7664A">
        <w:rPr>
          <w:sz w:val="22"/>
          <w:lang w:val="fr-FR"/>
        </w:rPr>
        <w:t xml:space="preserve"> pour produire des résultats, en justifiant le choix des activités et en </w:t>
      </w:r>
      <w:r w:rsidR="00365958">
        <w:rPr>
          <w:sz w:val="22"/>
          <w:lang w:val="fr-FR"/>
        </w:rPr>
        <w:t>spécifiant</w:t>
      </w:r>
      <w:r w:rsidRPr="00C7664A">
        <w:rPr>
          <w:sz w:val="22"/>
          <w:lang w:val="fr-FR"/>
        </w:rPr>
        <w:t xml:space="preserve"> le rôle de chaque codemandeur et entité affiliée (</w:t>
      </w:r>
      <w:r w:rsidR="00A136C2">
        <w:rPr>
          <w:sz w:val="22"/>
          <w:lang w:val="fr-FR"/>
        </w:rPr>
        <w:t>et, le cas échéant,</w:t>
      </w:r>
      <w:r w:rsidRPr="00C7664A">
        <w:rPr>
          <w:sz w:val="22"/>
          <w:lang w:val="fr-FR"/>
        </w:rPr>
        <w:t xml:space="preserve"> </w:t>
      </w:r>
      <w:r w:rsidR="00A136C2">
        <w:rPr>
          <w:sz w:val="22"/>
          <w:lang w:val="fr-FR"/>
        </w:rPr>
        <w:t>de chaque</w:t>
      </w:r>
      <w:r w:rsidRPr="00C7664A">
        <w:rPr>
          <w:sz w:val="22"/>
          <w:lang w:val="fr-FR"/>
        </w:rPr>
        <w:t xml:space="preserve"> associé</w:t>
      </w:r>
      <w:r w:rsidR="00A136C2">
        <w:rPr>
          <w:sz w:val="22"/>
          <w:lang w:val="fr-FR"/>
        </w:rPr>
        <w:t>,</w:t>
      </w:r>
      <w:r w:rsidRPr="00C7664A">
        <w:rPr>
          <w:sz w:val="22"/>
          <w:lang w:val="fr-FR"/>
        </w:rPr>
        <w:t xml:space="preserve"> contractant ou bénéficiaire d’un </w:t>
      </w:r>
      <w:r w:rsidR="00AE302C">
        <w:rPr>
          <w:sz w:val="22"/>
          <w:lang w:val="fr-FR"/>
        </w:rPr>
        <w:t>soutien</w:t>
      </w:r>
      <w:r w:rsidRPr="00C7664A">
        <w:rPr>
          <w:sz w:val="22"/>
          <w:lang w:val="fr-FR"/>
        </w:rPr>
        <w:t xml:space="preserve"> financi</w:t>
      </w:r>
      <w:r w:rsidR="00AE302C">
        <w:rPr>
          <w:sz w:val="22"/>
          <w:lang w:val="fr-FR"/>
        </w:rPr>
        <w:t>er</w:t>
      </w:r>
      <w:r w:rsidRPr="00C7664A">
        <w:rPr>
          <w:sz w:val="22"/>
          <w:lang w:val="fr-FR"/>
        </w:rPr>
        <w:t xml:space="preserve">) dans les activités. Ne pas répéter le plan d’action demandé au point 2.1.3, mais démontrer la cohérence du projet. En particulier, </w:t>
      </w:r>
      <w:r w:rsidR="00A136C2">
        <w:rPr>
          <w:sz w:val="22"/>
          <w:lang w:val="fr-FR"/>
        </w:rPr>
        <w:t>énumére</w:t>
      </w:r>
      <w:r w:rsidR="00365958">
        <w:rPr>
          <w:sz w:val="22"/>
          <w:lang w:val="fr-FR"/>
        </w:rPr>
        <w:t>r</w:t>
      </w:r>
      <w:r w:rsidRPr="00C7664A">
        <w:rPr>
          <w:sz w:val="22"/>
          <w:lang w:val="fr-FR"/>
        </w:rPr>
        <w:t xml:space="preserve"> les</w:t>
      </w:r>
      <w:r w:rsidR="00365958">
        <w:rPr>
          <w:sz w:val="22"/>
          <w:lang w:val="fr-FR"/>
        </w:rPr>
        <w:t xml:space="preserve"> éventuelles</w:t>
      </w:r>
      <w:r w:rsidRPr="00C7664A">
        <w:rPr>
          <w:sz w:val="22"/>
          <w:lang w:val="fr-FR"/>
        </w:rPr>
        <w:t xml:space="preserve"> publications proposées.</w:t>
      </w:r>
    </w:p>
    <w:p w:rsidR="00802102" w:rsidRPr="00C7664A" w:rsidRDefault="00802102" w:rsidP="00802102">
      <w:pPr>
        <w:numPr>
          <w:ilvl w:val="0"/>
          <w:numId w:val="21"/>
        </w:numPr>
        <w:tabs>
          <w:tab w:val="left" w:pos="709"/>
        </w:tabs>
        <w:autoSpaceDN w:val="0"/>
        <w:adjustRightInd w:val="0"/>
        <w:spacing w:before="120" w:line="276" w:lineRule="auto"/>
        <w:jc w:val="both"/>
        <w:rPr>
          <w:lang w:val="fr-FR"/>
        </w:rPr>
      </w:pPr>
      <w:r w:rsidRPr="00C7664A">
        <w:rPr>
          <w:sz w:val="22"/>
          <w:lang w:val="fr-FR"/>
        </w:rPr>
        <w:t xml:space="preserve">Si </w:t>
      </w:r>
      <w:r w:rsidR="00220701">
        <w:rPr>
          <w:sz w:val="22"/>
          <w:lang w:val="fr-FR"/>
        </w:rPr>
        <w:t>un</w:t>
      </w:r>
      <w:r w:rsidR="00962197">
        <w:rPr>
          <w:sz w:val="22"/>
          <w:lang w:val="fr-FR"/>
        </w:rPr>
        <w:t xml:space="preserve"> soutien financier à des tiers (subventions en cascade)</w:t>
      </w:r>
      <w:r w:rsidR="00220701">
        <w:rPr>
          <w:sz w:val="22"/>
          <w:lang w:val="fr-FR"/>
        </w:rPr>
        <w:t xml:space="preserve"> est prévu</w:t>
      </w:r>
      <w:r w:rsidRPr="00C7664A">
        <w:rPr>
          <w:sz w:val="22"/>
          <w:lang w:val="fr-FR"/>
        </w:rPr>
        <w:t xml:space="preserve">, les </w:t>
      </w:r>
      <w:r w:rsidR="00B02EEA">
        <w:rPr>
          <w:sz w:val="22"/>
          <w:lang w:val="fr-FR"/>
        </w:rPr>
        <w:t xml:space="preserve">demandeurs </w:t>
      </w:r>
      <w:r w:rsidR="00962197">
        <w:rPr>
          <w:sz w:val="22"/>
          <w:lang w:val="fr-FR"/>
        </w:rPr>
        <w:t>chefs de file</w:t>
      </w:r>
      <w:r w:rsidRPr="00C7664A">
        <w:rPr>
          <w:sz w:val="22"/>
          <w:lang w:val="fr-FR"/>
        </w:rPr>
        <w:t xml:space="preserve"> doi</w:t>
      </w:r>
      <w:r w:rsidR="00B02EEA">
        <w:rPr>
          <w:sz w:val="22"/>
          <w:lang w:val="fr-FR"/>
        </w:rPr>
        <w:t>ven</w:t>
      </w:r>
      <w:r w:rsidRPr="00C7664A">
        <w:rPr>
          <w:sz w:val="22"/>
          <w:lang w:val="fr-FR"/>
        </w:rPr>
        <w:t>t</w:t>
      </w:r>
      <w:r w:rsidR="00BC151C">
        <w:rPr>
          <w:sz w:val="22"/>
          <w:lang w:val="fr-FR"/>
        </w:rPr>
        <w:t xml:space="preserve"> </w:t>
      </w:r>
      <w:r w:rsidRPr="00C7664A">
        <w:rPr>
          <w:sz w:val="22"/>
          <w:lang w:val="fr-FR"/>
        </w:rPr>
        <w:t xml:space="preserve"> </w:t>
      </w:r>
      <w:r w:rsidR="00962197">
        <w:rPr>
          <w:sz w:val="22"/>
          <w:lang w:val="fr-FR"/>
        </w:rPr>
        <w:t xml:space="preserve">préciser </w:t>
      </w:r>
      <w:r w:rsidRPr="00C7664A">
        <w:rPr>
          <w:sz w:val="22"/>
          <w:lang w:val="fr-FR"/>
        </w:rPr>
        <w:t>les objectifs</w:t>
      </w:r>
      <w:r w:rsidR="00962197">
        <w:rPr>
          <w:sz w:val="22"/>
          <w:lang w:val="fr-FR"/>
        </w:rPr>
        <w:t xml:space="preserve"> de cette redistribution,</w:t>
      </w:r>
      <w:r w:rsidRPr="00C7664A">
        <w:rPr>
          <w:sz w:val="22"/>
          <w:lang w:val="fr-FR"/>
        </w:rPr>
        <w:t xml:space="preserve"> </w:t>
      </w:r>
      <w:r w:rsidR="00B02EEA">
        <w:rPr>
          <w:sz w:val="22"/>
          <w:lang w:val="fr-FR"/>
        </w:rPr>
        <w:t>les</w:t>
      </w:r>
      <w:r w:rsidRPr="00C7664A">
        <w:rPr>
          <w:sz w:val="22"/>
          <w:lang w:val="fr-FR"/>
        </w:rPr>
        <w:t xml:space="preserve"> résultats à atteindre, les différents types d’activités susceptibles de bénéficier de ce soutien financier, sur la base d’une liste exhaustive, les types d’entités éligibles ou catégories de personnes </w:t>
      </w:r>
      <w:r w:rsidR="00B02EEA">
        <w:rPr>
          <w:sz w:val="22"/>
          <w:lang w:val="fr-FR"/>
        </w:rPr>
        <w:t>éligibles à ce soutien financier</w:t>
      </w:r>
      <w:r w:rsidRPr="00C7664A">
        <w:rPr>
          <w:sz w:val="22"/>
          <w:lang w:val="fr-FR"/>
        </w:rPr>
        <w:t xml:space="preserve">, les critères de sélection de ces entités et d’octroi du soutien financier, les critères </w:t>
      </w:r>
      <w:r w:rsidR="00962197">
        <w:rPr>
          <w:sz w:val="22"/>
          <w:lang w:val="fr-FR"/>
        </w:rPr>
        <w:t>permettant de</w:t>
      </w:r>
      <w:r w:rsidR="000D679D">
        <w:rPr>
          <w:sz w:val="22"/>
          <w:lang w:val="fr-FR"/>
        </w:rPr>
        <w:t xml:space="preserve"> déterminer le</w:t>
      </w:r>
      <w:r w:rsidRPr="00C7664A">
        <w:rPr>
          <w:sz w:val="22"/>
          <w:lang w:val="fr-FR"/>
        </w:rPr>
        <w:t xml:space="preserve"> montant exact du soutien financier accordé à chaque entité tierce et le montant maximal pouvant être octroyé.</w:t>
      </w:r>
    </w:p>
    <w:p w:rsidR="00802102" w:rsidRPr="00C7664A" w:rsidRDefault="00802102" w:rsidP="00D55B7C">
      <w:pPr>
        <w:tabs>
          <w:tab w:val="left" w:pos="1429"/>
        </w:tabs>
        <w:spacing w:before="120"/>
        <w:ind w:left="360"/>
        <w:jc w:val="both"/>
        <w:rPr>
          <w:sz w:val="22"/>
          <w:lang w:val="fr-FR"/>
        </w:rPr>
      </w:pPr>
    </w:p>
    <w:p w:rsidR="00802102" w:rsidRPr="00C7664A" w:rsidRDefault="00802102" w:rsidP="00802102">
      <w:pPr>
        <w:pStyle w:val="ListParagraph"/>
        <w:keepNext/>
        <w:numPr>
          <w:ilvl w:val="0"/>
          <w:numId w:val="34"/>
        </w:numPr>
        <w:tabs>
          <w:tab w:val="left" w:pos="284"/>
        </w:tabs>
        <w:autoSpaceDE w:val="0"/>
        <w:autoSpaceDN w:val="0"/>
        <w:adjustRightInd w:val="0"/>
        <w:spacing w:before="240" w:after="60"/>
        <w:contextualSpacing w:val="0"/>
        <w:jc w:val="both"/>
        <w:outlineLvl w:val="3"/>
        <w:rPr>
          <w:b/>
          <w:vanish/>
          <w:lang w:val="fr-FR"/>
        </w:rPr>
      </w:pPr>
      <w:bookmarkStart w:id="135" w:name="_Toc424220632"/>
      <w:bookmarkStart w:id="136" w:name="_Toc424221913"/>
      <w:bookmarkStart w:id="137" w:name="_Toc424221972"/>
      <w:bookmarkStart w:id="138" w:name="_Toc424222008"/>
      <w:bookmarkStart w:id="139" w:name="_Toc424222044"/>
      <w:bookmarkStart w:id="140" w:name="_Toc424222134"/>
      <w:bookmarkStart w:id="141" w:name="_Toc424222189"/>
      <w:bookmarkStart w:id="142" w:name="_Toc442863963"/>
      <w:bookmarkStart w:id="143" w:name="_Toc443321485"/>
      <w:bookmarkStart w:id="144" w:name="_Toc443469733"/>
      <w:bookmarkStart w:id="145" w:name="_Toc443583245"/>
      <w:bookmarkStart w:id="146" w:name="_Toc503800519"/>
      <w:bookmarkStart w:id="147" w:name="_Toc503800575"/>
      <w:bookmarkEnd w:id="135"/>
      <w:bookmarkEnd w:id="136"/>
      <w:bookmarkEnd w:id="137"/>
      <w:bookmarkEnd w:id="138"/>
      <w:bookmarkEnd w:id="139"/>
      <w:bookmarkEnd w:id="140"/>
      <w:bookmarkEnd w:id="141"/>
      <w:bookmarkEnd w:id="142"/>
      <w:bookmarkEnd w:id="143"/>
      <w:bookmarkEnd w:id="144"/>
      <w:bookmarkEnd w:id="145"/>
      <w:bookmarkEnd w:id="146"/>
      <w:bookmarkEnd w:id="147"/>
    </w:p>
    <w:p w:rsidR="00802102" w:rsidRPr="00C7664A" w:rsidRDefault="00802102" w:rsidP="00802102">
      <w:pPr>
        <w:pStyle w:val="ListParagraph"/>
        <w:keepNext/>
        <w:numPr>
          <w:ilvl w:val="0"/>
          <w:numId w:val="34"/>
        </w:numPr>
        <w:tabs>
          <w:tab w:val="left" w:pos="284"/>
        </w:tabs>
        <w:autoSpaceDE w:val="0"/>
        <w:autoSpaceDN w:val="0"/>
        <w:adjustRightInd w:val="0"/>
        <w:spacing w:before="240" w:after="60"/>
        <w:contextualSpacing w:val="0"/>
        <w:jc w:val="both"/>
        <w:outlineLvl w:val="3"/>
        <w:rPr>
          <w:b/>
          <w:vanish/>
          <w:lang w:val="fr-FR"/>
        </w:rPr>
      </w:pPr>
      <w:bookmarkStart w:id="148" w:name="_Toc424220633"/>
      <w:bookmarkStart w:id="149" w:name="_Toc424221914"/>
      <w:bookmarkStart w:id="150" w:name="_Toc424221973"/>
      <w:bookmarkStart w:id="151" w:name="_Toc424222009"/>
      <w:bookmarkStart w:id="152" w:name="_Toc424222045"/>
      <w:bookmarkStart w:id="153" w:name="_Toc424222135"/>
      <w:bookmarkStart w:id="154" w:name="_Toc424222190"/>
      <w:bookmarkStart w:id="155" w:name="_Toc442863964"/>
      <w:bookmarkStart w:id="156" w:name="_Toc443321486"/>
      <w:bookmarkStart w:id="157" w:name="_Toc443469734"/>
      <w:bookmarkStart w:id="158" w:name="_Toc443583246"/>
      <w:bookmarkStart w:id="159" w:name="_Toc503800520"/>
      <w:bookmarkStart w:id="160" w:name="_Toc503800576"/>
      <w:bookmarkEnd w:id="148"/>
      <w:bookmarkEnd w:id="149"/>
      <w:bookmarkEnd w:id="150"/>
      <w:bookmarkEnd w:id="151"/>
      <w:bookmarkEnd w:id="152"/>
      <w:bookmarkEnd w:id="153"/>
      <w:bookmarkEnd w:id="154"/>
      <w:bookmarkEnd w:id="155"/>
      <w:bookmarkEnd w:id="156"/>
      <w:bookmarkEnd w:id="157"/>
      <w:bookmarkEnd w:id="158"/>
      <w:bookmarkEnd w:id="159"/>
      <w:bookmarkEnd w:id="160"/>
    </w:p>
    <w:p w:rsidR="00802102" w:rsidRPr="00C7664A" w:rsidRDefault="00802102" w:rsidP="00802102">
      <w:pPr>
        <w:pStyle w:val="ListParagraph"/>
        <w:keepNext/>
        <w:numPr>
          <w:ilvl w:val="1"/>
          <w:numId w:val="34"/>
        </w:numPr>
        <w:tabs>
          <w:tab w:val="left" w:pos="284"/>
        </w:tabs>
        <w:autoSpaceDE w:val="0"/>
        <w:autoSpaceDN w:val="0"/>
        <w:adjustRightInd w:val="0"/>
        <w:spacing w:before="240" w:after="60"/>
        <w:contextualSpacing w:val="0"/>
        <w:jc w:val="both"/>
        <w:outlineLvl w:val="3"/>
        <w:rPr>
          <w:b/>
          <w:vanish/>
          <w:lang w:val="fr-FR"/>
        </w:rPr>
      </w:pPr>
      <w:bookmarkStart w:id="161" w:name="_Toc424220634"/>
      <w:bookmarkStart w:id="162" w:name="_Toc424221915"/>
      <w:bookmarkStart w:id="163" w:name="_Toc424221974"/>
      <w:bookmarkStart w:id="164" w:name="_Toc424222010"/>
      <w:bookmarkStart w:id="165" w:name="_Toc424222046"/>
      <w:bookmarkStart w:id="166" w:name="_Toc424222136"/>
      <w:bookmarkStart w:id="167" w:name="_Toc424222191"/>
      <w:bookmarkStart w:id="168" w:name="_Toc442863965"/>
      <w:bookmarkStart w:id="169" w:name="_Toc443321487"/>
      <w:bookmarkStart w:id="170" w:name="_Toc443469735"/>
      <w:bookmarkStart w:id="171" w:name="_Toc443583247"/>
      <w:bookmarkStart w:id="172" w:name="_Toc503800521"/>
      <w:bookmarkStart w:id="173" w:name="_Toc503800577"/>
      <w:bookmarkEnd w:id="161"/>
      <w:bookmarkEnd w:id="162"/>
      <w:bookmarkEnd w:id="163"/>
      <w:bookmarkEnd w:id="164"/>
      <w:bookmarkEnd w:id="165"/>
      <w:bookmarkEnd w:id="166"/>
      <w:bookmarkEnd w:id="167"/>
      <w:bookmarkEnd w:id="168"/>
      <w:bookmarkEnd w:id="169"/>
      <w:bookmarkEnd w:id="170"/>
      <w:bookmarkEnd w:id="171"/>
      <w:bookmarkEnd w:id="172"/>
      <w:bookmarkEnd w:id="173"/>
    </w:p>
    <w:p w:rsidR="00802102" w:rsidRPr="00C7664A" w:rsidRDefault="00802102" w:rsidP="00802102">
      <w:pPr>
        <w:pStyle w:val="ListParagraph"/>
        <w:keepNext/>
        <w:numPr>
          <w:ilvl w:val="2"/>
          <w:numId w:val="34"/>
        </w:numPr>
        <w:tabs>
          <w:tab w:val="left" w:pos="284"/>
        </w:tabs>
        <w:autoSpaceDE w:val="0"/>
        <w:autoSpaceDN w:val="0"/>
        <w:adjustRightInd w:val="0"/>
        <w:spacing w:before="240" w:after="60"/>
        <w:contextualSpacing w:val="0"/>
        <w:jc w:val="both"/>
        <w:outlineLvl w:val="3"/>
        <w:rPr>
          <w:b/>
          <w:vanish/>
          <w:lang w:val="fr-FR"/>
        </w:rPr>
      </w:pPr>
      <w:bookmarkStart w:id="174" w:name="_Toc424220635"/>
      <w:bookmarkStart w:id="175" w:name="_Toc424221916"/>
      <w:bookmarkStart w:id="176" w:name="_Toc424221975"/>
      <w:bookmarkStart w:id="177" w:name="_Toc424222011"/>
      <w:bookmarkStart w:id="178" w:name="_Toc424222047"/>
      <w:bookmarkStart w:id="179" w:name="_Toc424222137"/>
      <w:bookmarkStart w:id="180" w:name="_Toc424222192"/>
      <w:bookmarkStart w:id="181" w:name="_Toc442863966"/>
      <w:bookmarkStart w:id="182" w:name="_Toc443321488"/>
      <w:bookmarkStart w:id="183" w:name="_Toc443469736"/>
      <w:bookmarkStart w:id="184" w:name="_Toc443583248"/>
      <w:bookmarkStart w:id="185" w:name="_Toc503800522"/>
      <w:bookmarkStart w:id="186" w:name="_Toc503800578"/>
      <w:bookmarkEnd w:id="174"/>
      <w:bookmarkEnd w:id="175"/>
      <w:bookmarkEnd w:id="176"/>
      <w:bookmarkEnd w:id="177"/>
      <w:bookmarkEnd w:id="178"/>
      <w:bookmarkEnd w:id="179"/>
      <w:bookmarkEnd w:id="180"/>
      <w:bookmarkEnd w:id="181"/>
      <w:bookmarkEnd w:id="182"/>
      <w:bookmarkEnd w:id="183"/>
      <w:bookmarkEnd w:id="184"/>
      <w:bookmarkEnd w:id="185"/>
      <w:bookmarkEnd w:id="186"/>
    </w:p>
    <w:p w:rsidR="00802102" w:rsidRPr="00C7664A" w:rsidRDefault="00802102" w:rsidP="00ED6F86">
      <w:pPr>
        <w:pStyle w:val="Heading4"/>
        <w:numPr>
          <w:ilvl w:val="2"/>
          <w:numId w:val="34"/>
        </w:numPr>
        <w:tabs>
          <w:tab w:val="left" w:pos="709"/>
        </w:tabs>
        <w:autoSpaceDE w:val="0"/>
        <w:autoSpaceDN w:val="0"/>
        <w:adjustRightInd w:val="0"/>
        <w:spacing w:before="240" w:line="240" w:lineRule="auto"/>
        <w:ind w:left="709" w:hanging="709"/>
        <w:rPr>
          <w:bCs/>
          <w:lang w:val="fr-FR"/>
        </w:rPr>
      </w:pPr>
      <w:bookmarkStart w:id="187" w:name="_Toc503800579"/>
      <w:r w:rsidRPr="00C7664A">
        <w:rPr>
          <w:bCs/>
          <w:lang w:val="fr-FR"/>
        </w:rPr>
        <w:t>Méthodologie (</w:t>
      </w:r>
      <w:r w:rsidR="000D679D">
        <w:rPr>
          <w:bCs/>
          <w:lang w:val="fr-FR"/>
        </w:rPr>
        <w:t xml:space="preserve">max. </w:t>
      </w:r>
      <w:r w:rsidRPr="00C7664A">
        <w:rPr>
          <w:bCs/>
          <w:lang w:val="fr-FR"/>
        </w:rPr>
        <w:t>5 pages)</w:t>
      </w:r>
      <w:bookmarkEnd w:id="187"/>
    </w:p>
    <w:p w:rsidR="00802102" w:rsidRPr="00C7664A" w:rsidRDefault="00962197" w:rsidP="00802102">
      <w:pPr>
        <w:spacing w:before="120"/>
        <w:rPr>
          <w:lang w:val="fr-FR"/>
        </w:rPr>
      </w:pPr>
      <w:r>
        <w:rPr>
          <w:sz w:val="22"/>
          <w:lang w:val="fr-FR"/>
        </w:rPr>
        <w:t>D</w:t>
      </w:r>
      <w:r w:rsidR="00802102" w:rsidRPr="00C7664A">
        <w:rPr>
          <w:sz w:val="22"/>
          <w:lang w:val="fr-FR"/>
        </w:rPr>
        <w:t xml:space="preserve">écrire </w:t>
      </w:r>
      <w:r>
        <w:rPr>
          <w:sz w:val="22"/>
          <w:lang w:val="fr-FR"/>
        </w:rPr>
        <w:t>en détail</w:t>
      </w:r>
      <w:r w:rsidR="00802102" w:rsidRPr="00C7664A">
        <w:rPr>
          <w:sz w:val="22"/>
          <w:lang w:val="fr-FR"/>
        </w:rPr>
        <w:t>:</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Les </w:t>
      </w:r>
      <w:r w:rsidR="000D679D">
        <w:rPr>
          <w:sz w:val="22"/>
          <w:lang w:val="fr-FR"/>
        </w:rPr>
        <w:t>méthodes</w:t>
      </w:r>
      <w:r w:rsidRPr="00C7664A">
        <w:rPr>
          <w:sz w:val="22"/>
          <w:lang w:val="fr-FR"/>
        </w:rPr>
        <w:t xml:space="preserve"> de mise en œuvre</w:t>
      </w:r>
      <w:r w:rsidR="00962197">
        <w:rPr>
          <w:sz w:val="22"/>
          <w:lang w:val="fr-FR"/>
        </w:rPr>
        <w:t xml:space="preserve"> choisies</w:t>
      </w:r>
      <w:r w:rsidRPr="00C7664A">
        <w:rPr>
          <w:sz w:val="22"/>
          <w:lang w:val="fr-FR"/>
        </w:rPr>
        <w:t xml:space="preserve"> et </w:t>
      </w:r>
      <w:r w:rsidR="000D679D">
        <w:rPr>
          <w:sz w:val="22"/>
          <w:lang w:val="fr-FR"/>
        </w:rPr>
        <w:t>les</w:t>
      </w:r>
      <w:r w:rsidRPr="00C7664A">
        <w:rPr>
          <w:sz w:val="22"/>
          <w:lang w:val="fr-FR"/>
        </w:rPr>
        <w:t xml:space="preserve"> raison</w:t>
      </w:r>
      <w:r w:rsidR="000D679D">
        <w:rPr>
          <w:sz w:val="22"/>
          <w:lang w:val="fr-FR"/>
        </w:rPr>
        <w:t>s</w:t>
      </w:r>
      <w:r w:rsidRPr="00C7664A">
        <w:rPr>
          <w:sz w:val="22"/>
          <w:lang w:val="fr-FR"/>
        </w:rPr>
        <w:t xml:space="preserve"> de ce </w:t>
      </w:r>
      <w:r w:rsidR="000D679D">
        <w:rPr>
          <w:sz w:val="22"/>
          <w:lang w:val="fr-FR"/>
        </w:rPr>
        <w:t>choix</w:t>
      </w:r>
      <w:r w:rsidRPr="00C7664A">
        <w:rPr>
          <w:sz w:val="22"/>
          <w:lang w:val="fr-FR"/>
        </w:rPr>
        <w:t>;</w:t>
      </w:r>
    </w:p>
    <w:p w:rsidR="00802102" w:rsidRPr="00C7664A" w:rsidRDefault="000D679D" w:rsidP="00802102">
      <w:pPr>
        <w:numPr>
          <w:ilvl w:val="0"/>
          <w:numId w:val="22"/>
        </w:numPr>
        <w:autoSpaceDN w:val="0"/>
        <w:adjustRightInd w:val="0"/>
        <w:spacing w:before="120" w:line="276" w:lineRule="auto"/>
        <w:jc w:val="both"/>
        <w:rPr>
          <w:lang w:val="fr-FR"/>
        </w:rPr>
      </w:pPr>
      <w:r>
        <w:rPr>
          <w:sz w:val="22"/>
          <w:lang w:val="fr-FR"/>
        </w:rPr>
        <w:t>Si</w:t>
      </w:r>
      <w:r w:rsidR="00802102" w:rsidRPr="00C7664A">
        <w:rPr>
          <w:sz w:val="22"/>
          <w:lang w:val="fr-FR"/>
        </w:rPr>
        <w:t xml:space="preserve"> l’action </w:t>
      </w:r>
      <w:r>
        <w:rPr>
          <w:sz w:val="22"/>
          <w:lang w:val="fr-FR"/>
        </w:rPr>
        <w:t>est le prolongement</w:t>
      </w:r>
      <w:r w:rsidR="00802102" w:rsidRPr="00C7664A">
        <w:rPr>
          <w:sz w:val="22"/>
          <w:lang w:val="fr-FR"/>
        </w:rPr>
        <w:t xml:space="preserve"> </w:t>
      </w:r>
      <w:r>
        <w:rPr>
          <w:sz w:val="22"/>
          <w:lang w:val="fr-FR"/>
        </w:rPr>
        <w:t>d'</w:t>
      </w:r>
      <w:r w:rsidR="00802102" w:rsidRPr="00C7664A">
        <w:rPr>
          <w:sz w:val="22"/>
          <w:lang w:val="fr-FR"/>
        </w:rPr>
        <w:t xml:space="preserve">une action </w:t>
      </w:r>
      <w:r w:rsidR="00F4189D">
        <w:rPr>
          <w:sz w:val="22"/>
          <w:lang w:val="fr-FR"/>
        </w:rPr>
        <w:t>précédente</w:t>
      </w:r>
      <w:r w:rsidR="00802102" w:rsidRPr="00C7664A">
        <w:rPr>
          <w:sz w:val="22"/>
          <w:lang w:val="fr-FR"/>
        </w:rPr>
        <w:t xml:space="preserve">, décrire </w:t>
      </w:r>
      <w:r w:rsidR="003A5078">
        <w:rPr>
          <w:sz w:val="22"/>
          <w:lang w:val="fr-FR"/>
        </w:rPr>
        <w:t>comment</w:t>
      </w:r>
      <w:r w:rsidR="00802102" w:rsidRPr="00C7664A">
        <w:rPr>
          <w:sz w:val="22"/>
          <w:lang w:val="fr-FR"/>
        </w:rPr>
        <w:t xml:space="preserve"> </w:t>
      </w:r>
      <w:r w:rsidR="00F4189D">
        <w:rPr>
          <w:sz w:val="22"/>
          <w:lang w:val="fr-FR"/>
        </w:rPr>
        <w:t>elle</w:t>
      </w:r>
      <w:r w:rsidR="00802102" w:rsidRPr="00C7664A">
        <w:rPr>
          <w:sz w:val="22"/>
          <w:lang w:val="fr-FR"/>
        </w:rPr>
        <w:t xml:space="preserve"> s’appuiera sur les résultats de </w:t>
      </w:r>
      <w:r w:rsidR="00F4189D">
        <w:rPr>
          <w:sz w:val="22"/>
          <w:lang w:val="fr-FR"/>
        </w:rPr>
        <w:t xml:space="preserve">cette </w:t>
      </w:r>
      <w:r w:rsidR="00802102" w:rsidRPr="00C7664A">
        <w:rPr>
          <w:sz w:val="22"/>
          <w:lang w:val="fr-FR"/>
        </w:rPr>
        <w:t xml:space="preserve">action (indiquer les principales conclusions et recommandations </w:t>
      </w:r>
      <w:r w:rsidR="007650F5">
        <w:rPr>
          <w:sz w:val="22"/>
          <w:lang w:val="fr-FR"/>
        </w:rPr>
        <w:t>d'éventuelles</w:t>
      </w:r>
      <w:r w:rsidR="00802102" w:rsidRPr="00C7664A">
        <w:rPr>
          <w:sz w:val="22"/>
          <w:lang w:val="fr-FR"/>
        </w:rPr>
        <w:t xml:space="preserve"> évaluations effectuées);</w:t>
      </w:r>
    </w:p>
    <w:p w:rsidR="00802102" w:rsidRPr="00C7664A" w:rsidRDefault="007650F5" w:rsidP="00802102">
      <w:pPr>
        <w:numPr>
          <w:ilvl w:val="0"/>
          <w:numId w:val="22"/>
        </w:numPr>
        <w:autoSpaceDN w:val="0"/>
        <w:adjustRightInd w:val="0"/>
        <w:spacing w:before="120" w:line="276" w:lineRule="auto"/>
        <w:jc w:val="both"/>
        <w:rPr>
          <w:lang w:val="fr-FR"/>
        </w:rPr>
      </w:pPr>
      <w:r>
        <w:rPr>
          <w:sz w:val="22"/>
          <w:lang w:val="fr-FR"/>
        </w:rPr>
        <w:t>Si</w:t>
      </w:r>
      <w:r w:rsidR="00802102" w:rsidRPr="00C7664A">
        <w:rPr>
          <w:sz w:val="22"/>
          <w:lang w:val="fr-FR"/>
        </w:rPr>
        <w:t xml:space="preserve"> l’action </w:t>
      </w:r>
      <w:r w:rsidR="00F4189D">
        <w:rPr>
          <w:sz w:val="22"/>
          <w:lang w:val="fr-FR"/>
        </w:rPr>
        <w:t>s'inscrit dans le cadre</w:t>
      </w:r>
      <w:r w:rsidR="00802102" w:rsidRPr="00C7664A">
        <w:rPr>
          <w:sz w:val="22"/>
          <w:lang w:val="fr-FR"/>
        </w:rPr>
        <w:t xml:space="preserve"> d’un programme plus vaste, </w:t>
      </w:r>
      <w:r>
        <w:rPr>
          <w:sz w:val="22"/>
          <w:lang w:val="fr-FR"/>
        </w:rPr>
        <w:t>explique</w:t>
      </w:r>
      <w:r w:rsidR="00242850">
        <w:rPr>
          <w:sz w:val="22"/>
          <w:lang w:val="fr-FR"/>
        </w:rPr>
        <w:t>r</w:t>
      </w:r>
      <w:r w:rsidR="00802102" w:rsidRPr="00C7664A">
        <w:rPr>
          <w:sz w:val="22"/>
          <w:lang w:val="fr-FR"/>
        </w:rPr>
        <w:t xml:space="preserve"> comment elle s’y </w:t>
      </w:r>
      <w:r>
        <w:rPr>
          <w:sz w:val="22"/>
          <w:lang w:val="fr-FR"/>
        </w:rPr>
        <w:t>int</w:t>
      </w:r>
      <w:r w:rsidR="00F4189D">
        <w:rPr>
          <w:sz w:val="22"/>
          <w:lang w:val="fr-FR"/>
        </w:rPr>
        <w:t>ègre</w:t>
      </w:r>
      <w:r w:rsidR="00802102" w:rsidRPr="00C7664A">
        <w:rPr>
          <w:sz w:val="22"/>
          <w:lang w:val="fr-FR"/>
        </w:rPr>
        <w:t xml:space="preserve"> ou </w:t>
      </w:r>
      <w:r>
        <w:rPr>
          <w:sz w:val="22"/>
          <w:lang w:val="fr-FR"/>
        </w:rPr>
        <w:t>comment la coordination</w:t>
      </w:r>
      <w:r w:rsidR="00F4189D">
        <w:rPr>
          <w:sz w:val="22"/>
          <w:lang w:val="fr-FR"/>
        </w:rPr>
        <w:t xml:space="preserve"> est assurée</w:t>
      </w:r>
      <w:r w:rsidR="00802102" w:rsidRPr="00C7664A">
        <w:rPr>
          <w:sz w:val="22"/>
          <w:lang w:val="fr-FR"/>
        </w:rPr>
        <w:t xml:space="preserve"> avec </w:t>
      </w:r>
      <w:r>
        <w:rPr>
          <w:sz w:val="22"/>
          <w:lang w:val="fr-FR"/>
        </w:rPr>
        <w:t>ce</w:t>
      </w:r>
      <w:r w:rsidR="00802102" w:rsidRPr="00C7664A">
        <w:rPr>
          <w:sz w:val="22"/>
          <w:lang w:val="fr-FR"/>
        </w:rPr>
        <w:t xml:space="preserve"> programme ou tout autre projet </w:t>
      </w:r>
      <w:r>
        <w:rPr>
          <w:sz w:val="22"/>
          <w:lang w:val="fr-FR"/>
        </w:rPr>
        <w:t>planifié</w:t>
      </w:r>
      <w:r w:rsidR="00802102" w:rsidRPr="00C7664A">
        <w:rPr>
          <w:sz w:val="22"/>
          <w:lang w:val="fr-FR"/>
        </w:rPr>
        <w:t xml:space="preserve"> (préciser les synergies potentielles avec d’autres initiatives, </w:t>
      </w:r>
      <w:r w:rsidR="005918C0">
        <w:rPr>
          <w:sz w:val="22"/>
          <w:lang w:val="fr-FR"/>
        </w:rPr>
        <w:t>en particulier</w:t>
      </w:r>
      <w:r w:rsidR="00802102" w:rsidRPr="00C7664A">
        <w:rPr>
          <w:sz w:val="22"/>
          <w:lang w:val="fr-FR"/>
        </w:rPr>
        <w:t xml:space="preserve"> </w:t>
      </w:r>
      <w:r w:rsidR="005918C0">
        <w:rPr>
          <w:sz w:val="22"/>
          <w:lang w:val="fr-FR"/>
        </w:rPr>
        <w:t>de</w:t>
      </w:r>
      <w:r w:rsidR="00802102" w:rsidRPr="00C7664A">
        <w:rPr>
          <w:sz w:val="22"/>
          <w:lang w:val="fr-FR"/>
        </w:rPr>
        <w:t xml:space="preserve"> l’Union européenne);</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Les procédures de suivi et d’évaluation interne/externe;</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lastRenderedPageBreak/>
        <w:t>Le rôle et la participation des différents acteurs et parties prenantes (codemandeur(s)</w:t>
      </w:r>
      <w:r w:rsidR="007F5F64">
        <w:rPr>
          <w:sz w:val="22"/>
          <w:lang w:val="fr-FR"/>
        </w:rPr>
        <w:t>,</w:t>
      </w:r>
      <w:r w:rsidRPr="00C7664A">
        <w:rPr>
          <w:sz w:val="22"/>
          <w:lang w:val="fr-FR"/>
        </w:rPr>
        <w:t xml:space="preserve"> entité(s) affiliée(s), groupes cibles, autorités locales, etc.)</w:t>
      </w:r>
      <w:r w:rsidR="007F5F64">
        <w:rPr>
          <w:sz w:val="22"/>
          <w:lang w:val="fr-FR"/>
        </w:rPr>
        <w:t xml:space="preserve"> dans l'action</w:t>
      </w:r>
      <w:r w:rsidRPr="00C7664A">
        <w:rPr>
          <w:sz w:val="22"/>
          <w:lang w:val="fr-FR"/>
        </w:rPr>
        <w:t xml:space="preserve"> et les raisons pour lesquelles ce</w:t>
      </w:r>
      <w:r w:rsidR="00F4189D">
        <w:rPr>
          <w:sz w:val="22"/>
          <w:lang w:val="fr-FR"/>
        </w:rPr>
        <w:t>s</w:t>
      </w:r>
      <w:r w:rsidRPr="00C7664A">
        <w:rPr>
          <w:sz w:val="22"/>
          <w:lang w:val="fr-FR"/>
        </w:rPr>
        <w:t xml:space="preserve"> rôle</w:t>
      </w:r>
      <w:r w:rsidR="00F4189D">
        <w:rPr>
          <w:sz w:val="22"/>
          <w:lang w:val="fr-FR"/>
        </w:rPr>
        <w:t>s</w:t>
      </w:r>
      <w:r w:rsidRPr="00C7664A">
        <w:rPr>
          <w:sz w:val="22"/>
          <w:lang w:val="fr-FR"/>
        </w:rPr>
        <w:t xml:space="preserve"> leur </w:t>
      </w:r>
      <w:r w:rsidR="00F4189D">
        <w:rPr>
          <w:sz w:val="22"/>
          <w:lang w:val="fr-FR"/>
        </w:rPr>
        <w:t>ont</w:t>
      </w:r>
      <w:r w:rsidRPr="00C7664A">
        <w:rPr>
          <w:sz w:val="22"/>
          <w:lang w:val="fr-FR"/>
        </w:rPr>
        <w:t xml:space="preserve"> été assigné</w:t>
      </w:r>
      <w:r w:rsidR="00F4189D">
        <w:rPr>
          <w:sz w:val="22"/>
          <w:lang w:val="fr-FR"/>
        </w:rPr>
        <w:t>s</w:t>
      </w:r>
      <w:r w:rsidRPr="00C7664A">
        <w:rPr>
          <w:sz w:val="22"/>
          <w:lang w:val="fr-FR"/>
        </w:rPr>
        <w:t>;</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La structure organisationnelle et l’équipe proposées pour la mise en œuvre de l’action (par fonction: </w:t>
      </w:r>
      <w:r w:rsidR="007F5F64">
        <w:rPr>
          <w:sz w:val="22"/>
          <w:lang w:val="fr-FR"/>
        </w:rPr>
        <w:t>il n'</w:t>
      </w:r>
      <w:r w:rsidR="00F4189D">
        <w:rPr>
          <w:sz w:val="22"/>
          <w:lang w:val="fr-FR"/>
        </w:rPr>
        <w:t>y a pas lieu de préciser</w:t>
      </w:r>
      <w:r w:rsidRPr="00C7664A">
        <w:rPr>
          <w:sz w:val="22"/>
          <w:lang w:val="fr-FR"/>
        </w:rPr>
        <w:t xml:space="preserve"> les noms des personnes);</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Les principaux moyens proposés pour la mise en œuvre de l’action (équipement, matériel et fournitures à </w:t>
      </w:r>
      <w:r w:rsidR="007F5F64">
        <w:rPr>
          <w:sz w:val="22"/>
          <w:lang w:val="fr-FR"/>
        </w:rPr>
        <w:t>acquérir</w:t>
      </w:r>
      <w:r w:rsidRPr="00C7664A">
        <w:rPr>
          <w:sz w:val="22"/>
          <w:lang w:val="fr-FR"/>
        </w:rPr>
        <w:t xml:space="preserve"> ou à louer);</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L</w:t>
      </w:r>
      <w:r w:rsidR="00EF3DB4">
        <w:rPr>
          <w:sz w:val="22"/>
          <w:lang w:val="fr-FR"/>
        </w:rPr>
        <w:t xml:space="preserve">es </w:t>
      </w:r>
      <w:r w:rsidRPr="00C7664A">
        <w:rPr>
          <w:sz w:val="22"/>
          <w:lang w:val="fr-FR"/>
        </w:rPr>
        <w:t>attitude</w:t>
      </w:r>
      <w:r w:rsidR="00EF3DB4">
        <w:rPr>
          <w:sz w:val="22"/>
          <w:lang w:val="fr-FR"/>
        </w:rPr>
        <w:t>s</w:t>
      </w:r>
      <w:r w:rsidRPr="00C7664A">
        <w:rPr>
          <w:sz w:val="22"/>
          <w:lang w:val="fr-FR"/>
        </w:rPr>
        <w:t xml:space="preserve"> de </w:t>
      </w:r>
      <w:r w:rsidR="007F5F64">
        <w:rPr>
          <w:sz w:val="22"/>
          <w:lang w:val="fr-FR"/>
        </w:rPr>
        <w:t>toutes les</w:t>
      </w:r>
      <w:r w:rsidRPr="00C7664A">
        <w:rPr>
          <w:sz w:val="22"/>
          <w:lang w:val="fr-FR"/>
        </w:rPr>
        <w:t xml:space="preserve"> parties prenantes vis-à-vis de l’action en général et des activités en particulier;</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Les activités </w:t>
      </w:r>
      <w:r w:rsidR="00EF3DB4">
        <w:rPr>
          <w:sz w:val="22"/>
          <w:lang w:val="fr-FR"/>
        </w:rPr>
        <w:t>planifiées</w:t>
      </w:r>
      <w:r w:rsidRPr="00C7664A">
        <w:rPr>
          <w:sz w:val="22"/>
          <w:lang w:val="fr-FR"/>
        </w:rPr>
        <w:t xml:space="preserve"> pour assurer la visibilité de l’action et </w:t>
      </w:r>
      <w:r w:rsidR="00EF3DB4">
        <w:rPr>
          <w:sz w:val="22"/>
          <w:lang w:val="fr-FR"/>
        </w:rPr>
        <w:t>de la contribution</w:t>
      </w:r>
      <w:r w:rsidRPr="00C7664A">
        <w:rPr>
          <w:sz w:val="22"/>
          <w:lang w:val="fr-FR"/>
        </w:rPr>
        <w:t xml:space="preserve"> de l’UE</w:t>
      </w:r>
      <w:r w:rsidR="00EF3DB4">
        <w:rPr>
          <w:sz w:val="22"/>
          <w:lang w:val="fr-FR"/>
        </w:rPr>
        <w:t xml:space="preserve"> à son financement</w:t>
      </w:r>
      <w:r w:rsidRPr="00C7664A">
        <w:rPr>
          <w:sz w:val="22"/>
          <w:lang w:val="fr-FR"/>
        </w:rPr>
        <w:t>.</w:t>
      </w:r>
    </w:p>
    <w:p w:rsidR="00802102" w:rsidRPr="00C7664A" w:rsidRDefault="00802102" w:rsidP="00802102">
      <w:pPr>
        <w:tabs>
          <w:tab w:val="left" w:pos="851"/>
        </w:tabs>
        <w:spacing w:before="120"/>
        <w:ind w:left="425" w:hanging="425"/>
        <w:jc w:val="both"/>
        <w:rPr>
          <w:sz w:val="22"/>
          <w:lang w:val="fr-FR"/>
        </w:rPr>
      </w:pPr>
    </w:p>
    <w:p w:rsidR="00802102" w:rsidRPr="00C7664A" w:rsidRDefault="005B2A0F" w:rsidP="00802102">
      <w:pPr>
        <w:pStyle w:val="Heading4"/>
        <w:numPr>
          <w:ilvl w:val="2"/>
          <w:numId w:val="34"/>
        </w:numPr>
        <w:tabs>
          <w:tab w:val="left" w:pos="284"/>
        </w:tabs>
        <w:autoSpaceDE w:val="0"/>
        <w:autoSpaceDN w:val="0"/>
        <w:adjustRightInd w:val="0"/>
        <w:spacing w:before="240" w:line="240" w:lineRule="auto"/>
        <w:rPr>
          <w:bCs/>
          <w:lang w:val="fr-FR"/>
        </w:rPr>
      </w:pPr>
      <w:bookmarkStart w:id="188" w:name="_Toc503800580"/>
      <w:r>
        <w:rPr>
          <w:bCs/>
          <w:lang w:val="fr-FR"/>
        </w:rPr>
        <w:t>Plan d'action</w:t>
      </w:r>
      <w:r w:rsidR="00802102" w:rsidRPr="00C7664A">
        <w:rPr>
          <w:bCs/>
          <w:lang w:val="fr-FR"/>
        </w:rPr>
        <w:t xml:space="preserve"> indicatif pour la mise en œuvre de l’action (max. 4 pages)</w:t>
      </w:r>
      <w:bookmarkEnd w:id="188"/>
    </w:p>
    <w:p w:rsidR="00802102" w:rsidRPr="00C7664A" w:rsidRDefault="00802102" w:rsidP="00802102">
      <w:pPr>
        <w:spacing w:before="120"/>
        <w:jc w:val="both"/>
        <w:rPr>
          <w:sz w:val="22"/>
          <w:lang w:val="fr-FR"/>
        </w:rPr>
      </w:pPr>
    </w:p>
    <w:p w:rsidR="00802102" w:rsidRPr="00C7664A" w:rsidRDefault="00802102" w:rsidP="00802102">
      <w:pPr>
        <w:spacing w:before="120" w:line="276" w:lineRule="auto"/>
        <w:jc w:val="both"/>
        <w:rPr>
          <w:lang w:val="fr-FR"/>
        </w:rPr>
      </w:pPr>
      <w:r w:rsidRPr="00C7664A">
        <w:rPr>
          <w:sz w:val="22"/>
          <w:lang w:val="fr-FR"/>
        </w:rPr>
        <w:t xml:space="preserve">Les </w:t>
      </w:r>
      <w:r w:rsidR="005B2A0F">
        <w:rPr>
          <w:sz w:val="22"/>
          <w:lang w:val="fr-FR"/>
        </w:rPr>
        <w:t>demandeurs</w:t>
      </w:r>
      <w:r w:rsidRPr="00C7664A">
        <w:rPr>
          <w:sz w:val="22"/>
          <w:lang w:val="fr-FR"/>
        </w:rPr>
        <w:t xml:space="preserve"> ne </w:t>
      </w:r>
      <w:r w:rsidR="002305C1">
        <w:rPr>
          <w:sz w:val="22"/>
          <w:lang w:val="fr-FR"/>
        </w:rPr>
        <w:t>doivent</w:t>
      </w:r>
      <w:r w:rsidRPr="00C7664A">
        <w:rPr>
          <w:sz w:val="22"/>
          <w:lang w:val="fr-FR"/>
        </w:rPr>
        <w:t xml:space="preserve"> pas </w:t>
      </w:r>
      <w:r w:rsidR="005B2A0F">
        <w:rPr>
          <w:sz w:val="22"/>
          <w:lang w:val="fr-FR"/>
        </w:rPr>
        <w:t>indiquer de</w:t>
      </w:r>
      <w:r w:rsidRPr="00C7664A">
        <w:rPr>
          <w:sz w:val="22"/>
          <w:lang w:val="fr-FR"/>
        </w:rPr>
        <w:t xml:space="preserve"> date</w:t>
      </w:r>
      <w:r w:rsidR="004517D9">
        <w:rPr>
          <w:sz w:val="22"/>
          <w:lang w:val="fr-FR"/>
        </w:rPr>
        <w:t xml:space="preserve">  spécifique</w:t>
      </w:r>
      <w:r w:rsidRPr="00C7664A">
        <w:rPr>
          <w:sz w:val="22"/>
          <w:lang w:val="fr-FR"/>
        </w:rPr>
        <w:t xml:space="preserve"> de </w:t>
      </w:r>
      <w:r w:rsidR="004517D9">
        <w:rPr>
          <w:sz w:val="22"/>
          <w:lang w:val="fr-FR"/>
        </w:rPr>
        <w:t>début</w:t>
      </w:r>
      <w:r w:rsidRPr="00C7664A">
        <w:rPr>
          <w:sz w:val="22"/>
          <w:lang w:val="fr-FR"/>
        </w:rPr>
        <w:t xml:space="preserve"> pour la mise en œuvre de l’action mais simplement </w:t>
      </w:r>
      <w:r w:rsidR="005B2A0F">
        <w:rPr>
          <w:sz w:val="22"/>
          <w:lang w:val="fr-FR"/>
        </w:rPr>
        <w:t>indiquer</w:t>
      </w:r>
      <w:r w:rsidRPr="00C7664A">
        <w:rPr>
          <w:sz w:val="22"/>
          <w:lang w:val="fr-FR"/>
        </w:rPr>
        <w:t xml:space="preserve"> «mois 1», «mois 2», etc.</w:t>
      </w:r>
    </w:p>
    <w:p w:rsidR="00802102" w:rsidRPr="00C7664A" w:rsidRDefault="00802102" w:rsidP="00802102">
      <w:pPr>
        <w:spacing w:before="120" w:line="276" w:lineRule="auto"/>
        <w:jc w:val="both"/>
        <w:rPr>
          <w:lang w:val="fr-FR"/>
        </w:rPr>
      </w:pPr>
      <w:r w:rsidRPr="00C7664A">
        <w:rPr>
          <w:sz w:val="22"/>
          <w:lang w:val="fr-FR"/>
        </w:rPr>
        <w:t xml:space="preserve">Il est recommandé de </w:t>
      </w:r>
      <w:r w:rsidR="004517D9">
        <w:rPr>
          <w:sz w:val="22"/>
          <w:lang w:val="fr-FR"/>
        </w:rPr>
        <w:t>baser</w:t>
      </w:r>
      <w:r w:rsidRPr="00C7664A">
        <w:rPr>
          <w:sz w:val="22"/>
          <w:lang w:val="fr-FR"/>
        </w:rPr>
        <w:t xml:space="preserve"> la durée</w:t>
      </w:r>
      <w:r w:rsidR="004517D9">
        <w:rPr>
          <w:sz w:val="22"/>
          <w:lang w:val="fr-FR"/>
        </w:rPr>
        <w:t xml:space="preserve"> estimée</w:t>
      </w:r>
      <w:r w:rsidRPr="00C7664A">
        <w:rPr>
          <w:sz w:val="22"/>
          <w:lang w:val="fr-FR"/>
        </w:rPr>
        <w:t xml:space="preserve"> de chaque activité et </w:t>
      </w:r>
      <w:r w:rsidR="00115E28">
        <w:rPr>
          <w:sz w:val="22"/>
          <w:lang w:val="fr-FR"/>
        </w:rPr>
        <w:t xml:space="preserve">la </w:t>
      </w:r>
      <w:r w:rsidR="004517D9">
        <w:rPr>
          <w:sz w:val="22"/>
          <w:lang w:val="fr-FR"/>
        </w:rPr>
        <w:t>période</w:t>
      </w:r>
      <w:r w:rsidR="00115E28">
        <w:rPr>
          <w:sz w:val="22"/>
          <w:lang w:val="fr-FR"/>
        </w:rPr>
        <w:t xml:space="preserve"> totale</w:t>
      </w:r>
      <w:r w:rsidRPr="00C7664A">
        <w:rPr>
          <w:sz w:val="22"/>
          <w:lang w:val="fr-FR"/>
        </w:rPr>
        <w:t xml:space="preserve"> sur la durée la plus probable et non sur la durée la plus courte</w:t>
      </w:r>
      <w:r w:rsidR="00115E28">
        <w:rPr>
          <w:sz w:val="22"/>
          <w:lang w:val="fr-FR"/>
        </w:rPr>
        <w:t xml:space="preserve"> possible</w:t>
      </w:r>
      <w:r w:rsidRPr="00C7664A">
        <w:rPr>
          <w:sz w:val="22"/>
          <w:lang w:val="fr-FR"/>
        </w:rPr>
        <w:t>, en tenant compte de tous les facteurs susceptibles d’affecter le calendrier de mise en œuvre.</w:t>
      </w:r>
    </w:p>
    <w:p w:rsidR="00802102" w:rsidRPr="00C7664A" w:rsidRDefault="00802102" w:rsidP="00802102">
      <w:pPr>
        <w:spacing w:before="120" w:line="276" w:lineRule="auto"/>
        <w:jc w:val="both"/>
        <w:rPr>
          <w:lang w:val="fr-FR"/>
        </w:rPr>
      </w:pPr>
      <w:r w:rsidRPr="00C7664A">
        <w:rPr>
          <w:sz w:val="22"/>
          <w:lang w:val="fr-FR"/>
        </w:rPr>
        <w:t xml:space="preserve">Les activités prévues dans le </w:t>
      </w:r>
      <w:r w:rsidR="002305C1">
        <w:rPr>
          <w:sz w:val="22"/>
          <w:lang w:val="fr-FR"/>
        </w:rPr>
        <w:t>plan d'action</w:t>
      </w:r>
      <w:r w:rsidRPr="00C7664A">
        <w:rPr>
          <w:sz w:val="22"/>
          <w:lang w:val="fr-FR"/>
        </w:rPr>
        <w:t xml:space="preserve"> doivent correspondre à </w:t>
      </w:r>
      <w:r w:rsidR="002305C1">
        <w:rPr>
          <w:sz w:val="22"/>
          <w:lang w:val="fr-FR"/>
        </w:rPr>
        <w:t>celles</w:t>
      </w:r>
      <w:r w:rsidRPr="00C7664A">
        <w:rPr>
          <w:sz w:val="22"/>
          <w:lang w:val="fr-FR"/>
        </w:rPr>
        <w:t xml:space="preserve"> décrit</w:t>
      </w:r>
      <w:r w:rsidR="002305C1">
        <w:rPr>
          <w:sz w:val="22"/>
          <w:lang w:val="fr-FR"/>
        </w:rPr>
        <w:t>e</w:t>
      </w:r>
      <w:r w:rsidRPr="00C7664A">
        <w:rPr>
          <w:sz w:val="22"/>
          <w:lang w:val="fr-FR"/>
        </w:rPr>
        <w:t xml:space="preserve">s en détail </w:t>
      </w:r>
      <w:r w:rsidR="004517D9">
        <w:rPr>
          <w:sz w:val="22"/>
          <w:lang w:val="fr-FR"/>
        </w:rPr>
        <w:t>au point</w:t>
      </w:r>
      <w:r w:rsidRPr="00C7664A">
        <w:rPr>
          <w:sz w:val="22"/>
          <w:lang w:val="fr-FR"/>
        </w:rPr>
        <w:t xml:space="preserve"> 2.1.1. L’organisme</w:t>
      </w:r>
      <w:r w:rsidR="002305C1">
        <w:rPr>
          <w:sz w:val="22"/>
          <w:lang w:val="fr-FR"/>
        </w:rPr>
        <w:t xml:space="preserve"> </w:t>
      </w:r>
      <w:r w:rsidR="004517D9">
        <w:rPr>
          <w:sz w:val="22"/>
          <w:lang w:val="fr-FR"/>
        </w:rPr>
        <w:t>responsable</w:t>
      </w:r>
      <w:r w:rsidRPr="00C7664A">
        <w:rPr>
          <w:sz w:val="22"/>
          <w:lang w:val="fr-FR"/>
        </w:rPr>
        <w:t xml:space="preserve"> de</w:t>
      </w:r>
      <w:r w:rsidR="002305C1">
        <w:rPr>
          <w:sz w:val="22"/>
          <w:lang w:val="fr-FR"/>
        </w:rPr>
        <w:t xml:space="preserve"> la</w:t>
      </w:r>
      <w:r w:rsidRPr="00C7664A">
        <w:rPr>
          <w:sz w:val="22"/>
          <w:lang w:val="fr-FR"/>
        </w:rPr>
        <w:t xml:space="preserve"> mise en œuvre doit être soit le demandeur soit l’un</w:t>
      </w:r>
      <w:r w:rsidR="004517D9">
        <w:rPr>
          <w:sz w:val="22"/>
          <w:lang w:val="fr-FR"/>
        </w:rPr>
        <w:t>(</w:t>
      </w:r>
      <w:r w:rsidRPr="00C7664A">
        <w:rPr>
          <w:sz w:val="22"/>
          <w:lang w:val="fr-FR"/>
        </w:rPr>
        <w:t>e</w:t>
      </w:r>
      <w:r w:rsidR="004517D9">
        <w:rPr>
          <w:sz w:val="22"/>
          <w:lang w:val="fr-FR"/>
        </w:rPr>
        <w:t>)</w:t>
      </w:r>
      <w:r w:rsidRPr="00C7664A">
        <w:rPr>
          <w:sz w:val="22"/>
          <w:lang w:val="fr-FR"/>
        </w:rPr>
        <w:t xml:space="preserve"> des entités affiliées, associés ou sous-contractants. Tout mois (ou période intermédiaire) sans activités doit être inclus dans le plan d’action et </w:t>
      </w:r>
      <w:r w:rsidR="002305C1">
        <w:rPr>
          <w:sz w:val="22"/>
          <w:lang w:val="fr-FR"/>
        </w:rPr>
        <w:t>pris</w:t>
      </w:r>
      <w:r w:rsidRPr="00C7664A">
        <w:rPr>
          <w:sz w:val="22"/>
          <w:lang w:val="fr-FR"/>
        </w:rPr>
        <w:t xml:space="preserve"> en compte dans le calcul de la durée totale estimée de l’action.</w:t>
      </w:r>
    </w:p>
    <w:p w:rsidR="00802102" w:rsidRPr="00C7664A" w:rsidRDefault="00802102" w:rsidP="00802102">
      <w:pPr>
        <w:spacing w:before="120" w:line="276" w:lineRule="auto"/>
        <w:jc w:val="both"/>
        <w:rPr>
          <w:lang w:val="fr-FR"/>
        </w:rPr>
      </w:pPr>
      <w:r w:rsidRPr="00C7664A">
        <w:rPr>
          <w:sz w:val="22"/>
          <w:lang w:val="fr-FR"/>
        </w:rPr>
        <w:t xml:space="preserve">Le </w:t>
      </w:r>
      <w:r w:rsidR="005B4447">
        <w:rPr>
          <w:sz w:val="22"/>
          <w:lang w:val="fr-FR"/>
        </w:rPr>
        <w:t>plan d'action</w:t>
      </w:r>
      <w:r w:rsidRPr="00C7664A">
        <w:rPr>
          <w:sz w:val="22"/>
          <w:lang w:val="fr-FR"/>
        </w:rPr>
        <w:t xml:space="preserve"> pour les 12 premiers mois de mise en œuvre doit être suffisamment détaillé pour </w:t>
      </w:r>
      <w:r w:rsidR="00C135FF">
        <w:rPr>
          <w:sz w:val="22"/>
          <w:lang w:val="fr-FR"/>
        </w:rPr>
        <w:t>permettre d'avoir une idée</w:t>
      </w:r>
      <w:r w:rsidRPr="00C7664A">
        <w:rPr>
          <w:sz w:val="22"/>
          <w:lang w:val="fr-FR"/>
        </w:rPr>
        <w:t xml:space="preserve"> de la préparation et de la mise en œuvre de chaque activité. Le plan d’action pour chacune des années suivantes peut être plus général et </w:t>
      </w:r>
      <w:r w:rsidR="00C135FF">
        <w:rPr>
          <w:sz w:val="22"/>
          <w:lang w:val="fr-FR"/>
        </w:rPr>
        <w:t xml:space="preserve">ne </w:t>
      </w:r>
      <w:r w:rsidR="00D82C82">
        <w:rPr>
          <w:sz w:val="22"/>
          <w:lang w:val="fr-FR"/>
        </w:rPr>
        <w:t xml:space="preserve">doit </w:t>
      </w:r>
      <w:r w:rsidR="00C135FF">
        <w:rPr>
          <w:sz w:val="22"/>
          <w:lang w:val="fr-FR"/>
        </w:rPr>
        <w:t>indiquer que</w:t>
      </w:r>
      <w:r w:rsidR="00D82C82">
        <w:rPr>
          <w:sz w:val="22"/>
          <w:lang w:val="fr-FR"/>
        </w:rPr>
        <w:t xml:space="preserve"> les</w:t>
      </w:r>
      <w:r w:rsidRPr="00C7664A">
        <w:rPr>
          <w:sz w:val="22"/>
          <w:lang w:val="fr-FR"/>
        </w:rPr>
        <w:t xml:space="preserve"> principales activités proposées pour ces années</w:t>
      </w:r>
      <w:r w:rsidR="00D82C82">
        <w:rPr>
          <w:sz w:val="22"/>
          <w:lang w:val="fr-FR"/>
        </w:rPr>
        <w:t>-là</w:t>
      </w:r>
      <w:r w:rsidRPr="00C7664A">
        <w:rPr>
          <w:sz w:val="22"/>
          <w:lang w:val="fr-FR"/>
        </w:rPr>
        <w:t xml:space="preserve">. À cette fin, il doit être divisé en périodes de six mois (NB: </w:t>
      </w:r>
      <w:r w:rsidR="00D82C82">
        <w:rPr>
          <w:sz w:val="22"/>
          <w:lang w:val="fr-FR"/>
        </w:rPr>
        <w:t>u</w:t>
      </w:r>
      <w:r w:rsidRPr="00C7664A">
        <w:rPr>
          <w:sz w:val="22"/>
          <w:lang w:val="fr-FR"/>
        </w:rPr>
        <w:t xml:space="preserve">n plan d’action plus détaillé pour chaque année ultérieure </w:t>
      </w:r>
      <w:r w:rsidR="00D82C82">
        <w:rPr>
          <w:sz w:val="22"/>
          <w:lang w:val="fr-FR"/>
        </w:rPr>
        <w:t>doit</w:t>
      </w:r>
      <w:r w:rsidRPr="00C7664A">
        <w:rPr>
          <w:sz w:val="22"/>
          <w:lang w:val="fr-FR"/>
        </w:rPr>
        <w:t xml:space="preserve"> être soumis avant tout nouveau versement de préfinancement</w:t>
      </w:r>
      <w:r w:rsidR="00C135FF">
        <w:rPr>
          <w:sz w:val="22"/>
          <w:lang w:val="fr-FR"/>
        </w:rPr>
        <w:t xml:space="preserve"> conformément à l’article 4.</w:t>
      </w:r>
      <w:r w:rsidR="00C135FF" w:rsidRPr="00C7664A">
        <w:rPr>
          <w:sz w:val="22"/>
          <w:lang w:val="fr-FR"/>
        </w:rPr>
        <w:t>1 des conditions particulières d</w:t>
      </w:r>
      <w:r w:rsidR="00C135FF">
        <w:rPr>
          <w:sz w:val="22"/>
          <w:lang w:val="fr-FR"/>
        </w:rPr>
        <w:t>u contrat</w:t>
      </w:r>
      <w:r w:rsidR="00C135FF" w:rsidRPr="00C7664A">
        <w:rPr>
          <w:sz w:val="22"/>
          <w:lang w:val="fr-FR"/>
        </w:rPr>
        <w:t xml:space="preserve"> de subvention</w:t>
      </w:r>
      <w:r w:rsidRPr="00C7664A">
        <w:rPr>
          <w:sz w:val="22"/>
          <w:lang w:val="fr-FR"/>
        </w:rPr>
        <w:t>).</w:t>
      </w:r>
    </w:p>
    <w:p w:rsidR="00802102" w:rsidRPr="00C7664A" w:rsidRDefault="00802102" w:rsidP="00802102">
      <w:pPr>
        <w:rPr>
          <w:b/>
          <w:lang w:val="fr-FR"/>
        </w:rPr>
      </w:pPr>
    </w:p>
    <w:p w:rsidR="00802102" w:rsidRPr="00C7664A" w:rsidRDefault="00F204C8" w:rsidP="00802102">
      <w:pPr>
        <w:pStyle w:val="Heading4"/>
        <w:numPr>
          <w:ilvl w:val="2"/>
          <w:numId w:val="34"/>
        </w:numPr>
        <w:tabs>
          <w:tab w:val="left" w:pos="284"/>
        </w:tabs>
        <w:autoSpaceDE w:val="0"/>
        <w:autoSpaceDN w:val="0"/>
        <w:adjustRightInd w:val="0"/>
        <w:spacing w:before="240" w:line="240" w:lineRule="auto"/>
        <w:rPr>
          <w:bCs/>
          <w:lang w:val="fr-FR"/>
        </w:rPr>
      </w:pPr>
      <w:bookmarkStart w:id="189" w:name="_Toc503800581"/>
      <w:r>
        <w:rPr>
          <w:bCs/>
          <w:lang w:val="fr-FR"/>
        </w:rPr>
        <w:t>Durabilité</w:t>
      </w:r>
      <w:r w:rsidR="00802102" w:rsidRPr="00C7664A">
        <w:rPr>
          <w:bCs/>
          <w:lang w:val="fr-FR"/>
        </w:rPr>
        <w:t xml:space="preserve"> de l’action (max. 3 pages)</w:t>
      </w:r>
      <w:bookmarkEnd w:id="189"/>
    </w:p>
    <w:p w:rsidR="00802102" w:rsidRPr="00C7664A" w:rsidRDefault="00802102" w:rsidP="00802102">
      <w:pPr>
        <w:rPr>
          <w:lang w:val="fr-FR"/>
        </w:rPr>
      </w:pPr>
    </w:p>
    <w:p w:rsidR="00802102" w:rsidRPr="00C7664A" w:rsidRDefault="00802102" w:rsidP="00802102">
      <w:pPr>
        <w:spacing w:before="120"/>
        <w:rPr>
          <w:lang w:val="fr-FR"/>
        </w:rPr>
      </w:pPr>
      <w:r w:rsidRPr="00C7664A">
        <w:rPr>
          <w:sz w:val="22"/>
          <w:lang w:val="fr-FR"/>
        </w:rPr>
        <w:t xml:space="preserve">Fournir </w:t>
      </w:r>
      <w:r w:rsidRPr="00C7664A">
        <w:rPr>
          <w:b/>
          <w:sz w:val="22"/>
          <w:lang w:val="fr-FR"/>
        </w:rPr>
        <w:t>toutes</w:t>
      </w:r>
      <w:r w:rsidRPr="00C7664A">
        <w:rPr>
          <w:sz w:val="22"/>
          <w:lang w:val="fr-FR"/>
        </w:rPr>
        <w:t xml:space="preserve"> les informations demandées ci-</w:t>
      </w:r>
      <w:r w:rsidR="00D542A9">
        <w:rPr>
          <w:sz w:val="22"/>
          <w:lang w:val="fr-FR"/>
        </w:rPr>
        <w:t>dessous</w:t>
      </w:r>
      <w:r w:rsidRPr="00C7664A">
        <w:rPr>
          <w:sz w:val="22"/>
          <w:lang w:val="fr-FR"/>
        </w:rPr>
        <w:t>:</w:t>
      </w:r>
    </w:p>
    <w:p w:rsidR="00802102" w:rsidRPr="00C7664A" w:rsidRDefault="00802102" w:rsidP="00802102">
      <w:pPr>
        <w:spacing w:before="120"/>
        <w:rPr>
          <w:sz w:val="22"/>
          <w:lang w:val="fr-FR"/>
        </w:rPr>
      </w:pPr>
    </w:p>
    <w:p w:rsidR="00802102" w:rsidRPr="00C7664A" w:rsidRDefault="00CA1819" w:rsidP="00802102">
      <w:pPr>
        <w:numPr>
          <w:ilvl w:val="0"/>
          <w:numId w:val="26"/>
        </w:numPr>
        <w:autoSpaceDN w:val="0"/>
        <w:adjustRightInd w:val="0"/>
        <w:spacing w:before="120" w:line="276" w:lineRule="auto"/>
        <w:jc w:val="both"/>
        <w:rPr>
          <w:lang w:val="fr-FR"/>
        </w:rPr>
      </w:pPr>
      <w:r>
        <w:rPr>
          <w:sz w:val="22"/>
          <w:lang w:val="fr-FR"/>
        </w:rPr>
        <w:t>D</w:t>
      </w:r>
      <w:r w:rsidR="00802102" w:rsidRPr="00C7664A">
        <w:rPr>
          <w:sz w:val="22"/>
          <w:lang w:val="fr-FR"/>
        </w:rPr>
        <w:t xml:space="preserve">écrire </w:t>
      </w:r>
      <w:r w:rsidR="008A2F70">
        <w:rPr>
          <w:sz w:val="22"/>
          <w:lang w:val="fr-FR"/>
        </w:rPr>
        <w:t>l'impact</w:t>
      </w:r>
      <w:r w:rsidR="00802102" w:rsidRPr="00C7664A">
        <w:rPr>
          <w:sz w:val="22"/>
          <w:lang w:val="fr-FR"/>
        </w:rPr>
        <w:t xml:space="preserve"> attendu de l’action</w:t>
      </w:r>
      <w:r w:rsidR="008A2F70">
        <w:rPr>
          <w:sz w:val="22"/>
          <w:lang w:val="fr-FR"/>
        </w:rPr>
        <w:t>, si possible</w:t>
      </w:r>
      <w:r w:rsidR="00802102" w:rsidRPr="00C7664A">
        <w:rPr>
          <w:sz w:val="22"/>
          <w:lang w:val="fr-FR"/>
        </w:rPr>
        <w:t xml:space="preserve"> à l’aide de données </w:t>
      </w:r>
      <w:r>
        <w:rPr>
          <w:sz w:val="22"/>
          <w:lang w:val="fr-FR"/>
        </w:rPr>
        <w:t>quantifiées</w:t>
      </w:r>
      <w:r w:rsidR="00802102" w:rsidRPr="00C7664A">
        <w:rPr>
          <w:sz w:val="22"/>
          <w:lang w:val="fr-FR"/>
        </w:rPr>
        <w:t xml:space="preserve">, </w:t>
      </w:r>
      <w:r w:rsidR="008A2F70">
        <w:rPr>
          <w:sz w:val="22"/>
          <w:lang w:val="fr-FR"/>
        </w:rPr>
        <w:t>sur les plans</w:t>
      </w:r>
      <w:r w:rsidR="00802102" w:rsidRPr="00C7664A">
        <w:rPr>
          <w:sz w:val="22"/>
          <w:lang w:val="fr-FR"/>
        </w:rPr>
        <w:t xml:space="preserve"> technique, économique, social et politique (</w:t>
      </w:r>
      <w:r w:rsidR="008A2F70">
        <w:rPr>
          <w:sz w:val="22"/>
          <w:lang w:val="fr-FR"/>
        </w:rPr>
        <w:t xml:space="preserve">l'action </w:t>
      </w:r>
      <w:r>
        <w:rPr>
          <w:sz w:val="22"/>
          <w:lang w:val="fr-FR"/>
        </w:rPr>
        <w:t>va</w:t>
      </w:r>
      <w:r w:rsidR="008A2F70">
        <w:rPr>
          <w:sz w:val="22"/>
          <w:lang w:val="fr-FR"/>
        </w:rPr>
        <w:t xml:space="preserve">-t-elle </w:t>
      </w:r>
      <w:r w:rsidR="008806FB">
        <w:rPr>
          <w:sz w:val="22"/>
          <w:lang w:val="fr-FR"/>
        </w:rPr>
        <w:t>améliorer</w:t>
      </w:r>
      <w:r w:rsidR="00802102" w:rsidRPr="00C7664A">
        <w:rPr>
          <w:sz w:val="22"/>
          <w:lang w:val="fr-FR"/>
        </w:rPr>
        <w:t xml:space="preserve"> la législation, </w:t>
      </w:r>
      <w:r w:rsidR="008806FB">
        <w:rPr>
          <w:sz w:val="22"/>
          <w:lang w:val="fr-FR"/>
        </w:rPr>
        <w:t>l</w:t>
      </w:r>
      <w:r w:rsidR="00802102" w:rsidRPr="00C7664A">
        <w:rPr>
          <w:sz w:val="22"/>
          <w:lang w:val="fr-FR"/>
        </w:rPr>
        <w:t xml:space="preserve">es codes de conduite, </w:t>
      </w:r>
      <w:r w:rsidR="008806FB">
        <w:rPr>
          <w:sz w:val="22"/>
          <w:lang w:val="fr-FR"/>
        </w:rPr>
        <w:t>l</w:t>
      </w:r>
      <w:r w:rsidR="00802102" w:rsidRPr="00C7664A">
        <w:rPr>
          <w:sz w:val="22"/>
          <w:lang w:val="fr-FR"/>
        </w:rPr>
        <w:t>es méthodes, etc.?).</w:t>
      </w:r>
    </w:p>
    <w:p w:rsidR="00802102" w:rsidRPr="00C7664A" w:rsidRDefault="002623F6" w:rsidP="00802102">
      <w:pPr>
        <w:numPr>
          <w:ilvl w:val="0"/>
          <w:numId w:val="26"/>
        </w:numPr>
        <w:autoSpaceDN w:val="0"/>
        <w:adjustRightInd w:val="0"/>
        <w:spacing w:before="120" w:line="276" w:lineRule="auto"/>
        <w:jc w:val="both"/>
        <w:rPr>
          <w:lang w:val="fr-FR"/>
        </w:rPr>
      </w:pPr>
      <w:r>
        <w:rPr>
          <w:sz w:val="22"/>
          <w:lang w:val="fr-FR"/>
        </w:rPr>
        <w:t>Décrire</w:t>
      </w:r>
      <w:r w:rsidR="00802102" w:rsidRPr="00C7664A">
        <w:rPr>
          <w:sz w:val="22"/>
          <w:lang w:val="fr-FR"/>
        </w:rPr>
        <w:t xml:space="preserve"> un plan de diffusion et les possibilités de reproduction et d’extension des résultats de l’action (effet multiplicateur)</w:t>
      </w:r>
      <w:r w:rsidR="008806FB">
        <w:rPr>
          <w:sz w:val="22"/>
          <w:lang w:val="fr-FR"/>
        </w:rPr>
        <w:t>,</w:t>
      </w:r>
      <w:r w:rsidR="00802102" w:rsidRPr="00C7664A">
        <w:rPr>
          <w:sz w:val="22"/>
          <w:lang w:val="fr-FR"/>
        </w:rPr>
        <w:t xml:space="preserve"> en indiquant clairement tout canal de diffusion </w:t>
      </w:r>
      <w:r w:rsidR="00487F7B">
        <w:rPr>
          <w:sz w:val="22"/>
          <w:lang w:val="fr-FR"/>
        </w:rPr>
        <w:t>envisagé</w:t>
      </w:r>
      <w:r w:rsidR="00802102" w:rsidRPr="00C7664A">
        <w:rPr>
          <w:sz w:val="22"/>
          <w:lang w:val="fr-FR"/>
        </w:rPr>
        <w:t>.</w:t>
      </w:r>
    </w:p>
    <w:p w:rsidR="00802102" w:rsidRPr="00C7664A" w:rsidRDefault="006B2CC8" w:rsidP="00802102">
      <w:pPr>
        <w:numPr>
          <w:ilvl w:val="0"/>
          <w:numId w:val="26"/>
        </w:numPr>
        <w:autoSpaceDN w:val="0"/>
        <w:adjustRightInd w:val="0"/>
        <w:spacing w:before="120" w:line="276" w:lineRule="auto"/>
        <w:jc w:val="both"/>
        <w:rPr>
          <w:lang w:val="fr-FR"/>
        </w:rPr>
      </w:pPr>
      <w:r>
        <w:rPr>
          <w:sz w:val="22"/>
          <w:lang w:val="fr-FR"/>
        </w:rPr>
        <w:t>F</w:t>
      </w:r>
      <w:r w:rsidR="00802102" w:rsidRPr="00C7664A">
        <w:rPr>
          <w:sz w:val="22"/>
          <w:lang w:val="fr-FR"/>
        </w:rPr>
        <w:t>ournir une analyse</w:t>
      </w:r>
      <w:r w:rsidR="002D62E8">
        <w:rPr>
          <w:sz w:val="22"/>
          <w:lang w:val="fr-FR"/>
        </w:rPr>
        <w:t xml:space="preserve"> détaillée</w:t>
      </w:r>
      <w:r w:rsidR="00802102" w:rsidRPr="00C7664A">
        <w:rPr>
          <w:sz w:val="22"/>
          <w:lang w:val="fr-FR"/>
        </w:rPr>
        <w:t xml:space="preserve"> de</w:t>
      </w:r>
      <w:r w:rsidR="00AB742A">
        <w:rPr>
          <w:sz w:val="22"/>
          <w:lang w:val="fr-FR"/>
        </w:rPr>
        <w:t>s</w:t>
      </w:r>
      <w:r w:rsidR="00802102" w:rsidRPr="00C7664A">
        <w:rPr>
          <w:sz w:val="22"/>
          <w:lang w:val="fr-FR"/>
        </w:rPr>
        <w:t xml:space="preserve"> risque</w:t>
      </w:r>
      <w:r w:rsidR="00AB742A">
        <w:rPr>
          <w:sz w:val="22"/>
          <w:lang w:val="fr-FR"/>
        </w:rPr>
        <w:t>s</w:t>
      </w:r>
      <w:r w:rsidR="00802102" w:rsidRPr="00C7664A">
        <w:rPr>
          <w:sz w:val="22"/>
          <w:lang w:val="fr-FR"/>
        </w:rPr>
        <w:t xml:space="preserve"> et un plan </w:t>
      </w:r>
      <w:r w:rsidR="00AB742A">
        <w:rPr>
          <w:sz w:val="22"/>
          <w:lang w:val="fr-FR"/>
        </w:rPr>
        <w:t>d'intervention</w:t>
      </w:r>
      <w:r w:rsidR="002D62E8">
        <w:rPr>
          <w:sz w:val="22"/>
          <w:lang w:val="fr-FR"/>
        </w:rPr>
        <w:t>.</w:t>
      </w:r>
      <w:r w:rsidR="00802102" w:rsidRPr="00C7664A">
        <w:rPr>
          <w:sz w:val="22"/>
          <w:lang w:val="fr-FR"/>
        </w:rPr>
        <w:t xml:space="preserve"> </w:t>
      </w:r>
      <w:r w:rsidR="002D62E8">
        <w:rPr>
          <w:sz w:val="22"/>
          <w:lang w:val="fr-FR"/>
        </w:rPr>
        <w:t xml:space="preserve">Cette analyse doit </w:t>
      </w:r>
      <w:r w:rsidR="00987D7C">
        <w:rPr>
          <w:sz w:val="22"/>
          <w:lang w:val="fr-FR"/>
        </w:rPr>
        <w:t>inclure</w:t>
      </w:r>
      <w:r w:rsidR="00802102" w:rsidRPr="00C7664A">
        <w:rPr>
          <w:sz w:val="22"/>
          <w:lang w:val="fr-FR"/>
        </w:rPr>
        <w:t xml:space="preserve"> une liste des risques associés à chaque action proposée, accompagnée de</w:t>
      </w:r>
      <w:r w:rsidR="00987D7C">
        <w:rPr>
          <w:sz w:val="22"/>
          <w:lang w:val="fr-FR"/>
        </w:rPr>
        <w:t>s</w:t>
      </w:r>
      <w:r w:rsidR="00802102" w:rsidRPr="00C7664A">
        <w:rPr>
          <w:sz w:val="22"/>
          <w:lang w:val="fr-FR"/>
        </w:rPr>
        <w:t xml:space="preserve"> mesures </w:t>
      </w:r>
      <w:r w:rsidR="00987D7C">
        <w:rPr>
          <w:sz w:val="22"/>
          <w:lang w:val="fr-FR"/>
        </w:rPr>
        <w:t xml:space="preserve">permettant d'y </w:t>
      </w:r>
      <w:r w:rsidR="00987D7C">
        <w:rPr>
          <w:sz w:val="22"/>
          <w:lang w:val="fr-FR"/>
        </w:rPr>
        <w:lastRenderedPageBreak/>
        <w:t>faire face</w:t>
      </w:r>
      <w:r w:rsidR="00802102" w:rsidRPr="00C7664A">
        <w:rPr>
          <w:sz w:val="22"/>
          <w:lang w:val="fr-FR"/>
        </w:rPr>
        <w:t>. Une bonne analyse de</w:t>
      </w:r>
      <w:r w:rsidR="008D6893">
        <w:rPr>
          <w:sz w:val="22"/>
          <w:lang w:val="fr-FR"/>
        </w:rPr>
        <w:t>s</w:t>
      </w:r>
      <w:r w:rsidR="00802102" w:rsidRPr="00C7664A">
        <w:rPr>
          <w:sz w:val="22"/>
          <w:lang w:val="fr-FR"/>
        </w:rPr>
        <w:t xml:space="preserve"> risque</w:t>
      </w:r>
      <w:r w:rsidR="008D6893">
        <w:rPr>
          <w:sz w:val="22"/>
          <w:lang w:val="fr-FR"/>
        </w:rPr>
        <w:t>s</w:t>
      </w:r>
      <w:r w:rsidR="00802102" w:rsidRPr="00C7664A">
        <w:rPr>
          <w:sz w:val="22"/>
          <w:lang w:val="fr-FR"/>
        </w:rPr>
        <w:t xml:space="preserve"> </w:t>
      </w:r>
      <w:r w:rsidR="00987D7C">
        <w:rPr>
          <w:sz w:val="22"/>
          <w:lang w:val="fr-FR"/>
        </w:rPr>
        <w:t xml:space="preserve">inclura </w:t>
      </w:r>
      <w:r w:rsidR="00802102" w:rsidRPr="00C7664A">
        <w:rPr>
          <w:sz w:val="22"/>
          <w:lang w:val="fr-FR"/>
        </w:rPr>
        <w:t>une série de risques types incluant les risques physiques, environnementaux, politiques, économiques et sociaux.</w:t>
      </w:r>
    </w:p>
    <w:p w:rsidR="00802102" w:rsidRPr="00C7664A" w:rsidRDefault="006B2CC8" w:rsidP="00802102">
      <w:pPr>
        <w:numPr>
          <w:ilvl w:val="0"/>
          <w:numId w:val="26"/>
        </w:numPr>
        <w:autoSpaceDN w:val="0"/>
        <w:adjustRightInd w:val="0"/>
        <w:spacing w:before="120" w:line="276" w:lineRule="auto"/>
        <w:jc w:val="both"/>
        <w:rPr>
          <w:lang w:val="fr-FR"/>
        </w:rPr>
      </w:pPr>
      <w:r>
        <w:rPr>
          <w:sz w:val="22"/>
          <w:lang w:val="fr-FR"/>
        </w:rPr>
        <w:t>D</w:t>
      </w:r>
      <w:r w:rsidR="00802102" w:rsidRPr="00C7664A">
        <w:rPr>
          <w:sz w:val="22"/>
          <w:lang w:val="fr-FR"/>
        </w:rPr>
        <w:t>écrire les principales conditions préalables et hypothèses pendant et après la phase de mise en œuvre.</w:t>
      </w:r>
    </w:p>
    <w:p w:rsidR="00802102" w:rsidRPr="00C7664A" w:rsidRDefault="00802102" w:rsidP="00802102">
      <w:pPr>
        <w:numPr>
          <w:ilvl w:val="0"/>
          <w:numId w:val="26"/>
        </w:numPr>
        <w:autoSpaceDN w:val="0"/>
        <w:adjustRightInd w:val="0"/>
        <w:spacing w:before="120" w:line="276" w:lineRule="auto"/>
        <w:jc w:val="both"/>
        <w:rPr>
          <w:lang w:val="fr-FR"/>
        </w:rPr>
      </w:pPr>
      <w:r w:rsidRPr="00C7664A">
        <w:rPr>
          <w:sz w:val="22"/>
          <w:lang w:val="fr-FR"/>
        </w:rPr>
        <w:t xml:space="preserve">Expliquer comment l’action sera </w:t>
      </w:r>
      <w:r w:rsidR="006B2CC8">
        <w:rPr>
          <w:sz w:val="22"/>
          <w:lang w:val="fr-FR"/>
        </w:rPr>
        <w:t xml:space="preserve">rendue </w:t>
      </w:r>
      <w:r w:rsidRPr="00C7664A">
        <w:rPr>
          <w:sz w:val="22"/>
          <w:lang w:val="fr-FR"/>
        </w:rPr>
        <w:t xml:space="preserve">durable </w:t>
      </w:r>
      <w:r w:rsidR="006B2CC8">
        <w:rPr>
          <w:sz w:val="22"/>
          <w:lang w:val="fr-FR"/>
        </w:rPr>
        <w:t>une fois menée à son terme</w:t>
      </w:r>
      <w:r w:rsidRPr="00C7664A">
        <w:rPr>
          <w:sz w:val="22"/>
          <w:lang w:val="fr-FR"/>
        </w:rPr>
        <w:t xml:space="preserve">. Il peut s’agir d’activités de suivi, de stratégies intégrées, de processus d’appropriation, d’un plan de communication, etc. </w:t>
      </w:r>
      <w:r w:rsidR="00EB19B4">
        <w:rPr>
          <w:sz w:val="22"/>
          <w:lang w:val="fr-FR"/>
        </w:rPr>
        <w:t>F</w:t>
      </w:r>
      <w:r w:rsidR="00782130">
        <w:rPr>
          <w:sz w:val="22"/>
          <w:lang w:val="fr-FR"/>
        </w:rPr>
        <w:t>aire la</w:t>
      </w:r>
      <w:r w:rsidRPr="00C7664A">
        <w:rPr>
          <w:sz w:val="22"/>
          <w:lang w:val="fr-FR"/>
        </w:rPr>
        <w:t xml:space="preserve"> distinction entre</w:t>
      </w:r>
      <w:r w:rsidR="00EB19B4">
        <w:rPr>
          <w:sz w:val="22"/>
          <w:lang w:val="fr-FR"/>
        </w:rPr>
        <w:t xml:space="preserve"> les</w:t>
      </w:r>
      <w:r w:rsidRPr="00C7664A">
        <w:rPr>
          <w:sz w:val="22"/>
          <w:lang w:val="fr-FR"/>
        </w:rPr>
        <w:t xml:space="preserve"> quatre </w:t>
      </w:r>
      <w:r w:rsidR="006B2CC8">
        <w:rPr>
          <w:sz w:val="22"/>
          <w:lang w:val="fr-FR"/>
        </w:rPr>
        <w:t>dimensions suivantes</w:t>
      </w:r>
      <w:r w:rsidRPr="00C7664A">
        <w:rPr>
          <w:sz w:val="22"/>
          <w:lang w:val="fr-FR"/>
        </w:rPr>
        <w:t xml:space="preserve"> de</w:t>
      </w:r>
      <w:r w:rsidR="006B2CC8">
        <w:rPr>
          <w:sz w:val="22"/>
          <w:lang w:val="fr-FR"/>
        </w:rPr>
        <w:t xml:space="preserve"> la</w:t>
      </w:r>
      <w:r w:rsidRPr="00C7664A">
        <w:rPr>
          <w:sz w:val="22"/>
          <w:lang w:val="fr-FR"/>
        </w:rPr>
        <w:t xml:space="preserve"> durabilité:</w:t>
      </w:r>
    </w:p>
    <w:p w:rsidR="00802102" w:rsidRPr="00C7664A" w:rsidRDefault="00802102" w:rsidP="00802102">
      <w:pPr>
        <w:spacing w:before="120" w:line="276" w:lineRule="auto"/>
        <w:ind w:left="993" w:hanging="284"/>
        <w:jc w:val="both"/>
        <w:rPr>
          <w:lang w:val="fr-FR"/>
        </w:rPr>
      </w:pPr>
      <w:r w:rsidRPr="00C7664A">
        <w:rPr>
          <w:sz w:val="22"/>
          <w:lang w:val="fr-FR"/>
        </w:rPr>
        <w:t>a.</w:t>
      </w:r>
      <w:r w:rsidR="00782130">
        <w:rPr>
          <w:sz w:val="22"/>
          <w:lang w:val="fr-FR"/>
        </w:rPr>
        <w:tab/>
      </w:r>
      <w:r w:rsidR="00441964">
        <w:rPr>
          <w:sz w:val="22"/>
          <w:lang w:val="fr-FR"/>
        </w:rPr>
        <w:t>durabilité</w:t>
      </w:r>
      <w:r w:rsidRPr="00C7664A">
        <w:rPr>
          <w:sz w:val="22"/>
          <w:lang w:val="fr-FR"/>
        </w:rPr>
        <w:t xml:space="preserve"> financière: par exemple, le financement </w:t>
      </w:r>
      <w:r w:rsidR="00441964">
        <w:rPr>
          <w:sz w:val="22"/>
          <w:lang w:val="fr-FR"/>
        </w:rPr>
        <w:t xml:space="preserve">des </w:t>
      </w:r>
      <w:r w:rsidRPr="00C7664A">
        <w:rPr>
          <w:sz w:val="22"/>
          <w:lang w:val="fr-FR"/>
        </w:rPr>
        <w:t xml:space="preserve">activités de suivi, </w:t>
      </w:r>
      <w:r w:rsidR="00441964">
        <w:rPr>
          <w:sz w:val="22"/>
          <w:lang w:val="fr-FR"/>
        </w:rPr>
        <w:t xml:space="preserve">les </w:t>
      </w:r>
      <w:r w:rsidRPr="00C7664A">
        <w:rPr>
          <w:sz w:val="22"/>
          <w:lang w:val="fr-FR"/>
        </w:rPr>
        <w:t xml:space="preserve">sources de revenu permettant de couvrir tous les coûts </w:t>
      </w:r>
      <w:r w:rsidR="00441964">
        <w:rPr>
          <w:sz w:val="22"/>
          <w:lang w:val="fr-FR"/>
        </w:rPr>
        <w:t>opérationnels</w:t>
      </w:r>
      <w:r w:rsidRPr="00C7664A">
        <w:rPr>
          <w:sz w:val="22"/>
          <w:lang w:val="fr-FR"/>
        </w:rPr>
        <w:t xml:space="preserve"> et</w:t>
      </w:r>
      <w:r w:rsidR="00441964">
        <w:rPr>
          <w:sz w:val="22"/>
          <w:lang w:val="fr-FR"/>
        </w:rPr>
        <w:t xml:space="preserve"> les coûts</w:t>
      </w:r>
      <w:r w:rsidRPr="00C7664A">
        <w:rPr>
          <w:sz w:val="22"/>
          <w:lang w:val="fr-FR"/>
        </w:rPr>
        <w:t xml:space="preserve"> de maintenance futurs.</w:t>
      </w:r>
    </w:p>
    <w:p w:rsidR="00802102" w:rsidRPr="00C7664A" w:rsidRDefault="00802102" w:rsidP="00802102">
      <w:pPr>
        <w:spacing w:before="120" w:line="276" w:lineRule="auto"/>
        <w:ind w:left="993" w:hanging="284"/>
        <w:jc w:val="both"/>
        <w:rPr>
          <w:lang w:val="fr-FR"/>
        </w:rPr>
      </w:pPr>
      <w:r w:rsidRPr="00C7664A">
        <w:rPr>
          <w:sz w:val="22"/>
          <w:lang w:val="fr-FR"/>
        </w:rPr>
        <w:t>b.</w:t>
      </w:r>
      <w:r w:rsidR="00782130">
        <w:rPr>
          <w:sz w:val="22"/>
          <w:lang w:val="fr-FR"/>
        </w:rPr>
        <w:tab/>
      </w:r>
      <w:r w:rsidR="00441964">
        <w:rPr>
          <w:sz w:val="22"/>
          <w:lang w:val="fr-FR"/>
        </w:rPr>
        <w:t>niveau</w:t>
      </w:r>
      <w:r w:rsidRPr="00C7664A">
        <w:rPr>
          <w:sz w:val="22"/>
          <w:lang w:val="fr-FR"/>
        </w:rPr>
        <w:t xml:space="preserve"> institutionnel: par exemple, structures </w:t>
      </w:r>
      <w:r w:rsidR="00441964">
        <w:rPr>
          <w:sz w:val="22"/>
          <w:lang w:val="fr-FR"/>
        </w:rPr>
        <w:t xml:space="preserve">qui permettraient </w:t>
      </w:r>
      <w:r w:rsidR="00782130">
        <w:rPr>
          <w:sz w:val="22"/>
          <w:lang w:val="fr-FR"/>
        </w:rPr>
        <w:t>aux</w:t>
      </w:r>
      <w:r w:rsidRPr="00C7664A">
        <w:rPr>
          <w:sz w:val="22"/>
          <w:lang w:val="fr-FR"/>
        </w:rPr>
        <w:t xml:space="preserve"> résultats de l’action </w:t>
      </w:r>
      <w:r w:rsidR="00782130">
        <w:rPr>
          <w:sz w:val="22"/>
          <w:lang w:val="fr-FR"/>
        </w:rPr>
        <w:t>de rester</w:t>
      </w:r>
      <w:r w:rsidRPr="00C7664A">
        <w:rPr>
          <w:sz w:val="22"/>
          <w:lang w:val="fr-FR"/>
        </w:rPr>
        <w:t xml:space="preserve"> en place après la fin de </w:t>
      </w:r>
      <w:r w:rsidR="00987D7C">
        <w:rPr>
          <w:sz w:val="22"/>
          <w:lang w:val="fr-FR"/>
        </w:rPr>
        <w:t>celle-ci</w:t>
      </w:r>
      <w:r w:rsidRPr="00C7664A">
        <w:rPr>
          <w:sz w:val="22"/>
          <w:lang w:val="fr-FR"/>
        </w:rPr>
        <w:t>, renforcement des capacités, accords et «</w:t>
      </w:r>
      <w:r w:rsidR="00782130">
        <w:rPr>
          <w:sz w:val="22"/>
          <w:lang w:val="fr-FR"/>
        </w:rPr>
        <w:t> </w:t>
      </w:r>
      <w:r w:rsidRPr="00C7664A">
        <w:rPr>
          <w:sz w:val="22"/>
          <w:lang w:val="fr-FR"/>
        </w:rPr>
        <w:t>appropriation</w:t>
      </w:r>
      <w:r w:rsidR="00782130">
        <w:rPr>
          <w:sz w:val="22"/>
          <w:lang w:val="fr-FR"/>
        </w:rPr>
        <w:t> </w:t>
      </w:r>
      <w:r w:rsidRPr="00C7664A">
        <w:rPr>
          <w:sz w:val="22"/>
          <w:lang w:val="fr-FR"/>
        </w:rPr>
        <w:t>» locale des résultats de l’action.</w:t>
      </w:r>
    </w:p>
    <w:p w:rsidR="00802102" w:rsidRPr="00C7664A" w:rsidRDefault="00802102" w:rsidP="00802102">
      <w:pPr>
        <w:spacing w:before="120" w:line="276" w:lineRule="auto"/>
        <w:ind w:left="993" w:hanging="284"/>
        <w:jc w:val="both"/>
        <w:rPr>
          <w:lang w:val="fr-FR"/>
        </w:rPr>
      </w:pPr>
      <w:r w:rsidRPr="00C7664A">
        <w:rPr>
          <w:sz w:val="22"/>
          <w:lang w:val="fr-FR"/>
        </w:rPr>
        <w:t>c.</w:t>
      </w:r>
      <w:r w:rsidR="00782130">
        <w:rPr>
          <w:sz w:val="22"/>
          <w:lang w:val="fr-FR"/>
        </w:rPr>
        <w:tab/>
      </w:r>
      <w:r w:rsidR="00987D7C">
        <w:rPr>
          <w:sz w:val="22"/>
          <w:lang w:val="fr-FR"/>
        </w:rPr>
        <w:t>viabilité au niveau</w:t>
      </w:r>
      <w:r w:rsidRPr="00C7664A">
        <w:rPr>
          <w:sz w:val="22"/>
          <w:lang w:val="fr-FR"/>
        </w:rPr>
        <w:t xml:space="preserve"> politique: par exemple, le cas échéant, impact structurel (amélioration de la législation, </w:t>
      </w:r>
      <w:r w:rsidR="00334225">
        <w:rPr>
          <w:sz w:val="22"/>
          <w:lang w:val="fr-FR"/>
        </w:rPr>
        <w:t>cohérence</w:t>
      </w:r>
      <w:r w:rsidRPr="00C7664A">
        <w:rPr>
          <w:sz w:val="22"/>
          <w:lang w:val="fr-FR"/>
        </w:rPr>
        <w:t xml:space="preserve"> avec les </w:t>
      </w:r>
      <w:r w:rsidR="00334225">
        <w:rPr>
          <w:sz w:val="22"/>
          <w:lang w:val="fr-FR"/>
        </w:rPr>
        <w:t>cadres</w:t>
      </w:r>
      <w:r w:rsidRPr="00C7664A">
        <w:rPr>
          <w:sz w:val="22"/>
          <w:lang w:val="fr-FR"/>
        </w:rPr>
        <w:t>, codes de conduite ou méthodes</w:t>
      </w:r>
      <w:r w:rsidR="00334225">
        <w:rPr>
          <w:sz w:val="22"/>
          <w:lang w:val="fr-FR"/>
        </w:rPr>
        <w:t xml:space="preserve"> existants</w:t>
      </w:r>
      <w:r w:rsidRPr="00C7664A">
        <w:rPr>
          <w:sz w:val="22"/>
          <w:lang w:val="fr-FR"/>
        </w:rPr>
        <w:t>).</w:t>
      </w:r>
    </w:p>
    <w:p w:rsidR="00802102" w:rsidRPr="00C7664A" w:rsidRDefault="00802102" w:rsidP="00802102">
      <w:pPr>
        <w:spacing w:before="120" w:line="276" w:lineRule="auto"/>
        <w:ind w:left="993" w:hanging="284"/>
        <w:jc w:val="both"/>
        <w:rPr>
          <w:lang w:val="fr-FR"/>
        </w:rPr>
      </w:pPr>
      <w:r w:rsidRPr="00C7664A">
        <w:rPr>
          <w:sz w:val="22"/>
          <w:lang w:val="fr-FR"/>
        </w:rPr>
        <w:t>d.</w:t>
      </w:r>
      <w:r w:rsidR="00782130">
        <w:rPr>
          <w:sz w:val="22"/>
          <w:lang w:val="fr-FR"/>
        </w:rPr>
        <w:tab/>
      </w:r>
      <w:r w:rsidR="00334225">
        <w:rPr>
          <w:sz w:val="22"/>
          <w:lang w:val="fr-FR"/>
        </w:rPr>
        <w:t>viabilité</w:t>
      </w:r>
      <w:r w:rsidRPr="00C7664A">
        <w:rPr>
          <w:sz w:val="22"/>
          <w:lang w:val="fr-FR"/>
        </w:rPr>
        <w:t xml:space="preserve"> environnementale: quel sera l’impact de l’action sur l’environnement — </w:t>
      </w:r>
      <w:r w:rsidR="00334225">
        <w:rPr>
          <w:sz w:val="22"/>
          <w:lang w:val="fr-FR"/>
        </w:rPr>
        <w:t>l</w:t>
      </w:r>
      <w:r w:rsidRPr="00C7664A">
        <w:rPr>
          <w:sz w:val="22"/>
          <w:lang w:val="fr-FR"/>
        </w:rPr>
        <w:t>es conditions</w:t>
      </w:r>
      <w:r w:rsidR="00334225">
        <w:rPr>
          <w:sz w:val="22"/>
          <w:lang w:val="fr-FR"/>
        </w:rPr>
        <w:t xml:space="preserve"> adéquates</w:t>
      </w:r>
      <w:r w:rsidRPr="00C7664A">
        <w:rPr>
          <w:sz w:val="22"/>
          <w:lang w:val="fr-FR"/>
        </w:rPr>
        <w:t xml:space="preserve"> ont</w:t>
      </w:r>
      <w:r w:rsidR="00334225">
        <w:rPr>
          <w:sz w:val="22"/>
          <w:lang w:val="fr-FR"/>
        </w:rPr>
        <w:t>-elles</w:t>
      </w:r>
      <w:r w:rsidRPr="00C7664A">
        <w:rPr>
          <w:sz w:val="22"/>
          <w:lang w:val="fr-FR"/>
        </w:rPr>
        <w:t xml:space="preserve"> été mises en place afin d’éviter des </w:t>
      </w:r>
      <w:r w:rsidR="00334225">
        <w:rPr>
          <w:sz w:val="22"/>
          <w:lang w:val="fr-FR"/>
        </w:rPr>
        <w:t>effets</w:t>
      </w:r>
      <w:r w:rsidRPr="00C7664A">
        <w:rPr>
          <w:sz w:val="22"/>
          <w:lang w:val="fr-FR"/>
        </w:rPr>
        <w:t xml:space="preserve"> négati</w:t>
      </w:r>
      <w:r w:rsidR="00334225">
        <w:rPr>
          <w:sz w:val="22"/>
          <w:lang w:val="fr-FR"/>
        </w:rPr>
        <w:t>fs</w:t>
      </w:r>
      <w:r w:rsidRPr="00C7664A">
        <w:rPr>
          <w:sz w:val="22"/>
          <w:lang w:val="fr-FR"/>
        </w:rPr>
        <w:t xml:space="preserve"> sur les ressources naturelles</w:t>
      </w:r>
      <w:r w:rsidR="00334225">
        <w:rPr>
          <w:sz w:val="22"/>
          <w:lang w:val="fr-FR"/>
        </w:rPr>
        <w:t xml:space="preserve"> dont l'action dépend</w:t>
      </w:r>
      <w:r w:rsidRPr="00C7664A">
        <w:rPr>
          <w:sz w:val="22"/>
          <w:lang w:val="fr-FR"/>
        </w:rPr>
        <w:t xml:space="preserve"> et sur l’environnement naturel</w:t>
      </w:r>
      <w:r w:rsidR="00334225">
        <w:rPr>
          <w:sz w:val="22"/>
          <w:lang w:val="fr-FR"/>
        </w:rPr>
        <w:t xml:space="preserve"> au sens large</w:t>
      </w:r>
      <w:r w:rsidRPr="00C7664A">
        <w:rPr>
          <w:sz w:val="22"/>
          <w:lang w:val="fr-FR"/>
        </w:rPr>
        <w:t>?</w:t>
      </w:r>
    </w:p>
    <w:p w:rsidR="00802102" w:rsidRPr="00C7664A" w:rsidRDefault="00802102" w:rsidP="00802102">
      <w:pPr>
        <w:spacing w:before="120"/>
        <w:jc w:val="both"/>
        <w:rPr>
          <w:sz w:val="22"/>
          <w:lang w:val="fr-FR"/>
        </w:rPr>
      </w:pPr>
    </w:p>
    <w:p w:rsidR="00802102" w:rsidRPr="00C7664A" w:rsidRDefault="00802102" w:rsidP="00802102">
      <w:pPr>
        <w:pStyle w:val="Heading4"/>
        <w:numPr>
          <w:ilvl w:val="2"/>
          <w:numId w:val="34"/>
        </w:numPr>
        <w:tabs>
          <w:tab w:val="left" w:pos="284"/>
        </w:tabs>
        <w:autoSpaceDE w:val="0"/>
        <w:autoSpaceDN w:val="0"/>
        <w:adjustRightInd w:val="0"/>
        <w:spacing w:before="240" w:line="240" w:lineRule="auto"/>
        <w:rPr>
          <w:bCs/>
          <w:lang w:val="fr-FR"/>
        </w:rPr>
      </w:pPr>
      <w:bookmarkStart w:id="190" w:name="_Toc503800582"/>
      <w:r w:rsidRPr="00C7664A">
        <w:rPr>
          <w:bCs/>
          <w:lang w:val="fr-FR"/>
        </w:rPr>
        <w:t>Cadre logique</w:t>
      </w:r>
      <w:bookmarkEnd w:id="190"/>
    </w:p>
    <w:p w:rsidR="00802102" w:rsidRPr="00C7664A" w:rsidRDefault="00802102" w:rsidP="00802102">
      <w:pPr>
        <w:spacing w:before="120"/>
        <w:rPr>
          <w:lang w:val="fr-FR"/>
        </w:rPr>
      </w:pPr>
      <w:r w:rsidRPr="00C7664A">
        <w:rPr>
          <w:sz w:val="22"/>
          <w:lang w:val="fr-FR"/>
        </w:rPr>
        <w:t>Veuillez remplir l’anne</w:t>
      </w:r>
      <w:r w:rsidR="00D55B7C">
        <w:rPr>
          <w:sz w:val="22"/>
          <w:lang w:val="fr-FR"/>
        </w:rPr>
        <w:t>xe</w:t>
      </w:r>
      <w:r w:rsidRPr="00C7664A">
        <w:rPr>
          <w:sz w:val="22"/>
          <w:lang w:val="fr-FR"/>
        </w:rPr>
        <w:t>.</w:t>
      </w:r>
    </w:p>
    <w:p w:rsidR="00802102" w:rsidRPr="00C7664A" w:rsidRDefault="00802102" w:rsidP="00802102">
      <w:pPr>
        <w:spacing w:before="120"/>
        <w:rPr>
          <w:sz w:val="22"/>
          <w:lang w:val="fr-FR"/>
        </w:rPr>
      </w:pPr>
    </w:p>
    <w:p w:rsidR="00802102" w:rsidRPr="00C7664A" w:rsidRDefault="00A60F22" w:rsidP="00802102">
      <w:pPr>
        <w:pStyle w:val="Heading4"/>
        <w:numPr>
          <w:ilvl w:val="2"/>
          <w:numId w:val="34"/>
        </w:numPr>
        <w:tabs>
          <w:tab w:val="left" w:pos="284"/>
        </w:tabs>
        <w:autoSpaceDE w:val="0"/>
        <w:autoSpaceDN w:val="0"/>
        <w:adjustRightInd w:val="0"/>
        <w:spacing w:before="240" w:line="240" w:lineRule="auto"/>
        <w:rPr>
          <w:bCs/>
          <w:lang w:val="fr-FR"/>
        </w:rPr>
      </w:pPr>
      <w:bookmarkStart w:id="191" w:name="_Toc503800583"/>
      <w:r>
        <w:rPr>
          <w:bCs/>
          <w:lang w:val="fr-FR"/>
        </w:rPr>
        <w:t>B</w:t>
      </w:r>
      <w:r w:rsidR="00802102" w:rsidRPr="00C7664A">
        <w:rPr>
          <w:bCs/>
          <w:lang w:val="fr-FR"/>
        </w:rPr>
        <w:t>udget, montant demandé à l’administration contractante et autres sources de financement attendues</w:t>
      </w:r>
      <w:bookmarkEnd w:id="191"/>
    </w:p>
    <w:p w:rsidR="00802102" w:rsidRPr="00C7664A" w:rsidRDefault="00802102" w:rsidP="00802102">
      <w:pPr>
        <w:rPr>
          <w:lang w:val="fr-FR"/>
        </w:rPr>
      </w:pPr>
    </w:p>
    <w:p w:rsidR="00802102" w:rsidRPr="00C7664A" w:rsidRDefault="002D18C3" w:rsidP="00802102">
      <w:pPr>
        <w:spacing w:before="120"/>
        <w:jc w:val="both"/>
        <w:rPr>
          <w:lang w:val="fr-FR"/>
        </w:rPr>
      </w:pPr>
      <w:r>
        <w:rPr>
          <w:sz w:val="22"/>
          <w:lang w:val="fr-FR"/>
        </w:rPr>
        <w:t>Complétez</w:t>
      </w:r>
      <w:r w:rsidR="00D55B7C">
        <w:rPr>
          <w:sz w:val="22"/>
          <w:lang w:val="fr-FR"/>
        </w:rPr>
        <w:t xml:space="preserve"> l’annexe </w:t>
      </w:r>
      <w:r>
        <w:rPr>
          <w:sz w:val="22"/>
          <w:lang w:val="fr-FR"/>
        </w:rPr>
        <w:t>au sujet des points suivants</w:t>
      </w:r>
      <w:r w:rsidR="00802102" w:rsidRPr="00C7664A">
        <w:rPr>
          <w:sz w:val="22"/>
          <w:lang w:val="fr-FR"/>
        </w:rPr>
        <w:t>:</w:t>
      </w:r>
    </w:p>
    <w:p w:rsidR="00802102" w:rsidRPr="00C7664A" w:rsidRDefault="00802102" w:rsidP="00802102">
      <w:pPr>
        <w:spacing w:before="120"/>
        <w:jc w:val="both"/>
        <w:rPr>
          <w:sz w:val="22"/>
          <w:lang w:val="fr-FR"/>
        </w:rPr>
      </w:pPr>
    </w:p>
    <w:p w:rsidR="00802102" w:rsidRPr="00C7664A" w:rsidRDefault="00802102" w:rsidP="00802102">
      <w:pPr>
        <w:numPr>
          <w:ilvl w:val="0"/>
          <w:numId w:val="23"/>
        </w:numPr>
        <w:tabs>
          <w:tab w:val="left" w:pos="851"/>
        </w:tabs>
        <w:autoSpaceDN w:val="0"/>
        <w:adjustRightInd w:val="0"/>
        <w:spacing w:before="120"/>
        <w:ind w:left="780"/>
        <w:jc w:val="both"/>
        <w:rPr>
          <w:lang w:val="fr-FR"/>
        </w:rPr>
      </w:pPr>
      <w:r w:rsidRPr="00C7664A">
        <w:rPr>
          <w:sz w:val="22"/>
          <w:lang w:val="fr-FR"/>
        </w:rPr>
        <w:t>Le budget de l’action (feuille</w:t>
      </w:r>
      <w:r w:rsidR="002D18C3">
        <w:rPr>
          <w:sz w:val="22"/>
          <w:lang w:val="fr-FR"/>
        </w:rPr>
        <w:t xml:space="preserve"> de calcul</w:t>
      </w:r>
      <w:r w:rsidRPr="00C7664A">
        <w:rPr>
          <w:sz w:val="22"/>
          <w:lang w:val="fr-FR"/>
        </w:rPr>
        <w:t xml:space="preserve"> 1) pour la durée totale de l’action et </w:t>
      </w:r>
      <w:r w:rsidR="00A60F22">
        <w:rPr>
          <w:sz w:val="22"/>
          <w:lang w:val="fr-FR"/>
        </w:rPr>
        <w:t>pour ses</w:t>
      </w:r>
      <w:r w:rsidRPr="00C7664A">
        <w:rPr>
          <w:sz w:val="22"/>
          <w:lang w:val="fr-FR"/>
        </w:rPr>
        <w:t xml:space="preserve"> &lt;</w:t>
      </w:r>
      <w:r w:rsidRPr="00C7664A">
        <w:rPr>
          <w:sz w:val="22"/>
          <w:highlight w:val="yellow"/>
          <w:lang w:val="fr-FR"/>
        </w:rPr>
        <w:t>12/si plus, pr</w:t>
      </w:r>
      <w:r w:rsidR="00A60F22">
        <w:rPr>
          <w:sz w:val="22"/>
          <w:highlight w:val="yellow"/>
          <w:lang w:val="fr-FR"/>
        </w:rPr>
        <w:t>é</w:t>
      </w:r>
      <w:r w:rsidRPr="00C7664A">
        <w:rPr>
          <w:sz w:val="22"/>
          <w:highlight w:val="yellow"/>
          <w:lang w:val="fr-FR"/>
        </w:rPr>
        <w:t>ciser</w:t>
      </w:r>
      <w:r w:rsidRPr="00C7664A">
        <w:rPr>
          <w:sz w:val="22"/>
          <w:lang w:val="fr-FR"/>
        </w:rPr>
        <w:t xml:space="preserve">&gt; </w:t>
      </w:r>
      <w:r w:rsidR="00A60F22">
        <w:rPr>
          <w:sz w:val="22"/>
          <w:lang w:val="fr-FR"/>
        </w:rPr>
        <w:t xml:space="preserve">premiers </w:t>
      </w:r>
      <w:r w:rsidRPr="00C7664A">
        <w:rPr>
          <w:sz w:val="22"/>
          <w:lang w:val="fr-FR"/>
        </w:rPr>
        <w:t>mois;</w:t>
      </w:r>
    </w:p>
    <w:p w:rsidR="00802102" w:rsidRPr="00C7664A" w:rsidRDefault="008830C8" w:rsidP="00802102">
      <w:pPr>
        <w:numPr>
          <w:ilvl w:val="0"/>
          <w:numId w:val="23"/>
        </w:numPr>
        <w:tabs>
          <w:tab w:val="left" w:pos="851"/>
        </w:tabs>
        <w:autoSpaceDN w:val="0"/>
        <w:adjustRightInd w:val="0"/>
        <w:spacing w:before="120"/>
        <w:ind w:left="780"/>
        <w:jc w:val="both"/>
        <w:rPr>
          <w:lang w:val="fr-FR"/>
        </w:rPr>
      </w:pPr>
      <w:r>
        <w:rPr>
          <w:sz w:val="22"/>
          <w:lang w:val="fr-FR"/>
        </w:rPr>
        <w:t>La j</w:t>
      </w:r>
      <w:r w:rsidR="00802102" w:rsidRPr="00C7664A">
        <w:rPr>
          <w:sz w:val="22"/>
          <w:lang w:val="fr-FR"/>
        </w:rPr>
        <w:t>ustification du budget (feuille</w:t>
      </w:r>
      <w:r w:rsidR="002D18C3">
        <w:rPr>
          <w:sz w:val="22"/>
          <w:lang w:val="fr-FR"/>
        </w:rPr>
        <w:t xml:space="preserve"> de calcul</w:t>
      </w:r>
      <w:r w:rsidR="00802102" w:rsidRPr="00C7664A">
        <w:rPr>
          <w:sz w:val="22"/>
          <w:lang w:val="fr-FR"/>
        </w:rPr>
        <w:t xml:space="preserve"> 2) pour la durée totale de l’action, et</w:t>
      </w:r>
    </w:p>
    <w:p w:rsidR="00802102" w:rsidRPr="00C7664A" w:rsidRDefault="008830C8" w:rsidP="00802102">
      <w:pPr>
        <w:numPr>
          <w:ilvl w:val="0"/>
          <w:numId w:val="23"/>
        </w:numPr>
        <w:tabs>
          <w:tab w:val="left" w:pos="851"/>
        </w:tabs>
        <w:autoSpaceDN w:val="0"/>
        <w:adjustRightInd w:val="0"/>
        <w:spacing w:before="120"/>
        <w:ind w:left="780"/>
        <w:jc w:val="both"/>
        <w:rPr>
          <w:lang w:val="fr-FR"/>
        </w:rPr>
      </w:pPr>
      <w:r>
        <w:rPr>
          <w:sz w:val="22"/>
          <w:lang w:val="fr-FR"/>
        </w:rPr>
        <w:t>Le m</w:t>
      </w:r>
      <w:r w:rsidR="00802102" w:rsidRPr="00C7664A">
        <w:rPr>
          <w:sz w:val="22"/>
          <w:lang w:val="fr-FR"/>
        </w:rPr>
        <w:t>ontant demandé à l’administration contractante et</w:t>
      </w:r>
      <w:r>
        <w:rPr>
          <w:sz w:val="22"/>
          <w:lang w:val="fr-FR"/>
        </w:rPr>
        <w:t xml:space="preserve"> les</w:t>
      </w:r>
      <w:r w:rsidR="00802102" w:rsidRPr="00C7664A">
        <w:rPr>
          <w:sz w:val="22"/>
          <w:lang w:val="fr-FR"/>
        </w:rPr>
        <w:t xml:space="preserve"> autres sources de financement attendues </w:t>
      </w:r>
      <w:r>
        <w:rPr>
          <w:sz w:val="22"/>
          <w:lang w:val="fr-FR"/>
        </w:rPr>
        <w:t>pour</w:t>
      </w:r>
      <w:r w:rsidR="00802102" w:rsidRPr="00C7664A">
        <w:rPr>
          <w:sz w:val="22"/>
          <w:lang w:val="fr-FR"/>
        </w:rPr>
        <w:t xml:space="preserve"> l’action pour la durée totale (feuille</w:t>
      </w:r>
      <w:r w:rsidR="002D18C3">
        <w:rPr>
          <w:sz w:val="22"/>
          <w:lang w:val="fr-FR"/>
        </w:rPr>
        <w:t xml:space="preserve"> de calcul</w:t>
      </w:r>
      <w:r w:rsidR="00802102" w:rsidRPr="00C7664A">
        <w:rPr>
          <w:sz w:val="22"/>
          <w:lang w:val="fr-FR"/>
        </w:rPr>
        <w:t xml:space="preserve"> 3).</w:t>
      </w:r>
    </w:p>
    <w:p w:rsidR="00802102" w:rsidRPr="00C7664A" w:rsidRDefault="00802102" w:rsidP="00802102">
      <w:pPr>
        <w:spacing w:before="120"/>
        <w:ind w:left="780"/>
        <w:jc w:val="both"/>
        <w:rPr>
          <w:sz w:val="22"/>
          <w:lang w:val="fr-FR"/>
        </w:rPr>
      </w:pPr>
    </w:p>
    <w:p w:rsidR="00802102" w:rsidRPr="00C7664A" w:rsidRDefault="00802102" w:rsidP="00802102">
      <w:pPr>
        <w:spacing w:before="120"/>
        <w:jc w:val="both"/>
        <w:rPr>
          <w:lang w:val="fr-FR"/>
        </w:rPr>
      </w:pPr>
      <w:r w:rsidRPr="00C7664A">
        <w:rPr>
          <w:sz w:val="22"/>
          <w:lang w:val="fr-FR"/>
        </w:rPr>
        <w:t xml:space="preserve">Pour de plus amples </w:t>
      </w:r>
      <w:r w:rsidR="002D18C3">
        <w:rPr>
          <w:sz w:val="22"/>
          <w:lang w:val="fr-FR"/>
        </w:rPr>
        <w:t>informations</w:t>
      </w:r>
      <w:r w:rsidR="009E22B0">
        <w:rPr>
          <w:sz w:val="22"/>
          <w:lang w:val="fr-FR"/>
        </w:rPr>
        <w:t>, voir la note de cadrage.</w:t>
      </w:r>
    </w:p>
    <w:p w:rsidR="00802102" w:rsidRPr="00C7664A" w:rsidRDefault="00802102" w:rsidP="00802102">
      <w:pPr>
        <w:spacing w:before="120"/>
        <w:jc w:val="both"/>
        <w:rPr>
          <w:sz w:val="22"/>
          <w:lang w:val="fr-FR"/>
        </w:rPr>
      </w:pPr>
    </w:p>
    <w:p w:rsidR="00802102" w:rsidRPr="00C7664A" w:rsidRDefault="00802102" w:rsidP="00802102">
      <w:pPr>
        <w:spacing w:before="120"/>
        <w:jc w:val="both"/>
        <w:rPr>
          <w:sz w:val="22"/>
          <w:lang w:val="fr-FR"/>
        </w:rPr>
      </w:pPr>
    </w:p>
    <w:p w:rsidR="00802102" w:rsidRPr="00C7664A" w:rsidRDefault="00802102" w:rsidP="00802102">
      <w:pPr>
        <w:pBdr>
          <w:top w:val="single" w:sz="4" w:space="1" w:color="000001"/>
          <w:left w:val="single" w:sz="4" w:space="4" w:color="000001"/>
          <w:bottom w:val="single" w:sz="4" w:space="1" w:color="000001"/>
          <w:right w:val="single" w:sz="4" w:space="4" w:color="000001"/>
        </w:pBdr>
        <w:spacing w:before="120"/>
        <w:jc w:val="both"/>
        <w:rPr>
          <w:lang w:val="fr-FR"/>
        </w:rPr>
      </w:pPr>
      <w:r w:rsidRPr="00C7664A">
        <w:rPr>
          <w:sz w:val="22"/>
          <w:lang w:val="fr-FR"/>
        </w:rPr>
        <w:t xml:space="preserve">Veuillez noter que le coût de l’action et la contribution demandée à l’administration contractante doivent être </w:t>
      </w:r>
      <w:r w:rsidR="002D18C3">
        <w:rPr>
          <w:sz w:val="22"/>
          <w:lang w:val="fr-FR"/>
        </w:rPr>
        <w:t>indiqués</w:t>
      </w:r>
      <w:r w:rsidRPr="00C7664A">
        <w:rPr>
          <w:sz w:val="22"/>
          <w:lang w:val="fr-FR"/>
        </w:rPr>
        <w:t xml:space="preserve"> en euros.</w:t>
      </w:r>
    </w:p>
    <w:p w:rsidR="00802102" w:rsidRPr="00C7664A" w:rsidRDefault="00802102" w:rsidP="00802102">
      <w:pPr>
        <w:rPr>
          <w:lang w:val="fr-FR"/>
        </w:rPr>
      </w:pPr>
      <w:r w:rsidRPr="00C7664A">
        <w:rPr>
          <w:lang w:val="fr-FR"/>
        </w:rPr>
        <w:br/>
      </w:r>
    </w:p>
    <w:p w:rsidR="00802102" w:rsidRPr="00C7664A" w:rsidRDefault="00802102" w:rsidP="00802102">
      <w:pPr>
        <w:pStyle w:val="Heading3"/>
        <w:numPr>
          <w:ilvl w:val="1"/>
          <w:numId w:val="34"/>
        </w:numPr>
        <w:tabs>
          <w:tab w:val="left" w:pos="170"/>
        </w:tabs>
        <w:autoSpaceDE w:val="0"/>
        <w:autoSpaceDN w:val="0"/>
        <w:adjustRightInd w:val="0"/>
        <w:spacing w:before="240" w:line="240" w:lineRule="auto"/>
        <w:rPr>
          <w:bCs w:val="0"/>
          <w:lang w:val="fr-FR"/>
        </w:rPr>
      </w:pPr>
      <w:bookmarkStart w:id="192" w:name="_Toc418693258"/>
      <w:bookmarkStart w:id="193" w:name="_Toc419203891"/>
      <w:bookmarkStart w:id="194" w:name="_Toc419211810"/>
      <w:bookmarkStart w:id="195" w:name="_Toc423948947"/>
      <w:bookmarkStart w:id="196" w:name="_Toc503800584"/>
      <w:bookmarkEnd w:id="192"/>
      <w:bookmarkEnd w:id="193"/>
      <w:bookmarkEnd w:id="194"/>
      <w:r w:rsidRPr="00C7664A">
        <w:rPr>
          <w:bCs w:val="0"/>
          <w:lang w:val="fr-FR"/>
        </w:rPr>
        <w:lastRenderedPageBreak/>
        <w:t>Expérience</w:t>
      </w:r>
      <w:bookmarkEnd w:id="195"/>
      <w:bookmarkEnd w:id="196"/>
    </w:p>
    <w:p w:rsidR="00802102" w:rsidRPr="00C7664A" w:rsidRDefault="00802102" w:rsidP="00802102">
      <w:pPr>
        <w:spacing w:before="120"/>
        <w:ind w:right="-144"/>
        <w:rPr>
          <w:lang w:val="fr-FR"/>
        </w:rPr>
      </w:pPr>
      <w:r w:rsidRPr="00C7664A">
        <w:rPr>
          <w:sz w:val="22"/>
          <w:lang w:val="fr-FR"/>
        </w:rPr>
        <w:t xml:space="preserve">Les informations </w:t>
      </w:r>
      <w:r w:rsidR="004C0262">
        <w:rPr>
          <w:sz w:val="22"/>
          <w:lang w:val="fr-FR"/>
        </w:rPr>
        <w:t>fournies dans</w:t>
      </w:r>
      <w:r w:rsidRPr="00C7664A">
        <w:rPr>
          <w:sz w:val="22"/>
          <w:lang w:val="fr-FR"/>
        </w:rPr>
        <w:t xml:space="preserve"> la présente section permettront </w:t>
      </w:r>
      <w:r w:rsidR="004C0262">
        <w:rPr>
          <w:sz w:val="22"/>
          <w:lang w:val="fr-FR"/>
        </w:rPr>
        <w:t>d'évaluer</w:t>
      </w:r>
      <w:r w:rsidRPr="00C7664A">
        <w:rPr>
          <w:sz w:val="22"/>
          <w:lang w:val="fr-FR"/>
        </w:rPr>
        <w:t xml:space="preserve"> si vous </w:t>
      </w:r>
      <w:r w:rsidR="00C46EA9">
        <w:rPr>
          <w:sz w:val="22"/>
          <w:lang w:val="fr-FR"/>
        </w:rPr>
        <w:t xml:space="preserve">avez </w:t>
      </w:r>
      <w:r w:rsidRPr="00C7664A">
        <w:rPr>
          <w:sz w:val="22"/>
          <w:lang w:val="fr-FR"/>
        </w:rPr>
        <w:t>une expérience suffisante</w:t>
      </w:r>
      <w:r w:rsidR="004C0262">
        <w:rPr>
          <w:sz w:val="22"/>
          <w:lang w:val="fr-FR"/>
        </w:rPr>
        <w:t xml:space="preserve"> et stable</w:t>
      </w:r>
      <w:r w:rsidRPr="00C7664A">
        <w:rPr>
          <w:sz w:val="22"/>
          <w:lang w:val="fr-FR"/>
        </w:rPr>
        <w:t xml:space="preserve"> </w:t>
      </w:r>
      <w:r w:rsidR="00CB00D0">
        <w:rPr>
          <w:sz w:val="22"/>
          <w:lang w:val="fr-FR"/>
        </w:rPr>
        <w:t>de</w:t>
      </w:r>
      <w:r w:rsidRPr="00C7664A">
        <w:rPr>
          <w:sz w:val="22"/>
          <w:lang w:val="fr-FR"/>
        </w:rPr>
        <w:t xml:space="preserve"> la gestion d’actions dans le même secteur et </w:t>
      </w:r>
      <w:r w:rsidR="00C46EA9">
        <w:rPr>
          <w:sz w:val="22"/>
          <w:lang w:val="fr-FR"/>
        </w:rPr>
        <w:t xml:space="preserve">à </w:t>
      </w:r>
      <w:r w:rsidRPr="00C7664A">
        <w:rPr>
          <w:sz w:val="22"/>
          <w:lang w:val="fr-FR"/>
        </w:rPr>
        <w:t xml:space="preserve">une </w:t>
      </w:r>
      <w:r w:rsidR="00770CFE">
        <w:rPr>
          <w:sz w:val="22"/>
          <w:lang w:val="fr-FR"/>
        </w:rPr>
        <w:t>d'</w:t>
      </w:r>
      <w:r w:rsidR="004C0262">
        <w:rPr>
          <w:sz w:val="22"/>
          <w:lang w:val="fr-FR"/>
        </w:rPr>
        <w:t>échelle comparable</w:t>
      </w:r>
      <w:r w:rsidRPr="00C7664A">
        <w:rPr>
          <w:sz w:val="22"/>
          <w:lang w:val="fr-FR"/>
        </w:rPr>
        <w:t xml:space="preserve"> à celle </w:t>
      </w:r>
      <w:r w:rsidR="000F567E">
        <w:rPr>
          <w:sz w:val="22"/>
          <w:lang w:val="fr-FR"/>
        </w:rPr>
        <w:t>de l'action</w:t>
      </w:r>
      <w:r w:rsidRPr="00C7664A">
        <w:rPr>
          <w:sz w:val="22"/>
          <w:lang w:val="fr-FR"/>
        </w:rPr>
        <w:t xml:space="preserve"> pour </w:t>
      </w:r>
      <w:r w:rsidR="004C0262">
        <w:rPr>
          <w:sz w:val="22"/>
          <w:lang w:val="fr-FR"/>
        </w:rPr>
        <w:t>laquelle</w:t>
      </w:r>
      <w:r w:rsidRPr="00C7664A">
        <w:rPr>
          <w:sz w:val="22"/>
          <w:lang w:val="fr-FR"/>
        </w:rPr>
        <w:t xml:space="preserve"> une subvention est demandée.</w:t>
      </w:r>
    </w:p>
    <w:p w:rsidR="00802102" w:rsidRPr="00C7664A" w:rsidRDefault="00802102" w:rsidP="00802102">
      <w:pPr>
        <w:spacing w:before="120"/>
        <w:ind w:right="-1418"/>
        <w:rPr>
          <w:sz w:val="22"/>
          <w:lang w:val="fr-FR"/>
        </w:rPr>
      </w:pPr>
    </w:p>
    <w:p w:rsidR="00802102" w:rsidRPr="00C7664A" w:rsidRDefault="00802102" w:rsidP="00802102">
      <w:pPr>
        <w:spacing w:before="120"/>
        <w:ind w:right="-144"/>
        <w:rPr>
          <w:lang w:val="fr-FR"/>
        </w:rPr>
      </w:pPr>
      <w:r w:rsidRPr="00C7664A">
        <w:rPr>
          <w:b/>
          <w:sz w:val="22"/>
          <w:lang w:val="fr-FR"/>
        </w:rPr>
        <w:t xml:space="preserve">(I) </w:t>
      </w:r>
      <w:r w:rsidR="00770CFE">
        <w:rPr>
          <w:b/>
          <w:sz w:val="22"/>
          <w:lang w:val="fr-FR"/>
        </w:rPr>
        <w:t>E</w:t>
      </w:r>
      <w:r w:rsidRPr="00C7664A">
        <w:rPr>
          <w:b/>
          <w:sz w:val="22"/>
          <w:lang w:val="fr-FR"/>
        </w:rPr>
        <w:t>xpérience acquise dans des actions similaires:</w:t>
      </w:r>
      <w:r w:rsidRPr="00C7664A">
        <w:rPr>
          <w:sz w:val="22"/>
          <w:lang w:val="fr-FR"/>
        </w:rPr>
        <w:t xml:space="preserve"> Veuillez fournir une description détaillée des actions</w:t>
      </w:r>
      <w:r w:rsidR="00C46EA9">
        <w:rPr>
          <w:sz w:val="22"/>
          <w:lang w:val="fr-FR"/>
        </w:rPr>
        <w:t xml:space="preserve"> réalisées</w:t>
      </w:r>
      <w:r w:rsidRPr="00C7664A">
        <w:rPr>
          <w:sz w:val="22"/>
          <w:lang w:val="fr-FR"/>
        </w:rPr>
        <w:t xml:space="preserve"> dans le même secteur et </w:t>
      </w:r>
      <w:r w:rsidR="00C46EA9">
        <w:rPr>
          <w:sz w:val="22"/>
          <w:lang w:val="fr-FR"/>
        </w:rPr>
        <w:t xml:space="preserve">à </w:t>
      </w:r>
      <w:r w:rsidRPr="00C7664A">
        <w:rPr>
          <w:sz w:val="22"/>
          <w:lang w:val="fr-FR"/>
        </w:rPr>
        <w:t xml:space="preserve">une </w:t>
      </w:r>
      <w:r w:rsidR="00CB00D0">
        <w:rPr>
          <w:sz w:val="22"/>
          <w:lang w:val="fr-FR"/>
        </w:rPr>
        <w:t>échelle comparable</w:t>
      </w:r>
      <w:r w:rsidRPr="00C7664A">
        <w:rPr>
          <w:sz w:val="22"/>
          <w:lang w:val="fr-FR"/>
        </w:rPr>
        <w:t xml:space="preserve"> à celle </w:t>
      </w:r>
      <w:r w:rsidR="000F567E">
        <w:rPr>
          <w:sz w:val="22"/>
          <w:lang w:val="fr-FR"/>
        </w:rPr>
        <w:t>de l'action</w:t>
      </w:r>
      <w:r w:rsidRPr="00C7664A">
        <w:rPr>
          <w:sz w:val="22"/>
          <w:lang w:val="fr-FR"/>
        </w:rPr>
        <w:t xml:space="preserve"> pour </w:t>
      </w:r>
      <w:r w:rsidR="00CB00D0">
        <w:rPr>
          <w:sz w:val="22"/>
          <w:lang w:val="fr-FR"/>
        </w:rPr>
        <w:t>laquelle</w:t>
      </w:r>
      <w:r w:rsidRPr="00C7664A">
        <w:rPr>
          <w:sz w:val="22"/>
          <w:lang w:val="fr-FR"/>
        </w:rPr>
        <w:t xml:space="preserve"> une subvention est demandée</w:t>
      </w:r>
      <w:r w:rsidR="00CB00D0">
        <w:rPr>
          <w:sz w:val="22"/>
          <w:lang w:val="fr-FR"/>
        </w:rPr>
        <w:t xml:space="preserve"> </w:t>
      </w:r>
      <w:r w:rsidR="00C46EA9">
        <w:rPr>
          <w:sz w:val="22"/>
          <w:lang w:val="fr-FR"/>
        </w:rPr>
        <w:t>et</w:t>
      </w:r>
      <w:r w:rsidRPr="00C7664A">
        <w:rPr>
          <w:sz w:val="22"/>
          <w:lang w:val="fr-FR"/>
        </w:rPr>
        <w:t xml:space="preserve"> géré</w:t>
      </w:r>
      <w:r w:rsidR="00CB00D0">
        <w:rPr>
          <w:sz w:val="22"/>
          <w:lang w:val="fr-FR"/>
        </w:rPr>
        <w:t>es</w:t>
      </w:r>
      <w:r w:rsidRPr="00C7664A">
        <w:rPr>
          <w:sz w:val="22"/>
          <w:lang w:val="fr-FR"/>
        </w:rPr>
        <w:t xml:space="preserve"> par:</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 xml:space="preserve">Le demandeur </w:t>
      </w:r>
      <w:r w:rsidR="00C46EA9">
        <w:rPr>
          <w:sz w:val="22"/>
          <w:lang w:val="fr-FR"/>
        </w:rPr>
        <w:t>chef de file</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Le(s) codemandeur(s)</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L’/les entité(s) affiliée(s)</w:t>
      </w:r>
    </w:p>
    <w:p w:rsidR="00802102" w:rsidRPr="00C7664A" w:rsidRDefault="00802102" w:rsidP="00802102">
      <w:pPr>
        <w:spacing w:before="120"/>
        <w:ind w:right="-1136"/>
        <w:rPr>
          <w:lang w:val="fr-FR"/>
        </w:rPr>
      </w:pPr>
      <w:r w:rsidRPr="00C7664A">
        <w:rPr>
          <w:b/>
          <w:sz w:val="22"/>
          <w:lang w:val="fr-FR"/>
        </w:rPr>
        <w:t>Maximum 1 page par action</w:t>
      </w:r>
      <w:r w:rsidR="00F15590">
        <w:rPr>
          <w:b/>
          <w:sz w:val="22"/>
          <w:lang w:val="fr-FR"/>
        </w:rPr>
        <w:t xml:space="preserve"> et max. 10 actions</w:t>
      </w:r>
      <w:r w:rsidRPr="00C7664A">
        <w:rPr>
          <w:b/>
          <w:sz w:val="22"/>
          <w:lang w:val="fr-FR"/>
        </w:rPr>
        <w:t>.</w:t>
      </w:r>
    </w:p>
    <w:p w:rsidR="00802102" w:rsidRPr="00C7664A" w:rsidRDefault="00802102" w:rsidP="00802102">
      <w:pPr>
        <w:spacing w:before="120"/>
        <w:ind w:right="-1136"/>
        <w:rPr>
          <w:sz w:val="22"/>
          <w:lang w:val="fr-FR"/>
        </w:rPr>
      </w:pPr>
    </w:p>
    <w:p w:rsidR="00802102" w:rsidRPr="00C7664A" w:rsidRDefault="00802102" w:rsidP="00802102">
      <w:pPr>
        <w:spacing w:before="120"/>
        <w:ind w:right="-144"/>
        <w:rPr>
          <w:lang w:val="fr-FR"/>
        </w:rPr>
      </w:pPr>
      <w:r w:rsidRPr="00C7664A">
        <w:rPr>
          <w:b/>
          <w:sz w:val="22"/>
          <w:lang w:val="fr-FR"/>
        </w:rPr>
        <w:t xml:space="preserve">(II) </w:t>
      </w:r>
      <w:r w:rsidR="00CB00D0">
        <w:rPr>
          <w:b/>
          <w:sz w:val="22"/>
          <w:lang w:val="fr-FR"/>
        </w:rPr>
        <w:t>E</w:t>
      </w:r>
      <w:r w:rsidRPr="00C7664A">
        <w:rPr>
          <w:b/>
          <w:sz w:val="22"/>
          <w:lang w:val="fr-FR"/>
        </w:rPr>
        <w:t>xpérience acquise dans le cadre d’autres actions:</w:t>
      </w:r>
      <w:r w:rsidRPr="00C7664A">
        <w:rPr>
          <w:sz w:val="22"/>
          <w:lang w:val="fr-FR"/>
        </w:rPr>
        <w:t xml:space="preserve"> Veuillez fournir une description détaillée des</w:t>
      </w:r>
      <w:r w:rsidR="00C43FEC">
        <w:rPr>
          <w:sz w:val="22"/>
          <w:lang w:val="fr-FR"/>
        </w:rPr>
        <w:t xml:space="preserve"> autres</w:t>
      </w:r>
      <w:r w:rsidRPr="00C7664A">
        <w:rPr>
          <w:sz w:val="22"/>
          <w:lang w:val="fr-FR"/>
        </w:rPr>
        <w:t xml:space="preserve"> actions gérées par:</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 xml:space="preserve">Le demandeur </w:t>
      </w:r>
      <w:r w:rsidR="00C46EA9">
        <w:rPr>
          <w:sz w:val="22"/>
          <w:lang w:val="fr-FR"/>
        </w:rPr>
        <w:t>chef de file</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Le(s) codemandeur(s)</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L’/les entité(s) affiliée(s)</w:t>
      </w:r>
    </w:p>
    <w:p w:rsidR="00802102" w:rsidRPr="00C7664A" w:rsidRDefault="00802102" w:rsidP="00802102">
      <w:pPr>
        <w:spacing w:before="120"/>
        <w:ind w:right="-315"/>
        <w:rPr>
          <w:lang w:val="fr-FR"/>
        </w:rPr>
      </w:pPr>
      <w:r w:rsidRPr="00C7664A">
        <w:rPr>
          <w:b/>
          <w:sz w:val="22"/>
          <w:lang w:val="fr-FR"/>
        </w:rPr>
        <w:t>Maximum 1 page par action et max. 10 actions.</w:t>
      </w:r>
    </w:p>
    <w:p w:rsidR="00802102" w:rsidRPr="00C7664A" w:rsidRDefault="00802102" w:rsidP="00802102">
      <w:pPr>
        <w:spacing w:before="120"/>
        <w:ind w:right="-1418"/>
        <w:rPr>
          <w:sz w:val="22"/>
          <w:lang w:val="fr-FR"/>
        </w:rPr>
      </w:pPr>
    </w:p>
    <w:p w:rsidR="00802102" w:rsidRPr="00C7664A" w:rsidRDefault="00802102" w:rsidP="00BB3168">
      <w:pPr>
        <w:pStyle w:val="Heading2"/>
      </w:pPr>
      <w:bookmarkStart w:id="197" w:name="_Toc418693259"/>
      <w:bookmarkStart w:id="198" w:name="_Toc419203892"/>
      <w:bookmarkStart w:id="199" w:name="_Toc419211811"/>
      <w:bookmarkStart w:id="200" w:name="_Toc423948948"/>
      <w:bookmarkStart w:id="201" w:name="_Toc503800585"/>
      <w:bookmarkEnd w:id="197"/>
      <w:bookmarkEnd w:id="198"/>
      <w:bookmarkEnd w:id="199"/>
      <w:r w:rsidRPr="00C7664A">
        <w:t xml:space="preserve">Le demandeur </w:t>
      </w:r>
      <w:r w:rsidR="00C46EA9">
        <w:t>chef de file</w:t>
      </w:r>
      <w:r w:rsidRPr="00C7664A">
        <w:t>, les codemandeurs et les entités affiliées</w:t>
      </w:r>
      <w:bookmarkEnd w:id="200"/>
      <w:bookmarkEnd w:id="201"/>
    </w:p>
    <w:p w:rsidR="00802102" w:rsidRPr="00C7664A" w:rsidRDefault="00802102" w:rsidP="00802102">
      <w:pPr>
        <w:rPr>
          <w:sz w:val="22"/>
          <w:lang w:val="fr-FR"/>
        </w:rPr>
      </w:pPr>
    </w:p>
    <w:p w:rsidR="00802102" w:rsidRPr="00C7664A" w:rsidRDefault="00802102" w:rsidP="00802102">
      <w:pPr>
        <w:rPr>
          <w:b/>
          <w:sz w:val="22"/>
          <w:lang w:val="fr-FR"/>
        </w:rPr>
      </w:pPr>
    </w:p>
    <w:p w:rsidR="00802102" w:rsidRPr="00C7664A" w:rsidRDefault="00016AB5" w:rsidP="00BB3168">
      <w:pPr>
        <w:pStyle w:val="Heading2"/>
      </w:pPr>
      <w:bookmarkStart w:id="202" w:name="_Toc418693260"/>
      <w:bookmarkStart w:id="203" w:name="_Toc419203893"/>
      <w:bookmarkStart w:id="204" w:name="_Toc419211812"/>
      <w:bookmarkStart w:id="205" w:name="_Toc423948949"/>
      <w:bookmarkStart w:id="206" w:name="_Toc503800586"/>
      <w:bookmarkEnd w:id="202"/>
      <w:bookmarkEnd w:id="203"/>
      <w:bookmarkEnd w:id="204"/>
      <w:r>
        <w:t>A</w:t>
      </w:r>
      <w:r w:rsidR="00802102" w:rsidRPr="00C7664A">
        <w:t>ssociés participant à l’action</w:t>
      </w:r>
      <w:bookmarkEnd w:id="205"/>
      <w:bookmarkEnd w:id="206"/>
    </w:p>
    <w:p w:rsidR="00802102" w:rsidRPr="00C7664A" w:rsidRDefault="00802102" w:rsidP="00802102">
      <w:pPr>
        <w:spacing w:before="120"/>
        <w:jc w:val="both"/>
        <w:rPr>
          <w:lang w:val="fr-FR"/>
        </w:rPr>
      </w:pPr>
      <w:r w:rsidRPr="00C7664A">
        <w:rPr>
          <w:sz w:val="22"/>
          <w:lang w:val="fr-FR"/>
        </w:rPr>
        <w:t xml:space="preserve">Cette </w:t>
      </w:r>
      <w:r w:rsidR="00E535C5">
        <w:rPr>
          <w:sz w:val="22"/>
          <w:lang w:val="fr-FR"/>
        </w:rPr>
        <w:t>section</w:t>
      </w:r>
      <w:r w:rsidRPr="00C7664A">
        <w:rPr>
          <w:sz w:val="22"/>
          <w:lang w:val="fr-FR"/>
        </w:rPr>
        <w:t xml:space="preserve"> doit être complétée pour chaque organisation associée. Vous devez reproduire ce tableau autant de fois que nécessaire pour ajouter des associés.</w:t>
      </w:r>
    </w:p>
    <w:p w:rsidR="00802102" w:rsidRPr="00C7664A" w:rsidRDefault="00802102" w:rsidP="00802102">
      <w:pPr>
        <w:rPr>
          <w:b/>
          <w:sz w:val="22"/>
          <w:lang w:val="fr-FR"/>
        </w:rPr>
      </w:pPr>
    </w:p>
    <w:p w:rsidR="00802102" w:rsidRPr="00C7664A" w:rsidRDefault="00802102" w:rsidP="00BB3168">
      <w:pPr>
        <w:pStyle w:val="Heading2"/>
      </w:pPr>
      <w:bookmarkStart w:id="207" w:name="_Toc423948950"/>
      <w:bookmarkStart w:id="208" w:name="_Toc503800587"/>
      <w:r w:rsidRPr="00C7664A">
        <w:t>Déclarations</w:t>
      </w:r>
      <w:bookmarkEnd w:id="207"/>
      <w:bookmarkEnd w:id="208"/>
    </w:p>
    <w:p w:rsidR="00802102" w:rsidRPr="00C7664A" w:rsidRDefault="00802102" w:rsidP="00802102">
      <w:pPr>
        <w:rPr>
          <w:b/>
          <w:lang w:val="fr-FR"/>
        </w:rPr>
      </w:pPr>
    </w:p>
    <w:p w:rsidR="00802102" w:rsidRPr="00C7664A" w:rsidRDefault="00802102" w:rsidP="00BB3168">
      <w:pPr>
        <w:pStyle w:val="Heading2"/>
      </w:pPr>
      <w:bookmarkStart w:id="209" w:name="_Toc418693261"/>
      <w:bookmarkStart w:id="210" w:name="_Toc419203894"/>
      <w:bookmarkStart w:id="211" w:name="_Toc419211813"/>
      <w:bookmarkStart w:id="212" w:name="_Toc423948951"/>
      <w:bookmarkStart w:id="213" w:name="_Toc503800588"/>
      <w:bookmarkEnd w:id="209"/>
      <w:bookmarkEnd w:id="210"/>
      <w:bookmarkEnd w:id="211"/>
      <w:r w:rsidRPr="00C7664A">
        <w:t>Liste de contrôle personnelle</w:t>
      </w:r>
      <w:bookmarkEnd w:id="212"/>
      <w:bookmarkEnd w:id="213"/>
    </w:p>
    <w:p w:rsidR="00802102" w:rsidRPr="00C7664A" w:rsidRDefault="00802102" w:rsidP="00802102">
      <w:pPr>
        <w:rPr>
          <w:b/>
          <w:sz w:val="22"/>
          <w:lang w:val="fr-FR"/>
        </w:rPr>
      </w:pPr>
    </w:p>
    <w:p w:rsidR="00802102" w:rsidRPr="00C7664A" w:rsidRDefault="00802102" w:rsidP="00802102">
      <w:pPr>
        <w:rPr>
          <w:lang w:val="fr-FR"/>
        </w:rPr>
      </w:pPr>
      <w:bookmarkStart w:id="214" w:name="_Toc419211815"/>
      <w:bookmarkEnd w:id="214"/>
      <w:r w:rsidRPr="00C7664A">
        <w:rPr>
          <w:b/>
          <w:lang w:val="fr-FR"/>
        </w:rPr>
        <w:t xml:space="preserve">Liste de contrôle </w:t>
      </w:r>
      <w:r w:rsidR="00EB3815">
        <w:rPr>
          <w:b/>
          <w:lang w:val="fr-FR"/>
        </w:rPr>
        <w:t>pour la demande</w:t>
      </w:r>
      <w:r w:rsidRPr="00C7664A">
        <w:rPr>
          <w:b/>
          <w:lang w:val="fr-FR"/>
        </w:rPr>
        <w:t xml:space="preserve"> </w:t>
      </w:r>
    </w:p>
    <w:p w:rsidR="00802102" w:rsidRPr="00C7664A" w:rsidRDefault="00802102" w:rsidP="00802102">
      <w:pPr>
        <w:rPr>
          <w:b/>
          <w:lang w:val="fr-FR"/>
        </w:rPr>
      </w:pPr>
    </w:p>
    <w:p w:rsidR="00802102" w:rsidRPr="00C7664A" w:rsidRDefault="00802102" w:rsidP="00802102">
      <w:pPr>
        <w:spacing w:before="40" w:after="80" w:line="240" w:lineRule="exact"/>
        <w:jc w:val="center"/>
        <w:rPr>
          <w:lang w:val="fr-FR"/>
        </w:rPr>
      </w:pPr>
      <w:r w:rsidRPr="00C7664A">
        <w:rPr>
          <w:i/>
          <w:sz w:val="22"/>
          <w:lang w:val="fr-FR"/>
        </w:rPr>
        <w:t xml:space="preserve">(à remplir par le demandeur </w:t>
      </w:r>
      <w:r w:rsidR="00EB3815">
        <w:rPr>
          <w:i/>
          <w:sz w:val="22"/>
          <w:lang w:val="fr-FR"/>
        </w:rPr>
        <w:t>chef de file</w:t>
      </w:r>
      <w:r w:rsidRPr="00C7664A">
        <w:rPr>
          <w:i/>
          <w:sz w:val="22"/>
          <w:lang w:val="fr-FR"/>
        </w:rPr>
        <w:t xml:space="preserve"> </w:t>
      </w:r>
      <w:r w:rsidR="00667752">
        <w:rPr>
          <w:i/>
          <w:sz w:val="22"/>
          <w:lang w:val="fr-FR"/>
        </w:rPr>
        <w:t xml:space="preserve">pour son propre usage </w:t>
      </w:r>
      <w:r w:rsidRPr="00C7664A">
        <w:rPr>
          <w:i/>
          <w:sz w:val="22"/>
          <w:lang w:val="fr-FR"/>
        </w:rPr>
        <w:t>uniquement)</w:t>
      </w:r>
    </w:p>
    <w:tbl>
      <w:tblPr>
        <w:tblStyle w:val="TableWeb3"/>
        <w:tblpPr w:leftFromText="181" w:rightFromText="181" w:vertAnchor="text" w:tblpY="1"/>
        <w:tblOverlap w:val="never"/>
        <w:tblW w:w="4846" w:type="pct"/>
        <w:tblLayout w:type="fixed"/>
        <w:tblLook w:val="01E0" w:firstRow="1" w:lastRow="1" w:firstColumn="1" w:lastColumn="1" w:noHBand="0" w:noVBand="0"/>
      </w:tblPr>
      <w:tblGrid>
        <w:gridCol w:w="6535"/>
        <w:gridCol w:w="819"/>
        <w:gridCol w:w="841"/>
        <w:gridCol w:w="1274"/>
      </w:tblGrid>
      <w:tr w:rsidR="00802102" w:rsidRPr="00C7664A" w:rsidTr="0072476A">
        <w:trPr>
          <w:cnfStyle w:val="100000000000" w:firstRow="1" w:lastRow="0" w:firstColumn="0" w:lastColumn="0" w:oddVBand="0" w:evenVBand="0" w:oddHBand="0" w:evenHBand="0" w:firstRowFirstColumn="0" w:firstRowLastColumn="0" w:lastRowFirstColumn="0" w:lastRowLastColumn="0"/>
          <w:trHeight w:val="663"/>
        </w:trPr>
        <w:tc>
          <w:tcPr>
            <w:tcW w:w="3419" w:type="pct"/>
            <w:tcBorders>
              <w:top w:val="outset" w:sz="24" w:space="0" w:color="auto"/>
            </w:tcBorders>
            <w:vAlign w:val="center"/>
          </w:tcPr>
          <w:p w:rsidR="00802102" w:rsidRPr="00C7664A" w:rsidRDefault="00802102" w:rsidP="0072476A">
            <w:pPr>
              <w:tabs>
                <w:tab w:val="left" w:pos="-284"/>
              </w:tabs>
              <w:spacing w:line="240" w:lineRule="exact"/>
              <w:rPr>
                <w:sz w:val="22"/>
                <w:szCs w:val="22"/>
                <w:lang w:val="fr-FR"/>
              </w:rPr>
            </w:pPr>
            <w:r w:rsidRPr="00C7664A">
              <w:rPr>
                <w:b/>
                <w:sz w:val="22"/>
                <w:szCs w:val="22"/>
                <w:lang w:val="fr-FR"/>
              </w:rPr>
              <w:t>Intitulé de la proposition:</w:t>
            </w:r>
          </w:p>
        </w:tc>
        <w:tc>
          <w:tcPr>
            <w:tcW w:w="411" w:type="pct"/>
            <w:tcBorders>
              <w:top w:val="outset" w:sz="24" w:space="0" w:color="auto"/>
            </w:tcBorders>
          </w:tcPr>
          <w:p w:rsidR="00802102" w:rsidRPr="00C7664A" w:rsidRDefault="00802102" w:rsidP="0072476A">
            <w:pPr>
              <w:tabs>
                <w:tab w:val="left" w:pos="-284"/>
                <w:tab w:val="left" w:pos="125"/>
              </w:tabs>
              <w:spacing w:line="240" w:lineRule="exact"/>
              <w:ind w:right="-242"/>
              <w:rPr>
                <w:b/>
                <w:sz w:val="22"/>
                <w:szCs w:val="22"/>
                <w:lang w:val="fr-FR"/>
              </w:rPr>
            </w:pPr>
          </w:p>
        </w:tc>
        <w:tc>
          <w:tcPr>
            <w:tcW w:w="423" w:type="pct"/>
            <w:tcBorders>
              <w:top w:val="outset" w:sz="24" w:space="0" w:color="auto"/>
            </w:tcBorders>
          </w:tcPr>
          <w:p w:rsidR="00802102" w:rsidRPr="00C7664A" w:rsidRDefault="00802102" w:rsidP="0072476A">
            <w:pPr>
              <w:tabs>
                <w:tab w:val="left" w:pos="-284"/>
              </w:tabs>
              <w:spacing w:line="240" w:lineRule="exact"/>
              <w:jc w:val="center"/>
              <w:rPr>
                <w:b/>
                <w:sz w:val="22"/>
                <w:szCs w:val="22"/>
                <w:lang w:val="fr-FR"/>
              </w:rPr>
            </w:pPr>
          </w:p>
        </w:tc>
        <w:tc>
          <w:tcPr>
            <w:tcW w:w="641" w:type="pct"/>
            <w:tcBorders>
              <w:top w:val="outset" w:sz="24" w:space="0" w:color="auto"/>
            </w:tcBorders>
          </w:tcPr>
          <w:p w:rsidR="00802102" w:rsidRPr="00C7664A" w:rsidRDefault="00802102" w:rsidP="0072476A">
            <w:pPr>
              <w:tabs>
                <w:tab w:val="left" w:pos="-284"/>
              </w:tabs>
              <w:spacing w:line="240" w:lineRule="exact"/>
              <w:jc w:val="center"/>
              <w:rPr>
                <w:b/>
                <w:sz w:val="22"/>
                <w:szCs w:val="22"/>
                <w:lang w:val="fr-FR"/>
              </w:rPr>
            </w:pPr>
          </w:p>
        </w:tc>
      </w:tr>
      <w:tr w:rsidR="00802102" w:rsidRPr="00C7664A" w:rsidTr="00F15590">
        <w:trPr>
          <w:trHeight w:val="814"/>
        </w:trPr>
        <w:tc>
          <w:tcPr>
            <w:tcW w:w="3419" w:type="pct"/>
            <w:shd w:val="clear" w:color="auto" w:fill="D9D9D9"/>
            <w:vAlign w:val="center"/>
          </w:tcPr>
          <w:p w:rsidR="00802102" w:rsidRPr="00C7664A" w:rsidRDefault="00802102" w:rsidP="00BC151C">
            <w:pPr>
              <w:tabs>
                <w:tab w:val="left" w:pos="-284"/>
              </w:tabs>
              <w:spacing w:line="240" w:lineRule="exact"/>
              <w:jc w:val="center"/>
              <w:rPr>
                <w:b/>
                <w:sz w:val="22"/>
                <w:szCs w:val="22"/>
                <w:lang w:val="fr-FR"/>
              </w:rPr>
            </w:pPr>
            <w:r w:rsidRPr="00C7664A">
              <w:rPr>
                <w:b/>
                <w:sz w:val="22"/>
                <w:lang w:val="fr-FR"/>
              </w:rPr>
              <w:t xml:space="preserve">Avant d’envoyer votre </w:t>
            </w:r>
            <w:r w:rsidR="00667752">
              <w:rPr>
                <w:b/>
                <w:sz w:val="22"/>
                <w:lang w:val="fr-FR"/>
              </w:rPr>
              <w:t>demande</w:t>
            </w:r>
            <w:r w:rsidR="004327CD" w:rsidRPr="00C7664A">
              <w:rPr>
                <w:b/>
                <w:sz w:val="22"/>
                <w:lang w:val="fr-FR"/>
              </w:rPr>
              <w:t>, v</w:t>
            </w:r>
            <w:r w:rsidRPr="00C7664A">
              <w:rPr>
                <w:b/>
                <w:sz w:val="22"/>
                <w:lang w:val="fr-FR"/>
              </w:rPr>
              <w:t>érifie</w:t>
            </w:r>
            <w:r w:rsidR="00667752">
              <w:rPr>
                <w:b/>
                <w:sz w:val="22"/>
                <w:lang w:val="fr-FR"/>
              </w:rPr>
              <w:t>z</w:t>
            </w:r>
            <w:r w:rsidRPr="00C7664A">
              <w:rPr>
                <w:b/>
                <w:sz w:val="22"/>
                <w:lang w:val="fr-FR"/>
              </w:rPr>
              <w:t xml:space="preserve"> que chacun des critères</w:t>
            </w:r>
            <w:r w:rsidR="00667752">
              <w:rPr>
                <w:b/>
                <w:sz w:val="22"/>
                <w:lang w:val="fr-FR"/>
              </w:rPr>
              <w:t xml:space="preserve"> énumérés</w:t>
            </w:r>
            <w:r w:rsidRPr="00C7664A">
              <w:rPr>
                <w:b/>
                <w:sz w:val="22"/>
                <w:lang w:val="fr-FR"/>
              </w:rPr>
              <w:t xml:space="preserve"> ci-après </w:t>
            </w:r>
            <w:r w:rsidR="00667752">
              <w:rPr>
                <w:b/>
                <w:sz w:val="22"/>
                <w:lang w:val="fr-FR"/>
              </w:rPr>
              <w:t>a</w:t>
            </w:r>
            <w:r w:rsidRPr="00C7664A">
              <w:rPr>
                <w:b/>
                <w:sz w:val="22"/>
                <w:lang w:val="fr-FR"/>
              </w:rPr>
              <w:t xml:space="preserve"> été </w:t>
            </w:r>
            <w:r w:rsidR="00667752">
              <w:rPr>
                <w:b/>
                <w:sz w:val="22"/>
                <w:lang w:val="fr-FR"/>
              </w:rPr>
              <w:t>parfaitement respecté</w:t>
            </w:r>
            <w:r w:rsidRPr="00C7664A">
              <w:rPr>
                <w:b/>
                <w:sz w:val="22"/>
                <w:lang w:val="fr-FR"/>
              </w:rPr>
              <w:t>:</w:t>
            </w:r>
          </w:p>
        </w:tc>
        <w:tc>
          <w:tcPr>
            <w:tcW w:w="411" w:type="pct"/>
            <w:shd w:val="clear" w:color="auto" w:fill="D9D9D9"/>
            <w:vAlign w:val="center"/>
          </w:tcPr>
          <w:p w:rsidR="00802102" w:rsidRPr="00C7664A" w:rsidRDefault="00802102" w:rsidP="0072476A">
            <w:pPr>
              <w:tabs>
                <w:tab w:val="left" w:pos="-284"/>
              </w:tabs>
              <w:spacing w:line="240" w:lineRule="exact"/>
              <w:jc w:val="center"/>
              <w:rPr>
                <w:b/>
                <w:sz w:val="22"/>
                <w:szCs w:val="22"/>
                <w:lang w:val="fr-FR"/>
              </w:rPr>
            </w:pPr>
            <w:r w:rsidRPr="00C7664A">
              <w:rPr>
                <w:b/>
                <w:sz w:val="22"/>
                <w:szCs w:val="22"/>
                <w:lang w:val="fr-FR"/>
              </w:rPr>
              <w:t>Oui</w:t>
            </w:r>
          </w:p>
        </w:tc>
        <w:tc>
          <w:tcPr>
            <w:tcW w:w="423" w:type="pct"/>
            <w:shd w:val="clear" w:color="auto" w:fill="D9D9D9"/>
            <w:vAlign w:val="center"/>
          </w:tcPr>
          <w:p w:rsidR="00802102" w:rsidRPr="00C7664A" w:rsidRDefault="00802102" w:rsidP="0072476A">
            <w:pPr>
              <w:tabs>
                <w:tab w:val="left" w:pos="-284"/>
              </w:tabs>
              <w:spacing w:line="240" w:lineRule="exact"/>
              <w:jc w:val="center"/>
              <w:rPr>
                <w:b/>
                <w:sz w:val="22"/>
                <w:szCs w:val="22"/>
                <w:lang w:val="fr-FR"/>
              </w:rPr>
            </w:pPr>
            <w:r w:rsidRPr="00C7664A">
              <w:rPr>
                <w:b/>
                <w:sz w:val="22"/>
                <w:szCs w:val="22"/>
                <w:lang w:val="fr-FR"/>
              </w:rPr>
              <w:t>Non</w:t>
            </w:r>
          </w:p>
        </w:tc>
        <w:tc>
          <w:tcPr>
            <w:tcW w:w="641" w:type="pct"/>
            <w:shd w:val="clear" w:color="auto" w:fill="D9D9D9"/>
            <w:vAlign w:val="center"/>
          </w:tcPr>
          <w:p w:rsidR="00802102" w:rsidRPr="00C7664A" w:rsidRDefault="00802102" w:rsidP="0072476A">
            <w:pPr>
              <w:tabs>
                <w:tab w:val="left" w:pos="-284"/>
              </w:tabs>
              <w:spacing w:line="240" w:lineRule="exact"/>
              <w:jc w:val="center"/>
              <w:rPr>
                <w:b/>
                <w:sz w:val="22"/>
                <w:szCs w:val="22"/>
                <w:lang w:val="fr-FR"/>
              </w:rPr>
            </w:pPr>
            <w:r w:rsidRPr="00C7664A">
              <w:rPr>
                <w:b/>
                <w:sz w:val="22"/>
                <w:szCs w:val="22"/>
                <w:lang w:val="fr-FR"/>
              </w:rPr>
              <w:t>s.o.</w:t>
            </w:r>
          </w:p>
        </w:tc>
      </w:tr>
      <w:tr w:rsidR="00802102" w:rsidRPr="00325CEE" w:rsidTr="0072476A">
        <w:trPr>
          <w:trHeight w:val="298"/>
        </w:trPr>
        <w:tc>
          <w:tcPr>
            <w:tcW w:w="3419" w:type="pct"/>
          </w:tcPr>
          <w:p w:rsidR="00802102" w:rsidRPr="00C7664A" w:rsidRDefault="00802102" w:rsidP="008E6453">
            <w:pPr>
              <w:tabs>
                <w:tab w:val="left" w:pos="-284"/>
              </w:tabs>
              <w:spacing w:line="240" w:lineRule="exact"/>
              <w:rPr>
                <w:sz w:val="22"/>
                <w:szCs w:val="22"/>
                <w:lang w:val="fr-FR"/>
              </w:rPr>
            </w:pPr>
            <w:r w:rsidRPr="00C7664A">
              <w:rPr>
                <w:noProof/>
                <w:sz w:val="22"/>
                <w:szCs w:val="22"/>
                <w:lang w:val="fr-FR"/>
              </w:rPr>
              <w:t xml:space="preserve">1. Le formulaire correct de </w:t>
            </w:r>
            <w:r w:rsidR="008E6453">
              <w:rPr>
                <w:noProof/>
                <w:sz w:val="22"/>
                <w:szCs w:val="22"/>
                <w:lang w:val="fr-FR"/>
              </w:rPr>
              <w:t>demande</w:t>
            </w:r>
            <w:r w:rsidRPr="00C7664A">
              <w:rPr>
                <w:noProof/>
                <w:sz w:val="22"/>
                <w:szCs w:val="22"/>
                <w:lang w:val="fr-FR"/>
              </w:rPr>
              <w:t xml:space="preserve"> a été utilisé. </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Pr>
          <w:p w:rsidR="00802102" w:rsidRPr="00C7664A" w:rsidRDefault="005A4D2D" w:rsidP="0072476A">
            <w:pPr>
              <w:tabs>
                <w:tab w:val="left" w:pos="-284"/>
              </w:tabs>
              <w:spacing w:line="240" w:lineRule="exact"/>
              <w:rPr>
                <w:sz w:val="22"/>
                <w:szCs w:val="22"/>
                <w:lang w:val="fr-FR"/>
              </w:rPr>
            </w:pPr>
            <w:r>
              <w:rPr>
                <w:noProof/>
                <w:sz w:val="22"/>
                <w:szCs w:val="22"/>
                <w:lang w:val="fr-FR"/>
              </w:rPr>
              <w:t>2.</w:t>
            </w:r>
            <w:r w:rsidRPr="00C7664A">
              <w:rPr>
                <w:noProof/>
                <w:sz w:val="22"/>
                <w:szCs w:val="22"/>
                <w:lang w:val="fr-FR"/>
              </w:rPr>
              <w:t xml:space="preserve"> La proposition est dactylographiée et est é</w:t>
            </w:r>
            <w:r>
              <w:rPr>
                <w:noProof/>
                <w:sz w:val="22"/>
                <w:szCs w:val="22"/>
                <w:lang w:val="fr-FR"/>
              </w:rPr>
              <w:t>crite en français.</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Pr>
          <w:p w:rsidR="00802102" w:rsidRPr="00C7664A" w:rsidRDefault="005A4D2D" w:rsidP="0072476A">
            <w:pPr>
              <w:tabs>
                <w:tab w:val="left" w:pos="-284"/>
              </w:tabs>
              <w:spacing w:line="240" w:lineRule="exact"/>
              <w:rPr>
                <w:sz w:val="22"/>
                <w:szCs w:val="22"/>
                <w:lang w:val="fr-FR"/>
              </w:rPr>
            </w:pPr>
            <w:r>
              <w:rPr>
                <w:noProof/>
                <w:sz w:val="22"/>
                <w:szCs w:val="22"/>
                <w:lang w:val="fr-FR"/>
              </w:rPr>
              <w:lastRenderedPageBreak/>
              <w:t xml:space="preserve">3. </w:t>
            </w:r>
            <w:r w:rsidRPr="00C7664A">
              <w:rPr>
                <w:noProof/>
                <w:sz w:val="22"/>
                <w:szCs w:val="22"/>
                <w:lang w:val="fr-FR"/>
              </w:rPr>
              <w:t>La déclaration du demandeur est remplie et signée.</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Pr>
          <w:p w:rsidR="00802102" w:rsidRPr="00C7664A" w:rsidRDefault="009A5C35" w:rsidP="0072476A">
            <w:pPr>
              <w:tabs>
                <w:tab w:val="left" w:pos="-284"/>
              </w:tabs>
              <w:spacing w:line="240" w:lineRule="exact"/>
              <w:rPr>
                <w:sz w:val="22"/>
                <w:szCs w:val="22"/>
                <w:lang w:val="fr-FR"/>
              </w:rPr>
            </w:pPr>
            <w:r>
              <w:rPr>
                <w:noProof/>
                <w:sz w:val="22"/>
                <w:szCs w:val="22"/>
                <w:lang w:val="fr-FR"/>
              </w:rPr>
              <w:t>4. Le</w:t>
            </w:r>
            <w:r w:rsidR="00255837">
              <w:rPr>
                <w:noProof/>
                <w:sz w:val="22"/>
                <w:szCs w:val="22"/>
                <w:lang w:val="fr-FR"/>
              </w:rPr>
              <w:t>(s)</w:t>
            </w:r>
            <w:r>
              <w:rPr>
                <w:noProof/>
                <w:sz w:val="22"/>
                <w:szCs w:val="22"/>
                <w:lang w:val="fr-FR"/>
              </w:rPr>
              <w:t xml:space="preserve"> </w:t>
            </w:r>
            <w:r w:rsidR="00802102" w:rsidRPr="00C7664A">
              <w:rPr>
                <w:noProof/>
                <w:sz w:val="22"/>
                <w:szCs w:val="22"/>
                <w:lang w:val="fr-FR"/>
              </w:rPr>
              <w:t>codemandeur</w:t>
            </w:r>
            <w:r w:rsidR="00255837">
              <w:rPr>
                <w:noProof/>
                <w:sz w:val="22"/>
                <w:szCs w:val="22"/>
                <w:lang w:val="fr-FR"/>
              </w:rPr>
              <w:t>(s)</w:t>
            </w:r>
            <w:r w:rsidR="00802102" w:rsidRPr="00C7664A">
              <w:rPr>
                <w:noProof/>
                <w:sz w:val="22"/>
                <w:szCs w:val="22"/>
                <w:lang w:val="fr-FR"/>
              </w:rPr>
              <w:t xml:space="preserve"> a</w:t>
            </w:r>
            <w:r w:rsidR="008E6453">
              <w:rPr>
                <w:noProof/>
                <w:sz w:val="22"/>
                <w:szCs w:val="22"/>
                <w:lang w:val="fr-FR"/>
              </w:rPr>
              <w:t>(ont)</w:t>
            </w:r>
            <w:r w:rsidR="00802102" w:rsidRPr="00C7664A">
              <w:rPr>
                <w:noProof/>
                <w:sz w:val="22"/>
                <w:szCs w:val="22"/>
                <w:lang w:val="fr-FR"/>
              </w:rPr>
              <w:t xml:space="preserve"> rempli, signé et soumis le mandat. </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Pr>
          <w:p w:rsidR="00802102" w:rsidRPr="00C7664A" w:rsidRDefault="00EA6EEE" w:rsidP="0072476A">
            <w:pPr>
              <w:tabs>
                <w:tab w:val="left" w:pos="-284"/>
              </w:tabs>
              <w:spacing w:line="240" w:lineRule="exact"/>
              <w:rPr>
                <w:sz w:val="22"/>
                <w:szCs w:val="22"/>
                <w:lang w:val="fr-FR"/>
              </w:rPr>
            </w:pPr>
            <w:r>
              <w:rPr>
                <w:noProof/>
                <w:sz w:val="22"/>
                <w:szCs w:val="22"/>
                <w:lang w:val="fr-FR"/>
              </w:rPr>
              <w:t>5</w:t>
            </w:r>
            <w:r w:rsidR="00802102" w:rsidRPr="00C7664A">
              <w:rPr>
                <w:noProof/>
                <w:sz w:val="22"/>
                <w:szCs w:val="22"/>
                <w:lang w:val="fr-FR"/>
              </w:rPr>
              <w:t>. Chaque(s) entité(s) affiliée(s) a</w:t>
            </w:r>
            <w:r w:rsidR="00255837">
              <w:rPr>
                <w:noProof/>
                <w:sz w:val="22"/>
                <w:szCs w:val="22"/>
                <w:lang w:val="fr-FR"/>
              </w:rPr>
              <w:t>(ont)</w:t>
            </w:r>
            <w:r w:rsidR="00802102" w:rsidRPr="00C7664A">
              <w:rPr>
                <w:noProof/>
                <w:sz w:val="22"/>
                <w:szCs w:val="22"/>
                <w:lang w:val="fr-FR"/>
              </w:rPr>
              <w:t xml:space="preserve"> rempli, signé et soumis une déclaration d'entité affiliée. (Si une/des entité(s) affiliée(s) n'est/ne sont pas obligatoire(s): Veuillez indiquer «sans objet» (S.O.) s’il n’y a pas d'entité affiliée).</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Pr>
          <w:p w:rsidR="00802102" w:rsidRPr="00C7664A" w:rsidRDefault="00EA6EEE" w:rsidP="0072476A">
            <w:pPr>
              <w:tabs>
                <w:tab w:val="left" w:pos="-284"/>
              </w:tabs>
              <w:spacing w:line="240" w:lineRule="exact"/>
              <w:rPr>
                <w:sz w:val="22"/>
                <w:szCs w:val="22"/>
                <w:lang w:val="fr-FR"/>
              </w:rPr>
            </w:pPr>
            <w:r>
              <w:rPr>
                <w:noProof/>
                <w:sz w:val="22"/>
                <w:szCs w:val="22"/>
                <w:lang w:val="fr-FR"/>
              </w:rPr>
              <w:t>6</w:t>
            </w:r>
            <w:r w:rsidR="00802102" w:rsidRPr="00C7664A">
              <w:rPr>
                <w:noProof/>
                <w:sz w:val="22"/>
                <w:szCs w:val="22"/>
                <w:lang w:val="fr-FR"/>
              </w:rPr>
              <w:t>. Le budget est joint, équilibré et présenté dans le format requis et libellé en euros.</w:t>
            </w:r>
            <w:r w:rsidR="005A4D2D">
              <w:rPr>
                <w:noProof/>
                <w:sz w:val="22"/>
                <w:szCs w:val="22"/>
                <w:lang w:val="fr-FR"/>
              </w:rPr>
              <w:t xml:space="preserve"> </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Pr>
          <w:p w:rsidR="00802102" w:rsidRPr="00C7664A" w:rsidRDefault="00EA6EEE" w:rsidP="005A4D2D">
            <w:pPr>
              <w:tabs>
                <w:tab w:val="left" w:pos="-284"/>
              </w:tabs>
              <w:spacing w:line="240" w:lineRule="exact"/>
              <w:rPr>
                <w:sz w:val="22"/>
                <w:szCs w:val="22"/>
                <w:lang w:val="fr-FR"/>
              </w:rPr>
            </w:pPr>
            <w:r>
              <w:rPr>
                <w:noProof/>
                <w:sz w:val="22"/>
                <w:szCs w:val="22"/>
                <w:lang w:val="fr-FR"/>
              </w:rPr>
              <w:t>7</w:t>
            </w:r>
            <w:r w:rsidR="00802102" w:rsidRPr="00C7664A">
              <w:rPr>
                <w:noProof/>
                <w:sz w:val="22"/>
                <w:szCs w:val="22"/>
                <w:lang w:val="fr-FR"/>
              </w:rPr>
              <w:t>.</w:t>
            </w:r>
            <w:r w:rsidR="005A4D2D">
              <w:rPr>
                <w:noProof/>
                <w:sz w:val="22"/>
                <w:szCs w:val="22"/>
                <w:lang w:val="fr-FR"/>
              </w:rPr>
              <w:t xml:space="preserve"> </w:t>
            </w:r>
            <w:r w:rsidR="005A4D2D" w:rsidRPr="00C7664A">
              <w:rPr>
                <w:noProof/>
                <w:sz w:val="22"/>
                <w:szCs w:val="22"/>
                <w:lang w:val="fr-FR"/>
              </w:rPr>
              <w:t>La contribution UE demandée (montant) est égal ou inferie</w:t>
            </w:r>
            <w:r w:rsidR="005A4D2D">
              <w:rPr>
                <w:noProof/>
                <w:sz w:val="22"/>
                <w:szCs w:val="22"/>
                <w:lang w:val="fr-FR"/>
              </w:rPr>
              <w:t>ur au maximum autorisé</w:t>
            </w:r>
            <w:r w:rsidR="005A4D2D" w:rsidRPr="00C7664A">
              <w:rPr>
                <w:noProof/>
                <w:sz w:val="22"/>
                <w:szCs w:val="22"/>
                <w:lang w:val="fr-FR"/>
              </w:rPr>
              <w:t>.</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Pr>
          <w:p w:rsidR="00802102" w:rsidRPr="00C7664A" w:rsidRDefault="00EA6EEE" w:rsidP="005A4D2D">
            <w:pPr>
              <w:tabs>
                <w:tab w:val="left" w:pos="-284"/>
              </w:tabs>
              <w:spacing w:line="240" w:lineRule="exact"/>
              <w:rPr>
                <w:sz w:val="22"/>
                <w:szCs w:val="22"/>
                <w:lang w:val="fr-FR"/>
              </w:rPr>
            </w:pPr>
            <w:r>
              <w:rPr>
                <w:noProof/>
                <w:sz w:val="22"/>
                <w:szCs w:val="22"/>
                <w:lang w:val="fr-FR"/>
              </w:rPr>
              <w:t>8</w:t>
            </w:r>
            <w:r w:rsidR="00802102" w:rsidRPr="00C7664A">
              <w:rPr>
                <w:noProof/>
                <w:sz w:val="22"/>
                <w:szCs w:val="22"/>
                <w:lang w:val="fr-FR"/>
              </w:rPr>
              <w:t xml:space="preserve">. </w:t>
            </w:r>
            <w:r w:rsidR="005A4D2D">
              <w:rPr>
                <w:noProof/>
                <w:sz w:val="22"/>
                <w:szCs w:val="22"/>
                <w:lang w:val="fr-FR"/>
              </w:rPr>
              <w:t>Le cas échéant, les conditions s'appliquant aux financements en cascade ont été respectées</w:t>
            </w:r>
            <w:r w:rsidR="001266A7">
              <w:rPr>
                <w:noProof/>
                <w:sz w:val="22"/>
                <w:szCs w:val="22"/>
                <w:lang w:val="fr-FR"/>
              </w:rPr>
              <w:t xml:space="preserve"> et l'annexe est jointe</w:t>
            </w:r>
            <w:r w:rsidR="005A4D2D">
              <w:rPr>
                <w:noProof/>
                <w:sz w:val="22"/>
                <w:szCs w:val="22"/>
                <w:lang w:val="fr-FR"/>
              </w:rPr>
              <w:t>.</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Pr>
          <w:p w:rsidR="00802102" w:rsidRPr="00C7664A" w:rsidRDefault="00EA6EEE" w:rsidP="005A4D2D">
            <w:pPr>
              <w:tabs>
                <w:tab w:val="left" w:pos="-284"/>
              </w:tabs>
              <w:spacing w:line="240" w:lineRule="exact"/>
              <w:rPr>
                <w:sz w:val="22"/>
                <w:szCs w:val="22"/>
                <w:lang w:val="fr-FR"/>
              </w:rPr>
            </w:pPr>
            <w:r>
              <w:rPr>
                <w:noProof/>
                <w:sz w:val="22"/>
                <w:szCs w:val="22"/>
                <w:lang w:val="fr-FR"/>
              </w:rPr>
              <w:t>9</w:t>
            </w:r>
            <w:r w:rsidR="00802102" w:rsidRPr="00C7664A">
              <w:rPr>
                <w:noProof/>
                <w:sz w:val="22"/>
                <w:szCs w:val="22"/>
                <w:lang w:val="fr-FR"/>
              </w:rPr>
              <w:t xml:space="preserve">. </w:t>
            </w:r>
            <w:r w:rsidR="005A4D2D" w:rsidRPr="00C7664A">
              <w:rPr>
                <w:noProof/>
                <w:sz w:val="22"/>
                <w:szCs w:val="22"/>
                <w:lang w:val="fr-FR"/>
              </w:rPr>
              <w:t xml:space="preserve"> La durée de l'action est </w:t>
            </w:r>
            <w:r w:rsidR="008E6453">
              <w:rPr>
                <w:noProof/>
                <w:sz w:val="22"/>
                <w:szCs w:val="22"/>
                <w:lang w:val="fr-FR"/>
              </w:rPr>
              <w:t>conforme à ce qui est demandé dans la note de cadrage</w:t>
            </w:r>
            <w:r w:rsidR="005A4D2D">
              <w:rPr>
                <w:noProof/>
                <w:sz w:val="22"/>
                <w:szCs w:val="22"/>
                <w:lang w:val="fr-FR"/>
              </w:rPr>
              <w:t>.</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Pr>
          <w:p w:rsidR="00802102" w:rsidRPr="00C7664A" w:rsidRDefault="00D475C0" w:rsidP="0072476A">
            <w:pPr>
              <w:tabs>
                <w:tab w:val="left" w:pos="-284"/>
              </w:tabs>
              <w:spacing w:line="240" w:lineRule="exact"/>
              <w:rPr>
                <w:sz w:val="22"/>
                <w:szCs w:val="22"/>
                <w:lang w:val="fr-FR"/>
              </w:rPr>
            </w:pPr>
            <w:r>
              <w:rPr>
                <w:noProof/>
                <w:sz w:val="22"/>
                <w:szCs w:val="22"/>
                <w:lang w:val="fr-FR"/>
              </w:rPr>
              <w:t xml:space="preserve">10. </w:t>
            </w:r>
            <w:r w:rsidR="005A4D2D" w:rsidRPr="00C7664A">
              <w:rPr>
                <w:noProof/>
                <w:sz w:val="22"/>
                <w:szCs w:val="22"/>
                <w:lang w:val="fr-FR"/>
              </w:rPr>
              <w:t>Le cadre logique est complété et joint</w:t>
            </w:r>
            <w:r>
              <w:rPr>
                <w:noProof/>
                <w:sz w:val="22"/>
                <w:szCs w:val="22"/>
                <w:lang w:val="fr-FR"/>
              </w:rPr>
              <w:t xml:space="preserve"> ainsi que le plan de communication et visibilité.</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1</w:t>
            </w:r>
            <w:r w:rsidR="00D475C0">
              <w:rPr>
                <w:bCs/>
                <w:noProof/>
                <w:sz w:val="22"/>
                <w:lang w:val="fr-FR"/>
              </w:rPr>
              <w:t>1</w:t>
            </w:r>
            <w:r w:rsidRPr="00C7664A">
              <w:rPr>
                <w:bCs/>
                <w:noProof/>
                <w:sz w:val="22"/>
                <w:lang w:val="fr-FR"/>
              </w:rPr>
              <w:t xml:space="preserve">. Le demandeur principal remplit les critères </w:t>
            </w:r>
            <w:r w:rsidR="005A4D2D">
              <w:rPr>
                <w:bCs/>
                <w:noProof/>
                <w:sz w:val="22"/>
                <w:lang w:val="fr-FR"/>
              </w:rPr>
              <w:t>d'éligibilité et de sélection et ne se trouve dans aucun des critères d'exclusion</w:t>
            </w:r>
            <w:r w:rsidRPr="00C7664A">
              <w:rPr>
                <w:bCs/>
                <w:noProof/>
                <w:sz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Borders>
              <w:bottom w:val="outset" w:sz="24" w:space="0" w:color="auto"/>
            </w:tcBorders>
          </w:tcPr>
          <w:p w:rsidR="00802102" w:rsidRPr="00C7664A" w:rsidRDefault="00D475C0" w:rsidP="0072476A">
            <w:pPr>
              <w:tabs>
                <w:tab w:val="left" w:pos="-284"/>
              </w:tabs>
              <w:spacing w:line="240" w:lineRule="exact"/>
              <w:rPr>
                <w:sz w:val="22"/>
                <w:szCs w:val="22"/>
                <w:lang w:val="fr-FR"/>
              </w:rPr>
            </w:pPr>
            <w:r>
              <w:rPr>
                <w:bCs/>
                <w:noProof/>
                <w:sz w:val="22"/>
                <w:lang w:val="fr-BE"/>
              </w:rPr>
              <w:t>1</w:t>
            </w:r>
            <w:r w:rsidR="00EA6EEE">
              <w:rPr>
                <w:bCs/>
                <w:noProof/>
                <w:sz w:val="22"/>
                <w:lang w:val="fr-FR"/>
              </w:rPr>
              <w:t>2. Le</w:t>
            </w:r>
            <w:r w:rsidR="00255837">
              <w:rPr>
                <w:bCs/>
                <w:noProof/>
                <w:sz w:val="22"/>
                <w:lang w:val="fr-FR"/>
              </w:rPr>
              <w:t>(s)</w:t>
            </w:r>
            <w:r w:rsidR="00EA6EEE">
              <w:rPr>
                <w:bCs/>
                <w:noProof/>
                <w:sz w:val="22"/>
                <w:lang w:val="fr-FR"/>
              </w:rPr>
              <w:t xml:space="preserve"> codemandeur</w:t>
            </w:r>
            <w:r w:rsidR="00255837">
              <w:rPr>
                <w:bCs/>
                <w:noProof/>
                <w:sz w:val="22"/>
                <w:lang w:val="fr-FR"/>
              </w:rPr>
              <w:t>(s)</w:t>
            </w:r>
            <w:r w:rsidR="00EA6EEE">
              <w:rPr>
                <w:bCs/>
                <w:noProof/>
                <w:sz w:val="22"/>
                <w:lang w:val="fr-FR"/>
              </w:rPr>
              <w:t xml:space="preserve"> rempli</w:t>
            </w:r>
            <w:r w:rsidR="00802102" w:rsidRPr="00C7664A">
              <w:rPr>
                <w:bCs/>
                <w:noProof/>
                <w:sz w:val="22"/>
                <w:lang w:val="fr-FR"/>
              </w:rPr>
              <w:t xml:space="preserve">t les critères </w:t>
            </w:r>
            <w:r w:rsidR="00EA6EEE">
              <w:rPr>
                <w:bCs/>
                <w:noProof/>
                <w:sz w:val="22"/>
                <w:lang w:val="fr-FR"/>
              </w:rPr>
              <w:t>d'éligibilité</w:t>
            </w:r>
            <w:r w:rsidR="005A4D2D">
              <w:rPr>
                <w:bCs/>
                <w:noProof/>
                <w:sz w:val="22"/>
                <w:lang w:val="fr-FR"/>
              </w:rPr>
              <w:t xml:space="preserve">  et de sélection et ne se trouve dans aucun des critères d'exclusion</w:t>
            </w:r>
            <w:r w:rsidR="005A4D2D" w:rsidRPr="00C7664A">
              <w:rPr>
                <w:bCs/>
                <w:noProof/>
                <w:sz w:val="22"/>
                <w:lang w:val="fr-FR"/>
              </w:rPr>
              <w:t>.</w:t>
            </w:r>
            <w:r w:rsidR="00802102" w:rsidRPr="00C7664A">
              <w:rPr>
                <w:bCs/>
                <w:noProof/>
                <w:sz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Borders>
              <w:bottom w:val="outset" w:sz="24" w:space="0" w:color="auto"/>
            </w:tcBorders>
          </w:tcPr>
          <w:p w:rsidR="00802102" w:rsidRPr="00C7664A" w:rsidRDefault="00D475C0" w:rsidP="0072476A">
            <w:pPr>
              <w:tabs>
                <w:tab w:val="left" w:pos="-284"/>
              </w:tabs>
              <w:spacing w:line="240" w:lineRule="exact"/>
              <w:rPr>
                <w:sz w:val="22"/>
                <w:szCs w:val="22"/>
                <w:lang w:val="fr-FR"/>
              </w:rPr>
            </w:pPr>
            <w:r>
              <w:rPr>
                <w:bCs/>
                <w:noProof/>
                <w:sz w:val="22"/>
                <w:lang w:val="fr-BE"/>
              </w:rPr>
              <w:t>1</w:t>
            </w:r>
            <w:r w:rsidR="00802102" w:rsidRPr="00C7664A">
              <w:rPr>
                <w:bCs/>
                <w:noProof/>
                <w:sz w:val="22"/>
                <w:lang w:val="fr-FR"/>
              </w:rPr>
              <w:t>3. L'/les éventuelle(s) entité(s) affiliée(s) rempli(ssen)t les critères d</w:t>
            </w:r>
            <w:r w:rsidR="005A4D2D">
              <w:rPr>
                <w:bCs/>
                <w:noProof/>
                <w:sz w:val="22"/>
                <w:lang w:val="fr-FR"/>
              </w:rPr>
              <w:t>'éligibilité</w:t>
            </w:r>
            <w:r w:rsidR="00802102" w:rsidRPr="00C7664A">
              <w:rPr>
                <w:bCs/>
                <w:noProof/>
                <w:sz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Borders>
              <w:bottom w:val="outset" w:sz="24" w:space="0" w:color="auto"/>
            </w:tcBorders>
          </w:tcPr>
          <w:p w:rsidR="00802102" w:rsidRPr="00C7664A" w:rsidRDefault="00D475C0" w:rsidP="001266A7">
            <w:pPr>
              <w:tabs>
                <w:tab w:val="left" w:pos="-284"/>
              </w:tabs>
              <w:spacing w:line="240" w:lineRule="exact"/>
              <w:rPr>
                <w:sz w:val="22"/>
                <w:szCs w:val="22"/>
                <w:lang w:val="fr-FR"/>
              </w:rPr>
            </w:pPr>
            <w:r>
              <w:rPr>
                <w:bCs/>
                <w:noProof/>
                <w:sz w:val="22"/>
                <w:lang w:val="fr-BE"/>
              </w:rPr>
              <w:t>1</w:t>
            </w:r>
            <w:r w:rsidR="005A4D2D">
              <w:rPr>
                <w:bCs/>
                <w:noProof/>
                <w:sz w:val="22"/>
                <w:lang w:val="fr-FR"/>
              </w:rPr>
              <w:t xml:space="preserve">4. </w:t>
            </w:r>
            <w:r>
              <w:rPr>
                <w:bCs/>
                <w:noProof/>
                <w:sz w:val="22"/>
                <w:lang w:val="fr-FR"/>
              </w:rPr>
              <w:t xml:space="preserve">L'attestation sur l'honneur </w:t>
            </w:r>
            <w:r w:rsidRPr="00C7664A">
              <w:rPr>
                <w:noProof/>
                <w:sz w:val="22"/>
                <w:szCs w:val="22"/>
                <w:lang w:val="fr-FR"/>
              </w:rPr>
              <w:t xml:space="preserve"> </w:t>
            </w:r>
            <w:r>
              <w:rPr>
                <w:noProof/>
                <w:sz w:val="22"/>
                <w:szCs w:val="22"/>
                <w:lang w:val="fr-FR"/>
              </w:rPr>
              <w:t xml:space="preserve">est </w:t>
            </w:r>
            <w:r w:rsidRPr="00C7664A">
              <w:rPr>
                <w:noProof/>
                <w:sz w:val="22"/>
                <w:szCs w:val="22"/>
                <w:lang w:val="fr-FR"/>
              </w:rPr>
              <w:t>complété</w:t>
            </w:r>
            <w:r>
              <w:rPr>
                <w:noProof/>
                <w:sz w:val="22"/>
                <w:szCs w:val="22"/>
                <w:lang w:val="fr-FR"/>
              </w:rPr>
              <w:t>e</w:t>
            </w:r>
            <w:r w:rsidRPr="00C7664A">
              <w:rPr>
                <w:noProof/>
                <w:sz w:val="22"/>
                <w:szCs w:val="22"/>
                <w:lang w:val="fr-FR"/>
              </w:rPr>
              <w:t xml:space="preserve"> et joint</w:t>
            </w:r>
            <w:r>
              <w:rPr>
                <w:noProof/>
                <w:sz w:val="22"/>
                <w:szCs w:val="22"/>
                <w:lang w:val="fr-FR"/>
              </w:rPr>
              <w:t>e</w:t>
            </w:r>
            <w:r w:rsidR="001266A7">
              <w:rPr>
                <w:noProof/>
                <w:sz w:val="22"/>
                <w:szCs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325CEE" w:rsidTr="0072476A">
        <w:trPr>
          <w:trHeight w:val="298"/>
        </w:trPr>
        <w:tc>
          <w:tcPr>
            <w:tcW w:w="3419" w:type="pct"/>
            <w:tcBorders>
              <w:bottom w:val="outset" w:sz="24" w:space="0" w:color="auto"/>
            </w:tcBorders>
          </w:tcPr>
          <w:p w:rsidR="00802102" w:rsidRPr="00C7664A" w:rsidRDefault="00D475C0" w:rsidP="00D475C0">
            <w:pPr>
              <w:tabs>
                <w:tab w:val="left" w:pos="-284"/>
              </w:tabs>
              <w:spacing w:line="240" w:lineRule="exact"/>
              <w:rPr>
                <w:sz w:val="22"/>
                <w:szCs w:val="22"/>
                <w:lang w:val="fr-FR"/>
              </w:rPr>
            </w:pPr>
            <w:r>
              <w:rPr>
                <w:bCs/>
                <w:noProof/>
                <w:sz w:val="22"/>
                <w:lang w:val="fr-BE"/>
              </w:rPr>
              <w:t xml:space="preserve">15 </w:t>
            </w:r>
            <w:r w:rsidR="00660ECA">
              <w:rPr>
                <w:bCs/>
                <w:noProof/>
                <w:sz w:val="22"/>
                <w:lang w:val="fr-BE"/>
              </w:rPr>
              <w:t>T</w:t>
            </w:r>
            <w:r>
              <w:rPr>
                <w:bCs/>
                <w:noProof/>
                <w:sz w:val="22"/>
                <w:lang w:val="fr-FR"/>
              </w:rPr>
              <w:t>out</w:t>
            </w:r>
            <w:r w:rsidRPr="00C7664A">
              <w:rPr>
                <w:bCs/>
                <w:noProof/>
                <w:sz w:val="22"/>
                <w:lang w:val="fr-FR"/>
              </w:rPr>
              <w:t xml:space="preserve">es </w:t>
            </w:r>
            <w:r>
              <w:rPr>
                <w:bCs/>
                <w:noProof/>
                <w:sz w:val="22"/>
                <w:lang w:val="fr-FR"/>
              </w:rPr>
              <w:t xml:space="preserve">les </w:t>
            </w:r>
            <w:r w:rsidRPr="00C7664A">
              <w:rPr>
                <w:bCs/>
                <w:noProof/>
                <w:sz w:val="22"/>
                <w:lang w:val="fr-FR"/>
              </w:rPr>
              <w:t>pièces justificatives on</w:t>
            </w:r>
            <w:r>
              <w:rPr>
                <w:bCs/>
                <w:noProof/>
                <w:sz w:val="22"/>
                <w:lang w:val="fr-FR"/>
              </w:rPr>
              <w:t>t été soumises conformément à la note de cadrage</w:t>
            </w:r>
            <w:r w:rsidRPr="00C7664A">
              <w:rPr>
                <w:bCs/>
                <w:noProof/>
                <w:sz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bl>
    <w:p w:rsidR="00802102" w:rsidRPr="00C7664A" w:rsidRDefault="00802102" w:rsidP="00802102">
      <w:pPr>
        <w:rPr>
          <w:lang w:val="fr-FR"/>
        </w:rPr>
      </w:pPr>
    </w:p>
    <w:p w:rsidR="003F6779" w:rsidRPr="00C7664A" w:rsidRDefault="003F6779" w:rsidP="00802102">
      <w:pPr>
        <w:rPr>
          <w:lang w:val="fr-FR"/>
        </w:rPr>
      </w:pPr>
    </w:p>
    <w:sectPr w:rsidR="003F6779" w:rsidRPr="00C7664A" w:rsidSect="00930CFD">
      <w:footerReference w:type="default" r:id="rId14"/>
      <w:type w:val="continuous"/>
      <w:pgSz w:w="11906" w:h="16838" w:code="9"/>
      <w:pgMar w:top="907" w:right="1134" w:bottom="1134" w:left="1418" w:header="709" w:footer="709" w:gutter="0"/>
      <w:pgBorders w:offsetFrom="page">
        <w:top w:val="dashSmallGap" w:sz="4" w:space="30" w:color="FF0000"/>
        <w:left w:val="dashSmallGap" w:sz="4" w:space="10" w:color="FF0000"/>
        <w:bottom w:val="dashSmallGap" w:sz="4" w:space="13" w:color="FF0000"/>
        <w:right w:val="dashSmallGap" w:sz="4" w:space="11" w:color="FF0000"/>
      </w:pgBorders>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410" w:rsidRDefault="00CB3410" w:rsidP="00C43F9A">
      <w:r>
        <w:separator/>
      </w:r>
    </w:p>
  </w:endnote>
  <w:endnote w:type="continuationSeparator" w:id="0">
    <w:p w:rsidR="00CB3410" w:rsidRDefault="00CB3410" w:rsidP="00C4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angal">
    <w:altName w:val="Cambria Math"/>
    <w:panose1 w:val="02040503050203030202"/>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10" w:rsidRPr="007B69C2" w:rsidRDefault="00CB3410" w:rsidP="00520775">
    <w:pPr>
      <w:pStyle w:val="Footer"/>
      <w:tabs>
        <w:tab w:val="right" w:pos="9354"/>
      </w:tabs>
      <w:rPr>
        <w:b/>
        <w:sz w:val="18"/>
        <w:szCs w:val="18"/>
        <w:lang w:val="fr-BE"/>
      </w:rPr>
    </w:pPr>
    <w:r w:rsidRPr="007B69C2">
      <w:rPr>
        <w:b/>
        <w:sz w:val="18"/>
        <w:szCs w:val="18"/>
        <w:lang w:val="fr-BE"/>
      </w:rPr>
      <w:tab/>
    </w:r>
    <w:r w:rsidRPr="007B69C2">
      <w:rPr>
        <w:sz w:val="18"/>
        <w:szCs w:val="18"/>
        <w:lang w:val="fr-BE"/>
      </w:rPr>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325CEE">
      <w:rPr>
        <w:noProof/>
        <w:sz w:val="18"/>
        <w:szCs w:val="18"/>
        <w:lang w:val="fr-BE"/>
      </w:rPr>
      <w:t>3</w:t>
    </w:r>
    <w:r w:rsidRPr="007B69C2">
      <w:rPr>
        <w:sz w:val="18"/>
        <w:szCs w:val="18"/>
        <w:lang w:val="fr-BE"/>
      </w:rPr>
      <w:fldChar w:fldCharType="end"/>
    </w:r>
    <w:r w:rsidRPr="007B69C2">
      <w:rPr>
        <w:sz w:val="18"/>
        <w:szCs w:val="18"/>
        <w:lang w:val="fr-BE"/>
      </w:rPr>
      <w:t xml:space="preserve"> sur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325CEE">
      <w:rPr>
        <w:noProof/>
        <w:sz w:val="18"/>
        <w:szCs w:val="18"/>
        <w:lang w:val="fr-BE"/>
      </w:rPr>
      <w:t>18</w:t>
    </w:r>
    <w:r w:rsidRPr="007B69C2">
      <w:rPr>
        <w:sz w:val="18"/>
        <w:szCs w:val="18"/>
        <w:lang w:val="fr-BE"/>
      </w:rPr>
      <w:fldChar w:fldCharType="end"/>
    </w:r>
  </w:p>
  <w:p w:rsidR="00CB3410" w:rsidRPr="00034803" w:rsidRDefault="001C7EC3" w:rsidP="003502A7">
    <w:pPr>
      <w:pStyle w:val="Footer"/>
      <w:tabs>
        <w:tab w:val="right" w:pos="9354"/>
      </w:tabs>
      <w:rPr>
        <w:lang w:val="fr-BE"/>
      </w:rPr>
    </w:pPr>
    <w:r>
      <w:rPr>
        <w:b/>
        <w:sz w:val="18"/>
        <w:szCs w:val="18"/>
        <w:lang w:val="fr-BE"/>
      </w:rPr>
      <w:t>Août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10" w:rsidRPr="007B69C2" w:rsidRDefault="00CB3410" w:rsidP="00FA5BD8">
    <w:pPr>
      <w:pStyle w:val="Footer"/>
      <w:tabs>
        <w:tab w:val="right" w:pos="9354"/>
      </w:tabs>
      <w:rPr>
        <w:b/>
        <w:sz w:val="18"/>
        <w:szCs w:val="18"/>
        <w:lang w:val="fr-BE"/>
      </w:rPr>
    </w:pP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sz w:val="18"/>
        <w:szCs w:val="18"/>
        <w:lang w:val="fr-BE"/>
      </w:rPr>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325CEE">
      <w:rPr>
        <w:noProof/>
        <w:sz w:val="18"/>
        <w:szCs w:val="18"/>
        <w:lang w:val="fr-BE"/>
      </w:rPr>
      <w:t>5</w:t>
    </w:r>
    <w:r w:rsidRPr="007B69C2">
      <w:rPr>
        <w:sz w:val="18"/>
        <w:szCs w:val="18"/>
        <w:lang w:val="fr-BE"/>
      </w:rPr>
      <w:fldChar w:fldCharType="end"/>
    </w:r>
    <w:r w:rsidRPr="007B69C2">
      <w:rPr>
        <w:sz w:val="18"/>
        <w:szCs w:val="18"/>
        <w:lang w:val="fr-BE"/>
      </w:rPr>
      <w:t xml:space="preserve"> </w:t>
    </w:r>
    <w:r w:rsidRPr="00BB3168">
      <w:rPr>
        <w:sz w:val="18"/>
        <w:szCs w:val="18"/>
        <w:lang w:val="fr-BE"/>
      </w:rPr>
      <w:t>sur</w:t>
    </w:r>
    <w:r w:rsidRPr="007B69C2">
      <w:rPr>
        <w:sz w:val="18"/>
        <w:szCs w:val="18"/>
        <w:lang w:val="fr-BE"/>
      </w:rPr>
      <w:t xml:space="preserve">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325CEE">
      <w:rPr>
        <w:noProof/>
        <w:sz w:val="18"/>
        <w:szCs w:val="18"/>
        <w:lang w:val="fr-BE"/>
      </w:rPr>
      <w:t>18</w:t>
    </w:r>
    <w:r w:rsidRPr="007B69C2">
      <w:rPr>
        <w:sz w:val="18"/>
        <w:szCs w:val="18"/>
        <w:lang w:val="fr-BE"/>
      </w:rPr>
      <w:fldChar w:fldCharType="end"/>
    </w:r>
  </w:p>
  <w:p w:rsidR="00CB3410" w:rsidRDefault="001C7EC3" w:rsidP="00FA5BD8">
    <w:pPr>
      <w:tabs>
        <w:tab w:val="center" w:pos="4536"/>
        <w:tab w:val="right" w:pos="9072"/>
        <w:tab w:val="right" w:pos="9354"/>
        <w:tab w:val="right" w:pos="14288"/>
      </w:tabs>
      <w:rPr>
        <w:sz w:val="18"/>
        <w:szCs w:val="18"/>
        <w:lang w:val="fr-BE"/>
      </w:rPr>
    </w:pPr>
    <w:r>
      <w:rPr>
        <w:b/>
        <w:sz w:val="18"/>
        <w:szCs w:val="18"/>
        <w:lang w:val="fr-BE"/>
      </w:rPr>
      <w:t>Août 2018</w:t>
    </w:r>
  </w:p>
  <w:p w:rsidR="00CB3410" w:rsidRPr="00CC5AC2" w:rsidRDefault="00CB3410" w:rsidP="00FA5BD8">
    <w:pPr>
      <w:tabs>
        <w:tab w:val="center" w:pos="4536"/>
        <w:tab w:val="right" w:pos="9072"/>
        <w:tab w:val="right" w:pos="9354"/>
        <w:tab w:val="right" w:pos="14288"/>
      </w:tabs>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10" w:rsidRPr="007B69C2" w:rsidRDefault="00CB3410" w:rsidP="00520775">
    <w:pPr>
      <w:pStyle w:val="Footer"/>
      <w:tabs>
        <w:tab w:val="right" w:pos="9354"/>
        <w:tab w:val="right" w:pos="14286"/>
      </w:tabs>
      <w:rPr>
        <w:sz w:val="18"/>
        <w:szCs w:val="18"/>
        <w:lang w:val="fr-BE"/>
      </w:rPr>
    </w:pPr>
    <w:r w:rsidRPr="007B69C2">
      <w:rPr>
        <w:sz w:val="18"/>
        <w:szCs w:val="18"/>
        <w:lang w:val="fr-BE"/>
      </w:rPr>
      <w:tab/>
    </w:r>
    <w:r w:rsidRPr="007B69C2">
      <w:rPr>
        <w:sz w:val="18"/>
        <w:szCs w:val="18"/>
        <w:lang w:val="fr-BE"/>
      </w:rPr>
      <w:tab/>
    </w:r>
    <w:r w:rsidRPr="007B69C2">
      <w:rPr>
        <w:sz w:val="18"/>
        <w:szCs w:val="18"/>
        <w:lang w:val="fr-BE"/>
      </w:rPr>
      <w:tab/>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325CEE">
      <w:rPr>
        <w:noProof/>
        <w:sz w:val="18"/>
        <w:szCs w:val="18"/>
        <w:lang w:val="fr-BE"/>
      </w:rPr>
      <w:t>6</w:t>
    </w:r>
    <w:r w:rsidRPr="007B69C2">
      <w:rPr>
        <w:sz w:val="18"/>
        <w:szCs w:val="18"/>
        <w:lang w:val="fr-BE"/>
      </w:rPr>
      <w:fldChar w:fldCharType="end"/>
    </w:r>
    <w:r w:rsidRPr="007B69C2">
      <w:rPr>
        <w:sz w:val="18"/>
        <w:szCs w:val="18"/>
        <w:lang w:val="fr-BE"/>
      </w:rPr>
      <w:t xml:space="preserve"> sur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325CEE">
      <w:rPr>
        <w:noProof/>
        <w:sz w:val="18"/>
        <w:szCs w:val="18"/>
        <w:lang w:val="fr-BE"/>
      </w:rPr>
      <w:t>18</w:t>
    </w:r>
    <w:r w:rsidRPr="007B69C2">
      <w:rPr>
        <w:sz w:val="18"/>
        <w:szCs w:val="18"/>
        <w:lang w:val="fr-BE"/>
      </w:rPr>
      <w:fldChar w:fldCharType="end"/>
    </w:r>
  </w:p>
  <w:p w:rsidR="00CB3410" w:rsidRPr="00CC5AC2" w:rsidRDefault="001C7EC3" w:rsidP="00FA5BD8">
    <w:pPr>
      <w:pStyle w:val="Footer"/>
      <w:tabs>
        <w:tab w:val="right" w:pos="9354"/>
        <w:tab w:val="right" w:pos="14286"/>
      </w:tabs>
      <w:rPr>
        <w:lang w:val="fr-BE"/>
      </w:rPr>
    </w:pPr>
    <w:r>
      <w:rPr>
        <w:b/>
        <w:sz w:val="18"/>
        <w:szCs w:val="18"/>
        <w:lang w:val="fr-BE"/>
      </w:rPr>
      <w:t>Août 2018</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10" w:rsidRPr="007B69C2" w:rsidRDefault="00CB3410" w:rsidP="00520775">
    <w:pPr>
      <w:pStyle w:val="Footer"/>
      <w:tabs>
        <w:tab w:val="right" w:pos="9354"/>
      </w:tabs>
      <w:rPr>
        <w:b/>
        <w:sz w:val="18"/>
        <w:szCs w:val="18"/>
        <w:lang w:val="fr-BE"/>
      </w:rPr>
    </w:pPr>
    <w:r w:rsidRPr="007B69C2">
      <w:rPr>
        <w:b/>
        <w:sz w:val="18"/>
        <w:szCs w:val="18"/>
        <w:lang w:val="fr-BE"/>
      </w:rPr>
      <w:tab/>
    </w:r>
    <w:r w:rsidRPr="007B69C2">
      <w:rPr>
        <w:sz w:val="18"/>
        <w:szCs w:val="18"/>
        <w:lang w:val="fr-BE"/>
      </w:rPr>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325CEE">
      <w:rPr>
        <w:noProof/>
        <w:sz w:val="18"/>
        <w:szCs w:val="18"/>
        <w:lang w:val="fr-BE"/>
      </w:rPr>
      <w:t>8</w:t>
    </w:r>
    <w:r w:rsidRPr="007B69C2">
      <w:rPr>
        <w:sz w:val="18"/>
        <w:szCs w:val="18"/>
        <w:lang w:val="fr-BE"/>
      </w:rPr>
      <w:fldChar w:fldCharType="end"/>
    </w:r>
    <w:r w:rsidRPr="007B69C2">
      <w:rPr>
        <w:sz w:val="18"/>
        <w:szCs w:val="18"/>
        <w:lang w:val="fr-BE"/>
      </w:rPr>
      <w:t xml:space="preserve"> sur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325CEE">
      <w:rPr>
        <w:noProof/>
        <w:sz w:val="18"/>
        <w:szCs w:val="18"/>
        <w:lang w:val="fr-BE"/>
      </w:rPr>
      <w:t>18</w:t>
    </w:r>
    <w:r w:rsidRPr="007B69C2">
      <w:rPr>
        <w:sz w:val="18"/>
        <w:szCs w:val="18"/>
        <w:lang w:val="fr-BE"/>
      </w:rPr>
      <w:fldChar w:fldCharType="end"/>
    </w:r>
  </w:p>
  <w:p w:rsidR="00CB3410" w:rsidRPr="00CC5AC2" w:rsidRDefault="001C7EC3" w:rsidP="00FA5BD8">
    <w:pPr>
      <w:pStyle w:val="Footer"/>
      <w:tabs>
        <w:tab w:val="right" w:pos="9354"/>
      </w:tabs>
      <w:rPr>
        <w:lang w:val="fr-BE"/>
      </w:rPr>
    </w:pPr>
    <w:r>
      <w:rPr>
        <w:b/>
        <w:sz w:val="18"/>
        <w:szCs w:val="18"/>
        <w:lang w:val="fr-BE"/>
      </w:rPr>
      <w:t>Août 2018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10" w:rsidRPr="00C12309" w:rsidRDefault="00CB3410" w:rsidP="00F23B53">
    <w:pPr>
      <w:pStyle w:val="Footer"/>
      <w:tabs>
        <w:tab w:val="left" w:pos="8040"/>
        <w:tab w:val="right" w:pos="14175"/>
      </w:tabs>
      <w:spacing w:before="360"/>
      <w:ind w:right="360"/>
    </w:pPr>
    <w:r w:rsidRPr="00220701">
      <w:rPr>
        <w:b/>
        <w:noProof/>
        <w:sz w:val="18"/>
        <w:szCs w:val="18"/>
      </w:rPr>
      <w:t xml:space="preserve">   </w:t>
    </w:r>
    <w:r w:rsidRPr="00220701">
      <w:rPr>
        <w:b/>
        <w:noProof/>
        <w:sz w:val="18"/>
        <w:szCs w:val="18"/>
      </w:rPr>
      <w:tab/>
    </w:r>
    <w:r w:rsidRPr="00C12309">
      <w:rPr>
        <w:sz w:val="18"/>
        <w:szCs w:val="18"/>
      </w:rPr>
      <w:t xml:space="preserve">Page </w:t>
    </w:r>
    <w:r w:rsidRPr="007A22C3">
      <w:rPr>
        <w:sz w:val="18"/>
        <w:szCs w:val="18"/>
      </w:rPr>
      <w:fldChar w:fldCharType="begin"/>
    </w:r>
    <w:r w:rsidRPr="00C12309">
      <w:rPr>
        <w:sz w:val="18"/>
        <w:szCs w:val="18"/>
      </w:rPr>
      <w:instrText xml:space="preserve"> PAGE </w:instrText>
    </w:r>
    <w:r w:rsidRPr="007A22C3">
      <w:rPr>
        <w:sz w:val="18"/>
        <w:szCs w:val="18"/>
      </w:rPr>
      <w:fldChar w:fldCharType="separate"/>
    </w:r>
    <w:r w:rsidR="00325CEE">
      <w:rPr>
        <w:noProof/>
        <w:sz w:val="18"/>
        <w:szCs w:val="18"/>
      </w:rPr>
      <w:t>18</w:t>
    </w:r>
    <w:r w:rsidRPr="007A22C3">
      <w:rPr>
        <w:sz w:val="18"/>
        <w:szCs w:val="18"/>
      </w:rPr>
      <w:fldChar w:fldCharType="end"/>
    </w:r>
    <w:r w:rsidRPr="00C12309">
      <w:rPr>
        <w:sz w:val="18"/>
        <w:szCs w:val="18"/>
      </w:rPr>
      <w:t xml:space="preserve"> of </w:t>
    </w:r>
    <w:r w:rsidRPr="007A22C3">
      <w:rPr>
        <w:sz w:val="18"/>
        <w:szCs w:val="18"/>
      </w:rPr>
      <w:fldChar w:fldCharType="begin"/>
    </w:r>
    <w:r w:rsidRPr="00C12309">
      <w:rPr>
        <w:sz w:val="18"/>
        <w:szCs w:val="18"/>
      </w:rPr>
      <w:instrText xml:space="preserve"> NUMPAGES </w:instrText>
    </w:r>
    <w:r w:rsidRPr="007A22C3">
      <w:rPr>
        <w:sz w:val="18"/>
        <w:szCs w:val="18"/>
      </w:rPr>
      <w:fldChar w:fldCharType="separate"/>
    </w:r>
    <w:r w:rsidR="00325CEE">
      <w:rPr>
        <w:noProof/>
        <w:sz w:val="18"/>
        <w:szCs w:val="18"/>
      </w:rPr>
      <w:t>18</w:t>
    </w:r>
    <w:r w:rsidRPr="007A22C3">
      <w:rPr>
        <w:sz w:val="18"/>
        <w:szCs w:val="18"/>
      </w:rPr>
      <w:fldChar w:fldCharType="end"/>
    </w:r>
    <w:r w:rsidRPr="00C12309">
      <w:rPr>
        <w:b/>
        <w:sz w:val="18"/>
        <w:szCs w:val="18"/>
      </w:rPr>
      <w:tab/>
    </w:r>
    <w:r w:rsidRPr="00C12309">
      <w:rPr>
        <w:b/>
        <w:sz w:val="18"/>
        <w:szCs w:val="18"/>
      </w:rPr>
      <w:tab/>
    </w:r>
    <w:r w:rsidRPr="00C12309">
      <w:rPr>
        <w:b/>
        <w:sz w:val="18"/>
        <w:szCs w:val="18"/>
      </w:rPr>
      <w:tab/>
    </w:r>
    <w:r w:rsidRPr="00C12309">
      <w:rPr>
        <w:b/>
        <w:sz w:val="18"/>
        <w:szCs w:val="18"/>
      </w:rPr>
      <w:tab/>
    </w:r>
    <w:r w:rsidRPr="00C12309">
      <w:rPr>
        <w:b/>
        <w:sz w:val="18"/>
        <w:szCs w:val="18"/>
      </w:rPr>
      <w:tab/>
    </w:r>
    <w:r w:rsidRPr="00C12309">
      <w:rPr>
        <w:sz w:val="18"/>
        <w:szCs w:val="18"/>
      </w:rPr>
      <w:t xml:space="preserve">Page </w:t>
    </w:r>
    <w:r w:rsidRPr="007A22C3">
      <w:rPr>
        <w:rStyle w:val="PageNumber"/>
        <w:sz w:val="18"/>
        <w:szCs w:val="18"/>
      </w:rPr>
      <w:fldChar w:fldCharType="begin"/>
    </w:r>
    <w:r w:rsidRPr="00C12309">
      <w:rPr>
        <w:rStyle w:val="PageNumber"/>
        <w:sz w:val="18"/>
        <w:szCs w:val="18"/>
      </w:rPr>
      <w:instrText xml:space="preserve"> PAGE </w:instrText>
    </w:r>
    <w:r w:rsidRPr="007A22C3">
      <w:rPr>
        <w:rStyle w:val="PageNumber"/>
        <w:sz w:val="18"/>
        <w:szCs w:val="18"/>
      </w:rPr>
      <w:fldChar w:fldCharType="separate"/>
    </w:r>
    <w:r w:rsidR="00325CEE">
      <w:rPr>
        <w:rStyle w:val="PageNumber"/>
        <w:noProof/>
        <w:sz w:val="18"/>
        <w:szCs w:val="18"/>
      </w:rPr>
      <w:t>18</w:t>
    </w:r>
    <w:r w:rsidRPr="007A22C3">
      <w:rPr>
        <w:rStyle w:val="PageNumber"/>
        <w:sz w:val="18"/>
        <w:szCs w:val="18"/>
      </w:rPr>
      <w:fldChar w:fldCharType="end"/>
    </w:r>
    <w:r w:rsidRPr="00C12309">
      <w:rPr>
        <w:rStyle w:val="PageNumber"/>
        <w:sz w:val="18"/>
        <w:szCs w:val="18"/>
      </w:rPr>
      <w:t xml:space="preserve"> of </w:t>
    </w:r>
    <w:r w:rsidRPr="007A22C3">
      <w:rPr>
        <w:rStyle w:val="PageNumber"/>
        <w:sz w:val="18"/>
        <w:szCs w:val="18"/>
      </w:rPr>
      <w:fldChar w:fldCharType="begin"/>
    </w:r>
    <w:r w:rsidRPr="00C12309">
      <w:rPr>
        <w:rStyle w:val="PageNumber"/>
        <w:sz w:val="18"/>
        <w:szCs w:val="18"/>
      </w:rPr>
      <w:instrText xml:space="preserve"> NUMPAGES </w:instrText>
    </w:r>
    <w:r w:rsidRPr="007A22C3">
      <w:rPr>
        <w:rStyle w:val="PageNumber"/>
        <w:sz w:val="18"/>
        <w:szCs w:val="18"/>
      </w:rPr>
      <w:fldChar w:fldCharType="separate"/>
    </w:r>
    <w:r w:rsidR="00325CEE">
      <w:rPr>
        <w:rStyle w:val="PageNumber"/>
        <w:noProof/>
        <w:sz w:val="18"/>
        <w:szCs w:val="18"/>
      </w:rPr>
      <w:t>18</w:t>
    </w:r>
    <w:r w:rsidRPr="007A22C3">
      <w:rPr>
        <w:rStyle w:val="PageNumber"/>
        <w:sz w:val="18"/>
        <w:szCs w:val="18"/>
      </w:rPr>
      <w:fldChar w:fldCharType="end"/>
    </w:r>
    <w:r w:rsidRPr="00C12309">
      <w:rPr>
        <w:rStyle w:val="PageNumber"/>
        <w:sz w:val="18"/>
        <w:szCs w:val="18"/>
      </w:rPr>
      <w:br/>
    </w:r>
    <w:r w:rsidR="001C7EC3">
      <w:rPr>
        <w:b/>
        <w:sz w:val="18"/>
        <w:szCs w:val="18"/>
      </w:rPr>
      <w:t>Août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410" w:rsidRDefault="00CB3410" w:rsidP="00C43F9A">
      <w:r>
        <w:separator/>
      </w:r>
    </w:p>
  </w:footnote>
  <w:footnote w:type="continuationSeparator" w:id="0">
    <w:p w:rsidR="00CB3410" w:rsidRDefault="00CB3410" w:rsidP="00C43F9A">
      <w:r>
        <w:continuationSeparator/>
      </w:r>
    </w:p>
  </w:footnote>
  <w:footnote w:id="1">
    <w:p w:rsidR="00CB3410" w:rsidRPr="00A34C85" w:rsidRDefault="00CB3410" w:rsidP="00802102">
      <w:pPr>
        <w:pStyle w:val="Footnote"/>
        <w:rPr>
          <w:lang w:val="fr-FR"/>
        </w:rPr>
      </w:pPr>
      <w:r w:rsidRPr="00E41E79">
        <w:rPr>
          <w:rStyle w:val="FootnoteReference"/>
          <w:sz w:val="20"/>
          <w:szCs w:val="16"/>
        </w:rPr>
        <w:footnoteRef/>
      </w:r>
      <w:r>
        <w:rPr>
          <w:rFonts w:ascii="Times New Roman"/>
          <w:sz w:val="20"/>
          <w:lang w:val="fr-BE" w:eastAsia="en-US"/>
        </w:rPr>
        <w:t xml:space="preserve"> </w:t>
      </w:r>
      <w:r w:rsidRPr="008B6ECB">
        <w:rPr>
          <w:rFonts w:ascii="Times New Roman"/>
          <w:sz w:val="20"/>
          <w:lang w:val="fr-BE" w:eastAsia="en-US"/>
        </w:rPr>
        <w:t>Si le donateur est l</w:t>
      </w:r>
      <w:r w:rsidRPr="008B6ECB">
        <w:rPr>
          <w:rFonts w:ascii="Times New Roman"/>
          <w:sz w:val="20"/>
          <w:lang w:val="fr-BE" w:eastAsia="en-US"/>
        </w:rPr>
        <w:t>’</w:t>
      </w:r>
      <w:r w:rsidRPr="008B6ECB">
        <w:rPr>
          <w:rFonts w:ascii="Times New Roman"/>
          <w:sz w:val="20"/>
          <w:lang w:val="fr-BE" w:eastAsia="en-US"/>
        </w:rPr>
        <w:t>Union europ</w:t>
      </w:r>
      <w:r w:rsidRPr="008B6ECB">
        <w:rPr>
          <w:rFonts w:ascii="Times New Roman"/>
          <w:sz w:val="20"/>
          <w:lang w:val="fr-BE" w:eastAsia="en-US"/>
        </w:rPr>
        <w:t>é</w:t>
      </w:r>
      <w:r w:rsidRPr="008B6ECB">
        <w:rPr>
          <w:rFonts w:ascii="Times New Roman"/>
          <w:sz w:val="20"/>
          <w:lang w:val="fr-BE" w:eastAsia="en-US"/>
        </w:rPr>
        <w:t xml:space="preserve">enne ou un </w:t>
      </w:r>
      <w:r w:rsidRPr="008B6ECB">
        <w:rPr>
          <w:rFonts w:ascii="Times New Roman"/>
          <w:sz w:val="20"/>
          <w:lang w:val="fr-BE" w:eastAsia="en-US"/>
        </w:rPr>
        <w:t>É</w:t>
      </w:r>
      <w:r w:rsidRPr="008B6ECB">
        <w:rPr>
          <w:rFonts w:ascii="Times New Roman"/>
          <w:sz w:val="20"/>
          <w:lang w:val="fr-BE" w:eastAsia="en-US"/>
        </w:rPr>
        <w:t>tat membre de l</w:t>
      </w:r>
      <w:r w:rsidRPr="008B6ECB">
        <w:rPr>
          <w:rFonts w:ascii="Times New Roman"/>
          <w:sz w:val="20"/>
          <w:lang w:val="fr-BE" w:eastAsia="en-US"/>
        </w:rPr>
        <w:t>’</w:t>
      </w:r>
      <w:r w:rsidRPr="008B6ECB">
        <w:rPr>
          <w:rFonts w:ascii="Times New Roman"/>
          <w:sz w:val="20"/>
          <w:lang w:val="fr-BE" w:eastAsia="en-US"/>
        </w:rPr>
        <w:t xml:space="preserve">UE, veuillez </w:t>
      </w:r>
      <w:r>
        <w:rPr>
          <w:rFonts w:ascii="Times New Roman"/>
          <w:sz w:val="20"/>
          <w:lang w:val="fr-BE" w:eastAsia="en-US"/>
        </w:rPr>
        <w:t>pr</w:t>
      </w:r>
      <w:r>
        <w:rPr>
          <w:rFonts w:ascii="Times New Roman"/>
          <w:sz w:val="20"/>
          <w:lang w:val="fr-BE" w:eastAsia="en-US"/>
        </w:rPr>
        <w:t>é</w:t>
      </w:r>
      <w:r>
        <w:rPr>
          <w:rFonts w:ascii="Times New Roman"/>
          <w:sz w:val="20"/>
          <w:lang w:val="fr-BE" w:eastAsia="en-US"/>
        </w:rPr>
        <w:t>ciser</w:t>
      </w:r>
      <w:r w:rsidRPr="008B6ECB">
        <w:rPr>
          <w:rFonts w:ascii="Times New Roman"/>
          <w:sz w:val="20"/>
          <w:lang w:val="fr-BE" w:eastAsia="en-US"/>
        </w:rPr>
        <w:t xml:space="preserve"> la ligne </w:t>
      </w:r>
      <w:r>
        <w:rPr>
          <w:rFonts w:ascii="Times New Roman"/>
          <w:sz w:val="20"/>
          <w:lang w:val="fr-BE" w:eastAsia="en-US"/>
        </w:rPr>
        <w:t>budg</w:t>
      </w:r>
      <w:r>
        <w:rPr>
          <w:rFonts w:ascii="Times New Roman"/>
          <w:sz w:val="20"/>
          <w:lang w:val="fr-BE" w:eastAsia="en-US"/>
        </w:rPr>
        <w:t>é</w:t>
      </w:r>
      <w:r>
        <w:rPr>
          <w:rFonts w:ascii="Times New Roman"/>
          <w:sz w:val="20"/>
          <w:lang w:val="fr-BE" w:eastAsia="en-US"/>
        </w:rPr>
        <w:t>taire</w:t>
      </w:r>
      <w:r w:rsidRPr="008B6ECB">
        <w:rPr>
          <w:rFonts w:ascii="Times New Roman"/>
          <w:sz w:val="20"/>
          <w:lang w:val="fr-BE" w:eastAsia="en-US"/>
        </w:rPr>
        <w:t xml:space="preserv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r w:rsidRPr="008B6ECB">
        <w:rPr>
          <w:rFonts w:ascii="Times New Roman"/>
          <w:sz w:val="20"/>
          <w:lang w:val="fr-BE" w:eastAsia="en-US"/>
        </w:rPr>
        <w:t xml:space="preserve">, du FED ou de </w:t>
      </w:r>
      <w:r>
        <w:rPr>
          <w:rFonts w:ascii="Times New Roman"/>
          <w:sz w:val="20"/>
          <w:lang w:val="fr-BE" w:eastAsia="en-US"/>
        </w:rPr>
        <w:t>l'</w:t>
      </w:r>
      <w:r w:rsidRPr="008B6ECB">
        <w:rPr>
          <w:rFonts w:ascii="Times New Roman"/>
          <w:sz w:val="20"/>
          <w:lang w:val="fr-BE" w:eastAsia="en-US"/>
        </w:rPr>
        <w:t>É</w:t>
      </w:r>
      <w:r w:rsidRPr="008B6ECB">
        <w:rPr>
          <w:rFonts w:ascii="Times New Roman"/>
          <w:sz w:val="20"/>
          <w:lang w:val="fr-BE" w:eastAsia="en-US"/>
        </w:rPr>
        <w:t>tats membre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p>
  </w:footnote>
  <w:footnote w:id="2">
    <w:p w:rsidR="00CB3410" w:rsidRPr="00A34C85" w:rsidRDefault="00CB3410" w:rsidP="00802102">
      <w:pPr>
        <w:pStyle w:val="Footnote"/>
        <w:rPr>
          <w:lang w:val="fr-FR"/>
        </w:rPr>
      </w:pPr>
      <w:r w:rsidRPr="00E41E79">
        <w:rPr>
          <w:rStyle w:val="FootnoteReference"/>
          <w:sz w:val="20"/>
          <w:szCs w:val="16"/>
        </w:rPr>
        <w:footnoteRef/>
      </w:r>
      <w:r>
        <w:rPr>
          <w:rFonts w:ascii="Times New Roman"/>
          <w:sz w:val="20"/>
          <w:lang w:val="fr-BE" w:eastAsia="en-US"/>
        </w:rPr>
        <w:t xml:space="preserve"> </w:t>
      </w:r>
      <w:r w:rsidRPr="008B6ECB">
        <w:rPr>
          <w:rFonts w:ascii="Times New Roman"/>
          <w:sz w:val="20"/>
          <w:lang w:val="fr-BE" w:eastAsia="en-US"/>
        </w:rPr>
        <w:t>Si le donateur est l</w:t>
      </w:r>
      <w:r w:rsidRPr="008B6ECB">
        <w:rPr>
          <w:rFonts w:ascii="Times New Roman"/>
          <w:sz w:val="20"/>
          <w:lang w:val="fr-BE" w:eastAsia="en-US"/>
        </w:rPr>
        <w:t>’</w:t>
      </w:r>
      <w:r w:rsidRPr="008B6ECB">
        <w:rPr>
          <w:rFonts w:ascii="Times New Roman"/>
          <w:sz w:val="20"/>
          <w:lang w:val="fr-BE" w:eastAsia="en-US"/>
        </w:rPr>
        <w:t>Union europ</w:t>
      </w:r>
      <w:r w:rsidRPr="008B6ECB">
        <w:rPr>
          <w:rFonts w:ascii="Times New Roman"/>
          <w:sz w:val="20"/>
          <w:lang w:val="fr-BE" w:eastAsia="en-US"/>
        </w:rPr>
        <w:t>é</w:t>
      </w:r>
      <w:r w:rsidRPr="008B6ECB">
        <w:rPr>
          <w:rFonts w:ascii="Times New Roman"/>
          <w:sz w:val="20"/>
          <w:lang w:val="fr-BE" w:eastAsia="en-US"/>
        </w:rPr>
        <w:t xml:space="preserve">enne ou un </w:t>
      </w:r>
      <w:r w:rsidRPr="008B6ECB">
        <w:rPr>
          <w:rFonts w:ascii="Times New Roman"/>
          <w:sz w:val="20"/>
          <w:lang w:val="fr-BE" w:eastAsia="en-US"/>
        </w:rPr>
        <w:t>É</w:t>
      </w:r>
      <w:r w:rsidRPr="008B6ECB">
        <w:rPr>
          <w:rFonts w:ascii="Times New Roman"/>
          <w:sz w:val="20"/>
          <w:lang w:val="fr-BE" w:eastAsia="en-US"/>
        </w:rPr>
        <w:t>tat membre de l</w:t>
      </w:r>
      <w:r w:rsidRPr="008B6ECB">
        <w:rPr>
          <w:rFonts w:ascii="Times New Roman"/>
          <w:sz w:val="20"/>
          <w:lang w:val="fr-BE" w:eastAsia="en-US"/>
        </w:rPr>
        <w:t>’</w:t>
      </w:r>
      <w:r w:rsidRPr="008B6ECB">
        <w:rPr>
          <w:rFonts w:ascii="Times New Roman"/>
          <w:sz w:val="20"/>
          <w:lang w:val="fr-BE" w:eastAsia="en-US"/>
        </w:rPr>
        <w:t xml:space="preserve">UE, veuillez </w:t>
      </w:r>
      <w:r>
        <w:rPr>
          <w:rFonts w:ascii="Times New Roman"/>
          <w:sz w:val="20"/>
          <w:lang w:val="fr-BE" w:eastAsia="en-US"/>
        </w:rPr>
        <w:t>pr</w:t>
      </w:r>
      <w:r>
        <w:rPr>
          <w:rFonts w:ascii="Times New Roman"/>
          <w:sz w:val="20"/>
          <w:lang w:val="fr-BE" w:eastAsia="en-US"/>
        </w:rPr>
        <w:t>é</w:t>
      </w:r>
      <w:r>
        <w:rPr>
          <w:rFonts w:ascii="Times New Roman"/>
          <w:sz w:val="20"/>
          <w:lang w:val="fr-BE" w:eastAsia="en-US"/>
        </w:rPr>
        <w:t>ciser</w:t>
      </w:r>
      <w:r w:rsidRPr="008B6ECB">
        <w:rPr>
          <w:rFonts w:ascii="Times New Roman"/>
          <w:sz w:val="20"/>
          <w:lang w:val="fr-BE" w:eastAsia="en-US"/>
        </w:rPr>
        <w:t xml:space="preserve"> la ligne </w:t>
      </w:r>
      <w:r>
        <w:rPr>
          <w:rFonts w:ascii="Times New Roman"/>
          <w:sz w:val="20"/>
          <w:lang w:val="fr-BE" w:eastAsia="en-US"/>
        </w:rPr>
        <w:t>budg</w:t>
      </w:r>
      <w:r>
        <w:rPr>
          <w:rFonts w:ascii="Times New Roman"/>
          <w:sz w:val="20"/>
          <w:lang w:val="fr-BE" w:eastAsia="en-US"/>
        </w:rPr>
        <w:t>é</w:t>
      </w:r>
      <w:r>
        <w:rPr>
          <w:rFonts w:ascii="Times New Roman"/>
          <w:sz w:val="20"/>
          <w:lang w:val="fr-BE" w:eastAsia="en-US"/>
        </w:rPr>
        <w:t>taire</w:t>
      </w:r>
      <w:r w:rsidRPr="008B6ECB">
        <w:rPr>
          <w:rFonts w:ascii="Times New Roman"/>
          <w:sz w:val="20"/>
          <w:lang w:val="fr-BE" w:eastAsia="en-US"/>
        </w:rPr>
        <w:t xml:space="preserv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r w:rsidRPr="008B6ECB">
        <w:rPr>
          <w:rFonts w:ascii="Times New Roman"/>
          <w:sz w:val="20"/>
          <w:lang w:val="fr-BE" w:eastAsia="en-US"/>
        </w:rPr>
        <w:t xml:space="preserve">, du FED ou de </w:t>
      </w:r>
      <w:r>
        <w:rPr>
          <w:rFonts w:ascii="Times New Roman"/>
          <w:sz w:val="20"/>
          <w:lang w:val="fr-BE" w:eastAsia="en-US"/>
        </w:rPr>
        <w:t>l'</w:t>
      </w:r>
      <w:r w:rsidRPr="008B6ECB">
        <w:rPr>
          <w:rFonts w:ascii="Times New Roman"/>
          <w:sz w:val="20"/>
          <w:lang w:val="fr-BE" w:eastAsia="en-US"/>
        </w:rPr>
        <w:t>É</w:t>
      </w:r>
      <w:r w:rsidRPr="008B6ECB">
        <w:rPr>
          <w:rFonts w:ascii="Times New Roman"/>
          <w:sz w:val="20"/>
          <w:lang w:val="fr-BE" w:eastAsia="en-US"/>
        </w:rPr>
        <w:t>tat membre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p>
  </w:footnote>
  <w:footnote w:id="3">
    <w:p w:rsidR="00CB3410" w:rsidRPr="00A34C85" w:rsidRDefault="00CB3410" w:rsidP="00011E5A">
      <w:pPr>
        <w:pStyle w:val="FootnoteText"/>
        <w:tabs>
          <w:tab w:val="clear" w:pos="284"/>
        </w:tabs>
        <w:ind w:left="0" w:firstLine="0"/>
        <w:rPr>
          <w:lang w:val="fr-FR"/>
        </w:rPr>
      </w:pPr>
      <w:r w:rsidRPr="00184B00">
        <w:rPr>
          <w:rStyle w:val="FootnoteReference"/>
          <w:sz w:val="22"/>
          <w:szCs w:val="16"/>
        </w:rPr>
        <w:footnoteRef/>
      </w:r>
      <w:r>
        <w:rPr>
          <w:sz w:val="22"/>
          <w:szCs w:val="16"/>
          <w:lang w:val="fr-BE"/>
        </w:rPr>
        <w:t xml:space="preserve"> </w:t>
      </w:r>
      <w:r w:rsidRPr="00802102">
        <w:rPr>
          <w:lang w:val="fr-BE"/>
        </w:rPr>
        <w:t>Pour les personnes physiques.</w:t>
      </w:r>
    </w:p>
  </w:footnote>
  <w:footnote w:id="4">
    <w:p w:rsidR="00CB3410" w:rsidRPr="00A34C85" w:rsidRDefault="00CB3410" w:rsidP="00011E5A">
      <w:pPr>
        <w:pStyle w:val="FootnoteText"/>
        <w:tabs>
          <w:tab w:val="clear" w:pos="284"/>
        </w:tabs>
        <w:ind w:left="0" w:firstLine="0"/>
        <w:rPr>
          <w:lang w:val="fr-FR"/>
        </w:rPr>
      </w:pPr>
      <w:r w:rsidRPr="00802102">
        <w:rPr>
          <w:rStyle w:val="FootnoteReference"/>
          <w:sz w:val="20"/>
          <w:szCs w:val="20"/>
        </w:rPr>
        <w:footnoteRef/>
      </w:r>
      <w:r>
        <w:rPr>
          <w:szCs w:val="20"/>
          <w:lang w:val="fr-BE"/>
        </w:rPr>
        <w:t xml:space="preserve"> </w:t>
      </w:r>
      <w:r w:rsidRPr="00802102">
        <w:rPr>
          <w:lang w:val="fr-BE"/>
        </w:rPr>
        <w:t>Pour les organisations.</w:t>
      </w:r>
    </w:p>
  </w:footnote>
  <w:footnote w:id="5">
    <w:p w:rsidR="00CB3410" w:rsidRPr="00A34C85" w:rsidRDefault="00CB3410" w:rsidP="00011E5A">
      <w:pPr>
        <w:pStyle w:val="FootnoteText"/>
        <w:tabs>
          <w:tab w:val="clear" w:pos="284"/>
        </w:tabs>
        <w:ind w:left="0" w:firstLine="0"/>
        <w:rPr>
          <w:lang w:val="fr-FR"/>
        </w:rPr>
      </w:pPr>
      <w:r w:rsidRPr="00802102">
        <w:rPr>
          <w:rStyle w:val="FootnoteReference"/>
          <w:sz w:val="20"/>
          <w:szCs w:val="20"/>
        </w:rPr>
        <w:footnoteRef/>
      </w:r>
      <w:r>
        <w:rPr>
          <w:szCs w:val="20"/>
          <w:lang w:val="fr-BE"/>
        </w:rPr>
        <w:t xml:space="preserve"> </w:t>
      </w:r>
      <w:r w:rsidRPr="00802102">
        <w:rPr>
          <w:lang w:val="fr-BE"/>
        </w:rPr>
        <w:t>Si le demandeur a déjà signé un contrat avec la Commission européenne.</w:t>
      </w:r>
    </w:p>
  </w:footnote>
  <w:footnote w:id="6">
    <w:p w:rsidR="00CB3410" w:rsidRPr="00A34C85" w:rsidRDefault="00CB3410" w:rsidP="00011E5A">
      <w:pPr>
        <w:pStyle w:val="FootnoteText"/>
        <w:tabs>
          <w:tab w:val="clear" w:pos="284"/>
        </w:tabs>
        <w:ind w:left="0" w:firstLine="0"/>
        <w:rPr>
          <w:lang w:val="fr-FR"/>
        </w:rPr>
      </w:pPr>
      <w:r w:rsidRPr="00802102">
        <w:rPr>
          <w:rStyle w:val="FootnoteReference"/>
          <w:sz w:val="20"/>
          <w:szCs w:val="20"/>
        </w:rPr>
        <w:footnoteRef/>
      </w:r>
      <w:r w:rsidRPr="004327CD">
        <w:rPr>
          <w:szCs w:val="20"/>
          <w:lang w:val="fr-BE"/>
        </w:rPr>
        <w:t xml:space="preserve"> </w:t>
      </w:r>
      <w:r w:rsidRPr="00802102">
        <w:rPr>
          <w:lang w:val="fr-BE"/>
        </w:rPr>
        <w:t>Par exemple</w:t>
      </w:r>
      <w:r>
        <w:rPr>
          <w:lang w:val="fr-BE"/>
        </w:rPr>
        <w:t>, association sans but lucratif</w:t>
      </w:r>
      <w:r w:rsidRPr="00802102">
        <w:rPr>
          <w:lang w:val="fr-BE"/>
        </w:rPr>
        <w:t>, organisme gouvernemental ou organisation internationale.</w:t>
      </w:r>
    </w:p>
  </w:footnote>
  <w:footnote w:id="7">
    <w:p w:rsidR="00CB3410" w:rsidRPr="00A34C85" w:rsidRDefault="00CB3410" w:rsidP="00011E5A">
      <w:pPr>
        <w:pStyle w:val="FootnoteText"/>
        <w:tabs>
          <w:tab w:val="clear" w:pos="284"/>
        </w:tabs>
        <w:ind w:left="0" w:firstLine="0"/>
        <w:rPr>
          <w:lang w:val="fr-FR"/>
        </w:rPr>
      </w:pPr>
      <w:r w:rsidRPr="00184B00">
        <w:rPr>
          <w:rStyle w:val="FootnoteReference"/>
          <w:sz w:val="22"/>
          <w:szCs w:val="16"/>
        </w:rPr>
        <w:footnoteRef/>
      </w:r>
      <w:r w:rsidRPr="00A90820">
        <w:rPr>
          <w:lang w:val="fr-BE"/>
        </w:rPr>
        <w:t xml:space="preserve"> Ajouter autant de lignes </w:t>
      </w:r>
      <w:r>
        <w:rPr>
          <w:lang w:val="fr-BE"/>
        </w:rPr>
        <w:t>qu'il y a</w:t>
      </w:r>
      <w:r w:rsidRPr="00A90820">
        <w:rPr>
          <w:lang w:val="fr-BE"/>
        </w:rPr>
        <w:t xml:space="preserve"> de codemandeurs</w:t>
      </w:r>
      <w:r>
        <w:rPr>
          <w:lang w:val="fr-BE"/>
        </w:rPr>
        <w:t>.</w:t>
      </w:r>
    </w:p>
  </w:footnote>
  <w:footnote w:id="8">
    <w:p w:rsidR="00CB3410" w:rsidRPr="00A34C85" w:rsidRDefault="00CB3410" w:rsidP="00011E5A">
      <w:pPr>
        <w:pStyle w:val="FootnoteText"/>
        <w:tabs>
          <w:tab w:val="clear" w:pos="284"/>
        </w:tabs>
        <w:ind w:left="0" w:firstLine="0"/>
        <w:rPr>
          <w:lang w:val="fr-FR"/>
        </w:rPr>
      </w:pPr>
      <w:r w:rsidRPr="00184B00">
        <w:rPr>
          <w:rStyle w:val="FootnoteReference"/>
          <w:sz w:val="22"/>
          <w:szCs w:val="16"/>
        </w:rPr>
        <w:footnoteRef/>
      </w:r>
      <w:r w:rsidRPr="00A90820">
        <w:rPr>
          <w:lang w:val="fr-BE"/>
        </w:rPr>
        <w:t xml:space="preserve"> Ajouter autant de lignes </w:t>
      </w:r>
      <w:r>
        <w:rPr>
          <w:lang w:val="fr-BE"/>
        </w:rPr>
        <w:t>qu'il y a</w:t>
      </w:r>
      <w:r w:rsidRPr="00A90820">
        <w:rPr>
          <w:lang w:val="fr-BE"/>
        </w:rPr>
        <w:t xml:space="preserve"> d'entités affiliées</w:t>
      </w:r>
      <w:r>
        <w:rPr>
          <w:lang w:val="fr-BE"/>
        </w:rPr>
        <w:t>.</w:t>
      </w:r>
    </w:p>
  </w:footnote>
  <w:footnote w:id="9">
    <w:p w:rsidR="00CB3410" w:rsidRPr="00A34C85" w:rsidRDefault="00CB3410" w:rsidP="00802102">
      <w:pPr>
        <w:pStyle w:val="Footnote"/>
        <w:rPr>
          <w:lang w:val="fr-FR"/>
        </w:rPr>
      </w:pPr>
      <w:r w:rsidRPr="00184B00">
        <w:rPr>
          <w:rStyle w:val="FootnoteReference"/>
          <w:sz w:val="20"/>
          <w:szCs w:val="20"/>
        </w:rPr>
        <w:footnoteRef/>
      </w:r>
      <w:r>
        <w:rPr>
          <w:rFonts w:ascii="Times New Roman"/>
          <w:sz w:val="20"/>
          <w:szCs w:val="20"/>
          <w:lang w:val="fr-BE" w:eastAsia="en-US"/>
        </w:rPr>
        <w:t xml:space="preserve"> </w:t>
      </w:r>
      <w:r w:rsidRPr="00A90820">
        <w:rPr>
          <w:rFonts w:ascii="Times New Roman"/>
          <w:sz w:val="20"/>
          <w:szCs w:val="20"/>
          <w:lang w:val="fr-BE" w:eastAsia="en-US"/>
        </w:rPr>
        <w:t>Par ex</w:t>
      </w:r>
      <w:r>
        <w:rPr>
          <w:rFonts w:ascii="Times New Roman"/>
          <w:sz w:val="20"/>
          <w:szCs w:val="20"/>
          <w:lang w:val="fr-BE" w:eastAsia="en-US"/>
        </w:rPr>
        <w:t>emple, organisme</w:t>
      </w:r>
      <w:r w:rsidRPr="00A90820">
        <w:rPr>
          <w:rFonts w:ascii="Times New Roman"/>
          <w:sz w:val="20"/>
          <w:szCs w:val="20"/>
          <w:lang w:val="fr-BE" w:eastAsia="en-US"/>
        </w:rPr>
        <w:t xml:space="preserve"> sans but lucratif, organisme </w:t>
      </w:r>
      <w:r>
        <w:rPr>
          <w:rFonts w:ascii="Times New Roman"/>
          <w:sz w:val="20"/>
          <w:szCs w:val="20"/>
          <w:lang w:val="fr-BE" w:eastAsia="en-US"/>
        </w:rPr>
        <w:t>gouvernemental</w:t>
      </w:r>
      <w:r w:rsidRPr="00A90820">
        <w:rPr>
          <w:rFonts w:ascii="Times New Roman"/>
          <w:sz w:val="20"/>
          <w:szCs w:val="20"/>
          <w:lang w:val="fr-BE" w:eastAsia="en-US"/>
        </w:rPr>
        <w:t xml:space="preserve"> ou organisation internationale.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B18B43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7DC4F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3" w15:restartNumberingAfterBreak="0">
    <w:nsid w:val="00000002"/>
    <w:multiLevelType w:val="multilevel"/>
    <w:tmpl w:val="00000002"/>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4" w15:restartNumberingAfterBreak="0">
    <w:nsid w:val="00000003"/>
    <w:multiLevelType w:val="multilevel"/>
    <w:tmpl w:val="5CCEB0A6"/>
    <w:lvl w:ilvl="0">
      <w:start w:val="1"/>
      <w:numFmt w:val="decimal"/>
      <w:lvlText w:val="%1."/>
      <w:lvlJc w:val="left"/>
      <w:pPr>
        <w:ind w:left="1440" w:hanging="360"/>
      </w:pPr>
      <w:rPr>
        <w:rFonts w:eastAsia="Times New Roman" w:cs="Times New Roman"/>
        <w:sz w:val="22"/>
        <w:szCs w:val="22"/>
      </w:rPr>
    </w:lvl>
    <w:lvl w:ilvl="1">
      <w:start w:val="1"/>
      <w:numFmt w:val="decimal"/>
      <w:lvlText w:val="%1.%2"/>
      <w:lvlJc w:val="left"/>
      <w:pPr>
        <w:ind w:left="1800" w:hanging="360"/>
      </w:pPr>
      <w:rPr>
        <w:rFonts w:eastAsia="Times New Roman" w:cs="Times New Roman"/>
      </w:rPr>
    </w:lvl>
    <w:lvl w:ilvl="2">
      <w:start w:val="1"/>
      <w:numFmt w:val="decimal"/>
      <w:lvlText w:val="%1.%2.%3"/>
      <w:lvlJc w:val="left"/>
      <w:pPr>
        <w:ind w:left="2160" w:hanging="360"/>
      </w:pPr>
      <w:rPr>
        <w:rFonts w:eastAsia="Times New Roman" w:cs="Times New Roman"/>
      </w:rPr>
    </w:lvl>
    <w:lvl w:ilvl="3">
      <w:start w:val="1"/>
      <w:numFmt w:val="decimal"/>
      <w:lvlText w:val="%1.%2.%3.%4"/>
      <w:lvlJc w:val="left"/>
      <w:pPr>
        <w:ind w:left="2520" w:hanging="360"/>
      </w:pPr>
      <w:rPr>
        <w:rFonts w:eastAsia="Times New Roman" w:cs="Times New Roman"/>
      </w:rPr>
    </w:lvl>
    <w:lvl w:ilvl="4">
      <w:start w:val="1"/>
      <w:numFmt w:val="decimal"/>
      <w:lvlText w:val="%1.%2.%3.%4.%5"/>
      <w:lvlJc w:val="left"/>
      <w:pPr>
        <w:ind w:left="2880" w:hanging="360"/>
      </w:pPr>
      <w:rPr>
        <w:rFonts w:eastAsia="Times New Roman" w:cs="Times New Roman"/>
      </w:rPr>
    </w:lvl>
    <w:lvl w:ilvl="5">
      <w:start w:val="1"/>
      <w:numFmt w:val="decimal"/>
      <w:lvlText w:val="%1.%2.%3.%4.%5.%6"/>
      <w:lvlJc w:val="left"/>
      <w:pPr>
        <w:ind w:left="3240" w:hanging="360"/>
      </w:pPr>
      <w:rPr>
        <w:rFonts w:eastAsia="Times New Roman" w:cs="Times New Roman"/>
      </w:rPr>
    </w:lvl>
    <w:lvl w:ilvl="6">
      <w:start w:val="1"/>
      <w:numFmt w:val="decimal"/>
      <w:lvlText w:val="%1.%2.%3.%4.%5.%6.%7"/>
      <w:lvlJc w:val="left"/>
      <w:pPr>
        <w:ind w:left="3600" w:hanging="360"/>
      </w:pPr>
      <w:rPr>
        <w:rFonts w:eastAsia="Times New Roman" w:cs="Times New Roman"/>
      </w:rPr>
    </w:lvl>
    <w:lvl w:ilvl="7">
      <w:start w:val="1"/>
      <w:numFmt w:val="decimal"/>
      <w:lvlText w:val="%1.%2.%3.%4.%5.%6.%7.%8"/>
      <w:lvlJc w:val="left"/>
      <w:pPr>
        <w:ind w:left="3960" w:hanging="360"/>
      </w:pPr>
      <w:rPr>
        <w:rFonts w:eastAsia="Times New Roman" w:cs="Times New Roman"/>
      </w:rPr>
    </w:lvl>
    <w:lvl w:ilvl="8">
      <w:start w:val="1"/>
      <w:numFmt w:val="decimal"/>
      <w:lvlText w:val="%1.%2.%3.%4.%5.%6.%7.%8.%9"/>
      <w:lvlJc w:val="left"/>
      <w:pPr>
        <w:ind w:left="4320" w:hanging="360"/>
      </w:pPr>
      <w:rPr>
        <w:rFonts w:eastAsia="Times New Roman" w:cs="Times New Roman"/>
      </w:rPr>
    </w:lvl>
  </w:abstractNum>
  <w:abstractNum w:abstractNumId="5" w15:restartNumberingAfterBreak="0">
    <w:nsid w:val="00000004"/>
    <w:multiLevelType w:val="multilevel"/>
    <w:tmpl w:val="00000004"/>
    <w:lvl w:ilvl="0">
      <w:start w:val="1"/>
      <w:numFmt w:val="lowerRoman"/>
      <w:lvlText w:val="%1."/>
      <w:lvlJc w:val="righ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6" w15:restartNumberingAfterBreak="0">
    <w:nsid w:val="00000005"/>
    <w:multiLevelType w:val="multilevel"/>
    <w:tmpl w:val="00000005"/>
    <w:lvl w:ilvl="0">
      <w:start w:val="1"/>
      <w:numFmt w:val="lowerRoman"/>
      <w:lvlText w:val="%1."/>
      <w:lvlJc w:val="righ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7" w15:restartNumberingAfterBreak="0">
    <w:nsid w:val="00000006"/>
    <w:multiLevelType w:val="multilevel"/>
    <w:tmpl w:val="00000006"/>
    <w:lvl w:ilvl="0">
      <w:start w:val="1"/>
      <w:numFmt w:val="lowerRoman"/>
      <w:lvlText w:val="%1."/>
      <w:lvlJc w:val="right"/>
      <w:pPr>
        <w:ind w:left="720" w:hanging="360"/>
      </w:pPr>
      <w:rPr>
        <w:rFonts w:eastAsia="Times New Roman" w:cs="Times New Roman"/>
      </w:rPr>
    </w:lvl>
    <w:lvl w:ilvl="1">
      <w:start w:val="1"/>
      <w:numFmt w:val="bullet"/>
      <w:lvlText w:val="o"/>
      <w:lvlJc w:val="left"/>
      <w:pPr>
        <w:ind w:left="1080" w:hanging="360"/>
      </w:pPr>
      <w:rPr>
        <w:rFonts w:ascii="Liberation Serif" w:hAnsi="Liberation Serif"/>
      </w:rPr>
    </w:lvl>
    <w:lvl w:ilvl="2">
      <w:start w:val="1"/>
      <w:numFmt w:val="bullet"/>
      <w:lvlText w:val=""/>
      <w:lvlJc w:val="left"/>
      <w:pPr>
        <w:ind w:left="1440" w:hanging="360"/>
      </w:pPr>
      <w:rPr>
        <w:rFonts w:ascii="Liberation Serif" w:hAnsi="Liberation Serif"/>
      </w:rPr>
    </w:lvl>
    <w:lvl w:ilvl="3">
      <w:start w:val="1"/>
      <w:numFmt w:val="bullet"/>
      <w:lvlText w:val=""/>
      <w:lvlJc w:val="left"/>
      <w:pPr>
        <w:ind w:left="1800" w:hanging="360"/>
      </w:pPr>
      <w:rPr>
        <w:rFonts w:ascii="Liberation Serif" w:hAnsi="Liberation Serif"/>
      </w:rPr>
    </w:lvl>
    <w:lvl w:ilvl="4">
      <w:start w:val="1"/>
      <w:numFmt w:val="bullet"/>
      <w:lvlText w:val="o"/>
      <w:lvlJc w:val="left"/>
      <w:pPr>
        <w:ind w:left="2160" w:hanging="360"/>
      </w:pPr>
      <w:rPr>
        <w:rFonts w:ascii="Liberation Serif" w:hAnsi="Liberation Serif"/>
      </w:rPr>
    </w:lvl>
    <w:lvl w:ilvl="5">
      <w:start w:val="1"/>
      <w:numFmt w:val="bullet"/>
      <w:lvlText w:val=""/>
      <w:lvlJc w:val="left"/>
      <w:pPr>
        <w:ind w:left="2520" w:hanging="360"/>
      </w:pPr>
      <w:rPr>
        <w:rFonts w:ascii="Liberation Serif" w:hAnsi="Liberation Serif"/>
      </w:rPr>
    </w:lvl>
    <w:lvl w:ilvl="6">
      <w:start w:val="1"/>
      <w:numFmt w:val="bullet"/>
      <w:lvlText w:val=""/>
      <w:lvlJc w:val="left"/>
      <w:pPr>
        <w:ind w:left="2880" w:hanging="360"/>
      </w:pPr>
      <w:rPr>
        <w:rFonts w:ascii="Liberation Serif" w:hAnsi="Liberation Serif"/>
      </w:rPr>
    </w:lvl>
    <w:lvl w:ilvl="7">
      <w:start w:val="1"/>
      <w:numFmt w:val="bullet"/>
      <w:lvlText w:val="o"/>
      <w:lvlJc w:val="left"/>
      <w:pPr>
        <w:ind w:left="3240" w:hanging="360"/>
      </w:pPr>
      <w:rPr>
        <w:rFonts w:ascii="Liberation Serif" w:hAnsi="Liberation Serif"/>
      </w:rPr>
    </w:lvl>
    <w:lvl w:ilvl="8">
      <w:start w:val="1"/>
      <w:numFmt w:val="bullet"/>
      <w:lvlText w:val=""/>
      <w:lvlJc w:val="left"/>
      <w:pPr>
        <w:ind w:left="3600" w:hanging="360"/>
      </w:pPr>
      <w:rPr>
        <w:rFonts w:ascii="Liberation Serif" w:hAnsi="Liberation Serif"/>
      </w:rPr>
    </w:lvl>
  </w:abstractNum>
  <w:abstractNum w:abstractNumId="8" w15:restartNumberingAfterBreak="0">
    <w:nsid w:val="00000007"/>
    <w:multiLevelType w:val="multilevel"/>
    <w:tmpl w:val="00000007"/>
    <w:lvl w:ilvl="0">
      <w:start w:val="1"/>
      <w:numFmt w:val="decimal"/>
      <w:lvlText w:val="%1."/>
      <w:lvlJc w:val="left"/>
      <w:pPr>
        <w:ind w:left="720" w:hanging="360"/>
      </w:pPr>
      <w:rPr>
        <w:rFonts w:eastAsia="Times New Roman" w:cs="Times New Roman"/>
      </w:rPr>
    </w:lvl>
    <w:lvl w:ilvl="1">
      <w:start w:val="1"/>
      <w:numFmt w:val="bullet"/>
      <w:lvlText w:val="o"/>
      <w:lvlJc w:val="left"/>
      <w:pPr>
        <w:ind w:left="1080" w:hanging="360"/>
      </w:pPr>
      <w:rPr>
        <w:rFonts w:ascii="Liberation Serif" w:hAnsi="Liberation Serif"/>
      </w:rPr>
    </w:lvl>
    <w:lvl w:ilvl="2">
      <w:start w:val="1"/>
      <w:numFmt w:val="bullet"/>
      <w:lvlText w:val=""/>
      <w:lvlJc w:val="left"/>
      <w:pPr>
        <w:ind w:left="1440" w:hanging="360"/>
      </w:pPr>
      <w:rPr>
        <w:rFonts w:ascii="Liberation Serif" w:hAnsi="Liberation Serif"/>
      </w:rPr>
    </w:lvl>
    <w:lvl w:ilvl="3">
      <w:start w:val="1"/>
      <w:numFmt w:val="bullet"/>
      <w:lvlText w:val=""/>
      <w:lvlJc w:val="left"/>
      <w:pPr>
        <w:ind w:left="1800" w:hanging="360"/>
      </w:pPr>
      <w:rPr>
        <w:rFonts w:ascii="Liberation Serif" w:hAnsi="Liberation Serif"/>
      </w:rPr>
    </w:lvl>
    <w:lvl w:ilvl="4">
      <w:start w:val="1"/>
      <w:numFmt w:val="bullet"/>
      <w:lvlText w:val="o"/>
      <w:lvlJc w:val="left"/>
      <w:pPr>
        <w:ind w:left="2160" w:hanging="360"/>
      </w:pPr>
      <w:rPr>
        <w:rFonts w:ascii="Liberation Serif" w:hAnsi="Liberation Serif"/>
      </w:rPr>
    </w:lvl>
    <w:lvl w:ilvl="5">
      <w:start w:val="1"/>
      <w:numFmt w:val="bullet"/>
      <w:lvlText w:val=""/>
      <w:lvlJc w:val="left"/>
      <w:pPr>
        <w:ind w:left="2520" w:hanging="360"/>
      </w:pPr>
      <w:rPr>
        <w:rFonts w:ascii="Liberation Serif" w:hAnsi="Liberation Serif"/>
      </w:rPr>
    </w:lvl>
    <w:lvl w:ilvl="6">
      <w:start w:val="1"/>
      <w:numFmt w:val="bullet"/>
      <w:lvlText w:val=""/>
      <w:lvlJc w:val="left"/>
      <w:pPr>
        <w:ind w:left="2880" w:hanging="360"/>
      </w:pPr>
      <w:rPr>
        <w:rFonts w:ascii="Liberation Serif" w:hAnsi="Liberation Serif"/>
      </w:rPr>
    </w:lvl>
    <w:lvl w:ilvl="7">
      <w:start w:val="1"/>
      <w:numFmt w:val="bullet"/>
      <w:lvlText w:val="o"/>
      <w:lvlJc w:val="left"/>
      <w:pPr>
        <w:ind w:left="3240" w:hanging="360"/>
      </w:pPr>
      <w:rPr>
        <w:rFonts w:ascii="Liberation Serif" w:hAnsi="Liberation Serif"/>
      </w:rPr>
    </w:lvl>
    <w:lvl w:ilvl="8">
      <w:start w:val="1"/>
      <w:numFmt w:val="bullet"/>
      <w:lvlText w:val=""/>
      <w:lvlJc w:val="left"/>
      <w:pPr>
        <w:ind w:left="3600" w:hanging="360"/>
      </w:pPr>
      <w:rPr>
        <w:rFonts w:ascii="Liberation Serif" w:hAnsi="Liberation Serif"/>
      </w:rPr>
    </w:lvl>
  </w:abstractNum>
  <w:abstractNum w:abstractNumId="9" w15:restartNumberingAfterBreak="0">
    <w:nsid w:val="00000008"/>
    <w:multiLevelType w:val="multilevel"/>
    <w:tmpl w:val="00000008"/>
    <w:lvl w:ilvl="0">
      <w:start w:val="1"/>
      <w:numFmt w:val="bullet"/>
      <w:lvlText w:val=""/>
      <w:lvlJc w:val="left"/>
      <w:pPr>
        <w:ind w:left="720" w:hanging="360"/>
      </w:pPr>
      <w:rPr>
        <w:rFonts w:ascii="Liberation Serif" w:hAnsi="Liberation Serif"/>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10" w15:restartNumberingAfterBreak="0">
    <w:nsid w:val="00000009"/>
    <w:multiLevelType w:val="multilevel"/>
    <w:tmpl w:val="00000009"/>
    <w:lvl w:ilvl="0">
      <w:start w:val="1"/>
      <w:numFmt w:val="lowerRoman"/>
      <w:lvlText w:val="%1."/>
      <w:lvlJc w:val="righ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11" w15:restartNumberingAfterBreak="0">
    <w:nsid w:val="0000000A"/>
    <w:multiLevelType w:val="multilevel"/>
    <w:tmpl w:val="0000000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12" w15:restartNumberingAfterBreak="0">
    <w:nsid w:val="0000000B"/>
    <w:multiLevelType w:val="multilevel"/>
    <w:tmpl w:val="0000000B"/>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3" w15:restartNumberingAfterBreak="0">
    <w:nsid w:val="02483560"/>
    <w:multiLevelType w:val="multilevel"/>
    <w:tmpl w:val="A06A8042"/>
    <w:lvl w:ilvl="0">
      <w:start w:val="1"/>
      <w:numFmt w:val="decimal"/>
      <w:lvlText w:val="%1."/>
      <w:lvlJc w:val="left"/>
      <w:pPr>
        <w:ind w:left="720" w:hanging="360"/>
      </w:pPr>
      <w:rPr>
        <w:rFonts w:ascii="Times New Roman" w:cs="Times New Roman" w:hint="default"/>
      </w:rPr>
    </w:lvl>
    <w:lvl w:ilvl="1">
      <w:start w:val="1"/>
      <w:numFmt w:val="decimal"/>
      <w:isLgl/>
      <w:lvlText w:val="%1.%2."/>
      <w:lvlJc w:val="left"/>
      <w:pPr>
        <w:ind w:left="1080" w:hanging="720"/>
      </w:pPr>
      <w:rPr>
        <w:rFonts w:ascii="Times New Roman" w:cs="Times New Roman" w:hint="default"/>
      </w:rPr>
    </w:lvl>
    <w:lvl w:ilvl="2">
      <w:start w:val="1"/>
      <w:numFmt w:val="decimal"/>
      <w:isLgl/>
      <w:lvlText w:val="%1.%2.%3."/>
      <w:lvlJc w:val="left"/>
      <w:pPr>
        <w:ind w:left="1080" w:hanging="720"/>
      </w:pPr>
      <w:rPr>
        <w:rFonts w:ascii="Times New Roman" w:cs="Times New Roman" w:hint="default"/>
      </w:rPr>
    </w:lvl>
    <w:lvl w:ilvl="3">
      <w:start w:val="1"/>
      <w:numFmt w:val="decimal"/>
      <w:isLgl/>
      <w:lvlText w:val="%1.%2.%3.%4."/>
      <w:lvlJc w:val="left"/>
      <w:pPr>
        <w:ind w:left="1440" w:hanging="1080"/>
      </w:pPr>
      <w:rPr>
        <w:rFonts w:ascii="Times New Roman" w:cs="Times New Roman" w:hint="default"/>
      </w:rPr>
    </w:lvl>
    <w:lvl w:ilvl="4">
      <w:start w:val="1"/>
      <w:numFmt w:val="decimal"/>
      <w:isLgl/>
      <w:lvlText w:val="%1.%2.%3.%4.%5."/>
      <w:lvlJc w:val="left"/>
      <w:pPr>
        <w:ind w:left="1440" w:hanging="1080"/>
      </w:pPr>
      <w:rPr>
        <w:rFonts w:ascii="Times New Roman" w:cs="Times New Roman" w:hint="default"/>
      </w:rPr>
    </w:lvl>
    <w:lvl w:ilvl="5">
      <w:start w:val="1"/>
      <w:numFmt w:val="decimal"/>
      <w:isLgl/>
      <w:lvlText w:val="%1.%2.%3.%4.%5.%6."/>
      <w:lvlJc w:val="left"/>
      <w:pPr>
        <w:ind w:left="1800" w:hanging="1440"/>
      </w:pPr>
      <w:rPr>
        <w:rFonts w:ascii="Times New Roman" w:cs="Times New Roman" w:hint="default"/>
      </w:rPr>
    </w:lvl>
    <w:lvl w:ilvl="6">
      <w:start w:val="1"/>
      <w:numFmt w:val="decimal"/>
      <w:isLgl/>
      <w:lvlText w:val="%1.%2.%3.%4.%5.%6.%7."/>
      <w:lvlJc w:val="left"/>
      <w:pPr>
        <w:ind w:left="1800" w:hanging="1440"/>
      </w:pPr>
      <w:rPr>
        <w:rFonts w:ascii="Times New Roman" w:cs="Times New Roman" w:hint="default"/>
      </w:rPr>
    </w:lvl>
    <w:lvl w:ilvl="7">
      <w:start w:val="1"/>
      <w:numFmt w:val="decimal"/>
      <w:isLgl/>
      <w:lvlText w:val="%1.%2.%3.%4.%5.%6.%7.%8."/>
      <w:lvlJc w:val="left"/>
      <w:pPr>
        <w:ind w:left="2160" w:hanging="1800"/>
      </w:pPr>
      <w:rPr>
        <w:rFonts w:ascii="Times New Roman" w:cs="Times New Roman" w:hint="default"/>
      </w:rPr>
    </w:lvl>
    <w:lvl w:ilvl="8">
      <w:start w:val="1"/>
      <w:numFmt w:val="decimal"/>
      <w:isLgl/>
      <w:lvlText w:val="%1.%2.%3.%4.%5.%6.%7.%8.%9."/>
      <w:lvlJc w:val="left"/>
      <w:pPr>
        <w:ind w:left="2520" w:hanging="2160"/>
      </w:pPr>
      <w:rPr>
        <w:rFonts w:ascii="Times New Roman" w:cs="Times New Roman" w:hint="default"/>
      </w:rPr>
    </w:lvl>
  </w:abstractNum>
  <w:abstractNum w:abstractNumId="14" w15:restartNumberingAfterBreak="0">
    <w:nsid w:val="060B0EC5"/>
    <w:multiLevelType w:val="hybridMultilevel"/>
    <w:tmpl w:val="785E51E8"/>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06215086"/>
    <w:multiLevelType w:val="hybridMultilevel"/>
    <w:tmpl w:val="B03EE6DA"/>
    <w:lvl w:ilvl="0" w:tplc="0809000F">
      <w:start w:val="1"/>
      <w:numFmt w:val="decimal"/>
      <w:lvlText w:val="%1."/>
      <w:lvlJc w:val="lef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0A07D2F"/>
    <w:multiLevelType w:val="hybridMultilevel"/>
    <w:tmpl w:val="785E51E8"/>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17B0619C"/>
    <w:multiLevelType w:val="multilevel"/>
    <w:tmpl w:val="C7766E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70"/>
        </w:tabs>
      </w:pPr>
      <w:rPr>
        <w:rFonts w:ascii="Times New Roman" w:hAnsi="Times New Roman" w:cs="Times New Roman"/>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84"/>
        </w:tabs>
      </w:pPr>
      <w:rPr>
        <w:rFonts w:cs="Times New Roman" w:hint="default"/>
      </w:rPr>
    </w:lvl>
    <w:lvl w:ilvl="3">
      <w:start w:val="1"/>
      <w:numFmt w:val="decimal"/>
      <w:lvlText w:val="%1.%2.%3.%4."/>
      <w:lvlJc w:val="left"/>
      <w:pPr>
        <w:tabs>
          <w:tab w:val="num" w:pos="2880"/>
        </w:tabs>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2F0F1AA7"/>
    <w:multiLevelType w:val="multilevel"/>
    <w:tmpl w:val="2DEACDBC"/>
    <w:lvl w:ilvl="0">
      <w:start w:val="1"/>
      <w:numFmt w:val="decimal"/>
      <w:lvlText w:val="%1."/>
      <w:lvlJc w:val="left"/>
      <w:pPr>
        <w:ind w:left="1080" w:hanging="360"/>
      </w:pPr>
      <w:rPr>
        <w:rFonts w:cs="Times New Roman"/>
      </w:rPr>
    </w:lvl>
    <w:lvl w:ilvl="1">
      <w:start w:val="1"/>
      <w:numFmt w:val="decimal"/>
      <w:isLgl/>
      <w:lvlText w:val="%1.%2."/>
      <w:lvlJc w:val="left"/>
      <w:pPr>
        <w:ind w:left="1440" w:hanging="720"/>
      </w:pPr>
      <w:rPr>
        <w:rFonts w:ascii="Times New Roman" w:cs="Times New Roman" w:hint="default"/>
      </w:rPr>
    </w:lvl>
    <w:lvl w:ilvl="2">
      <w:start w:val="1"/>
      <w:numFmt w:val="decimal"/>
      <w:isLgl/>
      <w:lvlText w:val="%1.%2.%3."/>
      <w:lvlJc w:val="left"/>
      <w:pPr>
        <w:ind w:left="1440" w:hanging="720"/>
      </w:pPr>
      <w:rPr>
        <w:rFonts w:ascii="Times New Roman" w:cs="Times New Roman" w:hint="default"/>
      </w:rPr>
    </w:lvl>
    <w:lvl w:ilvl="3">
      <w:start w:val="1"/>
      <w:numFmt w:val="decimal"/>
      <w:isLgl/>
      <w:lvlText w:val="%1.%2.%3.%4."/>
      <w:lvlJc w:val="left"/>
      <w:pPr>
        <w:ind w:left="1800" w:hanging="1080"/>
      </w:pPr>
      <w:rPr>
        <w:rFonts w:ascii="Times New Roman" w:cs="Times New Roman" w:hint="default"/>
      </w:rPr>
    </w:lvl>
    <w:lvl w:ilvl="4">
      <w:start w:val="1"/>
      <w:numFmt w:val="decimal"/>
      <w:isLgl/>
      <w:lvlText w:val="%1.%2.%3.%4.%5."/>
      <w:lvlJc w:val="left"/>
      <w:pPr>
        <w:ind w:left="1800" w:hanging="1080"/>
      </w:pPr>
      <w:rPr>
        <w:rFonts w:ascii="Times New Roman" w:cs="Times New Roman" w:hint="default"/>
      </w:rPr>
    </w:lvl>
    <w:lvl w:ilvl="5">
      <w:start w:val="1"/>
      <w:numFmt w:val="decimal"/>
      <w:isLgl/>
      <w:lvlText w:val="%1.%2.%3.%4.%5.%6."/>
      <w:lvlJc w:val="left"/>
      <w:pPr>
        <w:ind w:left="2160" w:hanging="1440"/>
      </w:pPr>
      <w:rPr>
        <w:rFonts w:ascii="Times New Roman" w:cs="Times New Roman" w:hint="default"/>
      </w:rPr>
    </w:lvl>
    <w:lvl w:ilvl="6">
      <w:start w:val="1"/>
      <w:numFmt w:val="decimal"/>
      <w:isLgl/>
      <w:lvlText w:val="%1.%2.%3.%4.%5.%6.%7."/>
      <w:lvlJc w:val="left"/>
      <w:pPr>
        <w:ind w:left="2160" w:hanging="1440"/>
      </w:pPr>
      <w:rPr>
        <w:rFonts w:ascii="Times New Roman" w:cs="Times New Roman" w:hint="default"/>
      </w:rPr>
    </w:lvl>
    <w:lvl w:ilvl="7">
      <w:start w:val="1"/>
      <w:numFmt w:val="decimal"/>
      <w:isLgl/>
      <w:lvlText w:val="%1.%2.%3.%4.%5.%6.%7.%8."/>
      <w:lvlJc w:val="left"/>
      <w:pPr>
        <w:ind w:left="2520" w:hanging="1800"/>
      </w:pPr>
      <w:rPr>
        <w:rFonts w:ascii="Times New Roman" w:cs="Times New Roman" w:hint="default"/>
      </w:rPr>
    </w:lvl>
    <w:lvl w:ilvl="8">
      <w:start w:val="1"/>
      <w:numFmt w:val="decimal"/>
      <w:isLgl/>
      <w:lvlText w:val="%1.%2.%3.%4.%5.%6.%7.%8.%9."/>
      <w:lvlJc w:val="left"/>
      <w:pPr>
        <w:ind w:left="2880" w:hanging="2160"/>
      </w:pPr>
      <w:rPr>
        <w:rFonts w:ascii="Times New Roman" w:cs="Times New Roman" w:hint="default"/>
      </w:rPr>
    </w:lvl>
  </w:abstractNum>
  <w:abstractNum w:abstractNumId="19" w15:restartNumberingAfterBreak="0">
    <w:nsid w:val="32621331"/>
    <w:multiLevelType w:val="hybridMultilevel"/>
    <w:tmpl w:val="C2BE8E3E"/>
    <w:lvl w:ilvl="0" w:tplc="0809001B">
      <w:start w:val="1"/>
      <w:numFmt w:val="lowerRoman"/>
      <w:lvlText w:val="%1."/>
      <w:lvlJc w:val="right"/>
      <w:pPr>
        <w:tabs>
          <w:tab w:val="num" w:pos="780"/>
        </w:tabs>
        <w:ind w:left="780" w:hanging="360"/>
      </w:pPr>
      <w:rPr>
        <w:rFonts w:cs="Times New Roman" w:hint="default"/>
      </w:rPr>
    </w:lvl>
    <w:lvl w:ilvl="1" w:tplc="08090003">
      <w:start w:val="1"/>
      <w:numFmt w:val="bullet"/>
      <w:lvlText w:val="o"/>
      <w:lvlJc w:val="left"/>
      <w:pPr>
        <w:tabs>
          <w:tab w:val="num" w:pos="1500"/>
        </w:tabs>
        <w:ind w:left="1500" w:hanging="360"/>
      </w:pPr>
      <w:rPr>
        <w:rFonts w:ascii="Courier New" w:hAnsi="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53F5F96"/>
    <w:multiLevelType w:val="hybridMultilevel"/>
    <w:tmpl w:val="B692B832"/>
    <w:lvl w:ilvl="0" w:tplc="4BC05A74">
      <w:start w:val="1"/>
      <w:numFmt w:val="lowerRoman"/>
      <w:lvlText w:val="%1."/>
      <w:lvlJc w:val="righ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39291C5A"/>
    <w:multiLevelType w:val="multilevel"/>
    <w:tmpl w:val="BFF0FB58"/>
    <w:lvl w:ilvl="0">
      <w:start w:val="1"/>
      <w:numFmt w:val="decimal"/>
      <w:lvlText w:val="%1."/>
      <w:lvlJc w:val="left"/>
      <w:pPr>
        <w:ind w:left="720" w:hanging="360"/>
      </w:pPr>
      <w:rPr>
        <w:rFonts w:ascii="Times New Roman"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2" w15:restartNumberingAfterBreak="0">
    <w:nsid w:val="4C0D44B4"/>
    <w:multiLevelType w:val="multilevel"/>
    <w:tmpl w:val="88B40B2A"/>
    <w:lvl w:ilvl="0">
      <w:start w:val="1"/>
      <w:numFmt w:val="decimal"/>
      <w:pStyle w:val="Heading2"/>
      <w:lvlText w:val="%1."/>
      <w:lvlJc w:val="left"/>
      <w:pPr>
        <w:ind w:left="720" w:hanging="360"/>
      </w:pPr>
      <w:rPr>
        <w:rFonts w:ascii="Times New Roman" w:cs="Times New Roman" w:hint="default"/>
      </w:rPr>
    </w:lvl>
    <w:lvl w:ilvl="1">
      <w:start w:val="1"/>
      <w:numFmt w:val="decimal"/>
      <w:isLgl/>
      <w:lvlText w:val="%1.%2."/>
      <w:lvlJc w:val="left"/>
      <w:pPr>
        <w:ind w:left="1080" w:hanging="720"/>
      </w:pPr>
      <w:rPr>
        <w:rFonts w:ascii="Times New Roman" w:cs="Times New Roman" w:hint="default"/>
      </w:rPr>
    </w:lvl>
    <w:lvl w:ilvl="2">
      <w:start w:val="1"/>
      <w:numFmt w:val="decimal"/>
      <w:isLgl/>
      <w:lvlText w:val="%1.%2.%3."/>
      <w:lvlJc w:val="left"/>
      <w:pPr>
        <w:ind w:left="1080" w:hanging="720"/>
      </w:pPr>
      <w:rPr>
        <w:rFonts w:ascii="Times New Roman" w:cs="Times New Roman" w:hint="default"/>
      </w:rPr>
    </w:lvl>
    <w:lvl w:ilvl="3">
      <w:start w:val="1"/>
      <w:numFmt w:val="decimal"/>
      <w:isLgl/>
      <w:lvlText w:val="%1.%2.%3.%4."/>
      <w:lvlJc w:val="left"/>
      <w:pPr>
        <w:ind w:left="1440" w:hanging="1080"/>
      </w:pPr>
      <w:rPr>
        <w:rFonts w:ascii="Times New Roman" w:cs="Times New Roman" w:hint="default"/>
      </w:rPr>
    </w:lvl>
    <w:lvl w:ilvl="4">
      <w:start w:val="1"/>
      <w:numFmt w:val="decimal"/>
      <w:isLgl/>
      <w:lvlText w:val="%1.%2.%3.%4.%5."/>
      <w:lvlJc w:val="left"/>
      <w:pPr>
        <w:ind w:left="1440" w:hanging="1080"/>
      </w:pPr>
      <w:rPr>
        <w:rFonts w:ascii="Times New Roman" w:cs="Times New Roman" w:hint="default"/>
      </w:rPr>
    </w:lvl>
    <w:lvl w:ilvl="5">
      <w:start w:val="1"/>
      <w:numFmt w:val="decimal"/>
      <w:isLgl/>
      <w:lvlText w:val="%1.%2.%3.%4.%5.%6."/>
      <w:lvlJc w:val="left"/>
      <w:pPr>
        <w:ind w:left="1800" w:hanging="1440"/>
      </w:pPr>
      <w:rPr>
        <w:rFonts w:ascii="Times New Roman" w:cs="Times New Roman" w:hint="default"/>
      </w:rPr>
    </w:lvl>
    <w:lvl w:ilvl="6">
      <w:start w:val="1"/>
      <w:numFmt w:val="decimal"/>
      <w:isLgl/>
      <w:lvlText w:val="%1.%2.%3.%4.%5.%6.%7."/>
      <w:lvlJc w:val="left"/>
      <w:pPr>
        <w:ind w:left="1800" w:hanging="1440"/>
      </w:pPr>
      <w:rPr>
        <w:rFonts w:ascii="Times New Roman" w:cs="Times New Roman" w:hint="default"/>
      </w:rPr>
    </w:lvl>
    <w:lvl w:ilvl="7">
      <w:start w:val="1"/>
      <w:numFmt w:val="decimal"/>
      <w:isLgl/>
      <w:lvlText w:val="%1.%2.%3.%4.%5.%6.%7.%8."/>
      <w:lvlJc w:val="left"/>
      <w:pPr>
        <w:ind w:left="2160" w:hanging="1800"/>
      </w:pPr>
      <w:rPr>
        <w:rFonts w:ascii="Times New Roman" w:cs="Times New Roman" w:hint="default"/>
      </w:rPr>
    </w:lvl>
    <w:lvl w:ilvl="8">
      <w:start w:val="1"/>
      <w:numFmt w:val="decimal"/>
      <w:isLgl/>
      <w:lvlText w:val="%1.%2.%3.%4.%5.%6.%7.%8.%9."/>
      <w:lvlJc w:val="left"/>
      <w:pPr>
        <w:ind w:left="2520" w:hanging="2160"/>
      </w:pPr>
      <w:rPr>
        <w:rFonts w:ascii="Times New Roman" w:cs="Times New Roman" w:hint="default"/>
      </w:rPr>
    </w:lvl>
  </w:abstractNum>
  <w:abstractNum w:abstractNumId="23" w15:restartNumberingAfterBreak="0">
    <w:nsid w:val="52E73C34"/>
    <w:multiLevelType w:val="multilevel"/>
    <w:tmpl w:val="2DEACDBC"/>
    <w:lvl w:ilvl="0">
      <w:start w:val="1"/>
      <w:numFmt w:val="decimal"/>
      <w:lvlText w:val="%1."/>
      <w:lvlJc w:val="left"/>
      <w:pPr>
        <w:ind w:left="1080" w:hanging="360"/>
      </w:pPr>
      <w:rPr>
        <w:rFonts w:cs="Times New Roman"/>
      </w:rPr>
    </w:lvl>
    <w:lvl w:ilvl="1">
      <w:start w:val="1"/>
      <w:numFmt w:val="decimal"/>
      <w:isLgl/>
      <w:lvlText w:val="%1.%2."/>
      <w:lvlJc w:val="left"/>
      <w:pPr>
        <w:ind w:left="1440" w:hanging="720"/>
      </w:pPr>
      <w:rPr>
        <w:rFonts w:ascii="Times New Roman" w:cs="Times New Roman" w:hint="default"/>
      </w:rPr>
    </w:lvl>
    <w:lvl w:ilvl="2">
      <w:start w:val="1"/>
      <w:numFmt w:val="decimal"/>
      <w:isLgl/>
      <w:lvlText w:val="%1.%2.%3."/>
      <w:lvlJc w:val="left"/>
      <w:pPr>
        <w:ind w:left="1440" w:hanging="720"/>
      </w:pPr>
      <w:rPr>
        <w:rFonts w:ascii="Times New Roman" w:cs="Times New Roman" w:hint="default"/>
      </w:rPr>
    </w:lvl>
    <w:lvl w:ilvl="3">
      <w:start w:val="1"/>
      <w:numFmt w:val="decimal"/>
      <w:isLgl/>
      <w:lvlText w:val="%1.%2.%3.%4."/>
      <w:lvlJc w:val="left"/>
      <w:pPr>
        <w:ind w:left="1800" w:hanging="1080"/>
      </w:pPr>
      <w:rPr>
        <w:rFonts w:ascii="Times New Roman" w:cs="Times New Roman" w:hint="default"/>
      </w:rPr>
    </w:lvl>
    <w:lvl w:ilvl="4">
      <w:start w:val="1"/>
      <w:numFmt w:val="decimal"/>
      <w:isLgl/>
      <w:lvlText w:val="%1.%2.%3.%4.%5."/>
      <w:lvlJc w:val="left"/>
      <w:pPr>
        <w:ind w:left="1800" w:hanging="1080"/>
      </w:pPr>
      <w:rPr>
        <w:rFonts w:ascii="Times New Roman" w:cs="Times New Roman" w:hint="default"/>
      </w:rPr>
    </w:lvl>
    <w:lvl w:ilvl="5">
      <w:start w:val="1"/>
      <w:numFmt w:val="decimal"/>
      <w:isLgl/>
      <w:lvlText w:val="%1.%2.%3.%4.%5.%6."/>
      <w:lvlJc w:val="left"/>
      <w:pPr>
        <w:ind w:left="2160" w:hanging="1440"/>
      </w:pPr>
      <w:rPr>
        <w:rFonts w:ascii="Times New Roman" w:cs="Times New Roman" w:hint="default"/>
      </w:rPr>
    </w:lvl>
    <w:lvl w:ilvl="6">
      <w:start w:val="1"/>
      <w:numFmt w:val="decimal"/>
      <w:isLgl/>
      <w:lvlText w:val="%1.%2.%3.%4.%5.%6.%7."/>
      <w:lvlJc w:val="left"/>
      <w:pPr>
        <w:ind w:left="2160" w:hanging="1440"/>
      </w:pPr>
      <w:rPr>
        <w:rFonts w:ascii="Times New Roman" w:cs="Times New Roman" w:hint="default"/>
      </w:rPr>
    </w:lvl>
    <w:lvl w:ilvl="7">
      <w:start w:val="1"/>
      <w:numFmt w:val="decimal"/>
      <w:isLgl/>
      <w:lvlText w:val="%1.%2.%3.%4.%5.%6.%7.%8."/>
      <w:lvlJc w:val="left"/>
      <w:pPr>
        <w:ind w:left="2520" w:hanging="1800"/>
      </w:pPr>
      <w:rPr>
        <w:rFonts w:ascii="Times New Roman" w:cs="Times New Roman" w:hint="default"/>
      </w:rPr>
    </w:lvl>
    <w:lvl w:ilvl="8">
      <w:start w:val="1"/>
      <w:numFmt w:val="decimal"/>
      <w:isLgl/>
      <w:lvlText w:val="%1.%2.%3.%4.%5.%6.%7.%8.%9."/>
      <w:lvlJc w:val="left"/>
      <w:pPr>
        <w:ind w:left="2880" w:hanging="2160"/>
      </w:pPr>
      <w:rPr>
        <w:rFonts w:ascii="Times New Roman" w:cs="Times New Roman" w:hint="default"/>
      </w:rPr>
    </w:lvl>
  </w:abstractNum>
  <w:abstractNum w:abstractNumId="24" w15:restartNumberingAfterBreak="0">
    <w:nsid w:val="534C4BB7"/>
    <w:multiLevelType w:val="multilevel"/>
    <w:tmpl w:val="2DEACDBC"/>
    <w:lvl w:ilvl="0">
      <w:start w:val="1"/>
      <w:numFmt w:val="decimal"/>
      <w:lvlText w:val="%1."/>
      <w:lvlJc w:val="left"/>
      <w:pPr>
        <w:ind w:left="1080" w:hanging="360"/>
      </w:pPr>
      <w:rPr>
        <w:rFonts w:cs="Times New Roman"/>
      </w:rPr>
    </w:lvl>
    <w:lvl w:ilvl="1">
      <w:start w:val="1"/>
      <w:numFmt w:val="decimal"/>
      <w:isLgl/>
      <w:lvlText w:val="%1.%2."/>
      <w:lvlJc w:val="left"/>
      <w:pPr>
        <w:ind w:left="1440" w:hanging="720"/>
      </w:pPr>
      <w:rPr>
        <w:rFonts w:ascii="Times New Roman" w:cs="Times New Roman" w:hint="default"/>
      </w:rPr>
    </w:lvl>
    <w:lvl w:ilvl="2">
      <w:start w:val="1"/>
      <w:numFmt w:val="decimal"/>
      <w:isLgl/>
      <w:lvlText w:val="%1.%2.%3."/>
      <w:lvlJc w:val="left"/>
      <w:pPr>
        <w:ind w:left="1440" w:hanging="720"/>
      </w:pPr>
      <w:rPr>
        <w:rFonts w:ascii="Times New Roman" w:cs="Times New Roman" w:hint="default"/>
      </w:rPr>
    </w:lvl>
    <w:lvl w:ilvl="3">
      <w:start w:val="1"/>
      <w:numFmt w:val="decimal"/>
      <w:isLgl/>
      <w:lvlText w:val="%1.%2.%3.%4."/>
      <w:lvlJc w:val="left"/>
      <w:pPr>
        <w:ind w:left="1800" w:hanging="1080"/>
      </w:pPr>
      <w:rPr>
        <w:rFonts w:ascii="Times New Roman" w:cs="Times New Roman" w:hint="default"/>
      </w:rPr>
    </w:lvl>
    <w:lvl w:ilvl="4">
      <w:start w:val="1"/>
      <w:numFmt w:val="decimal"/>
      <w:isLgl/>
      <w:lvlText w:val="%1.%2.%3.%4.%5."/>
      <w:lvlJc w:val="left"/>
      <w:pPr>
        <w:ind w:left="1800" w:hanging="1080"/>
      </w:pPr>
      <w:rPr>
        <w:rFonts w:ascii="Times New Roman" w:cs="Times New Roman" w:hint="default"/>
      </w:rPr>
    </w:lvl>
    <w:lvl w:ilvl="5">
      <w:start w:val="1"/>
      <w:numFmt w:val="decimal"/>
      <w:isLgl/>
      <w:lvlText w:val="%1.%2.%3.%4.%5.%6."/>
      <w:lvlJc w:val="left"/>
      <w:pPr>
        <w:ind w:left="2160" w:hanging="1440"/>
      </w:pPr>
      <w:rPr>
        <w:rFonts w:ascii="Times New Roman" w:cs="Times New Roman" w:hint="default"/>
      </w:rPr>
    </w:lvl>
    <w:lvl w:ilvl="6">
      <w:start w:val="1"/>
      <w:numFmt w:val="decimal"/>
      <w:isLgl/>
      <w:lvlText w:val="%1.%2.%3.%4.%5.%6.%7."/>
      <w:lvlJc w:val="left"/>
      <w:pPr>
        <w:ind w:left="2160" w:hanging="1440"/>
      </w:pPr>
      <w:rPr>
        <w:rFonts w:ascii="Times New Roman" w:cs="Times New Roman" w:hint="default"/>
      </w:rPr>
    </w:lvl>
    <w:lvl w:ilvl="7">
      <w:start w:val="1"/>
      <w:numFmt w:val="decimal"/>
      <w:isLgl/>
      <w:lvlText w:val="%1.%2.%3.%4.%5.%6.%7.%8."/>
      <w:lvlJc w:val="left"/>
      <w:pPr>
        <w:ind w:left="2520" w:hanging="1800"/>
      </w:pPr>
      <w:rPr>
        <w:rFonts w:ascii="Times New Roman" w:cs="Times New Roman" w:hint="default"/>
      </w:rPr>
    </w:lvl>
    <w:lvl w:ilvl="8">
      <w:start w:val="1"/>
      <w:numFmt w:val="decimal"/>
      <w:isLgl/>
      <w:lvlText w:val="%1.%2.%3.%4.%5.%6.%7.%8.%9."/>
      <w:lvlJc w:val="left"/>
      <w:pPr>
        <w:ind w:left="2880" w:hanging="2160"/>
      </w:pPr>
      <w:rPr>
        <w:rFonts w:ascii="Times New Roman" w:cs="Times New Roman" w:hint="default"/>
      </w:rPr>
    </w:lvl>
  </w:abstractNum>
  <w:abstractNum w:abstractNumId="25" w15:restartNumberingAfterBreak="0">
    <w:nsid w:val="5E873C2E"/>
    <w:multiLevelType w:val="hybridMultilevel"/>
    <w:tmpl w:val="3828B5D0"/>
    <w:lvl w:ilvl="0" w:tplc="0809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6" w15:restartNumberingAfterBreak="0">
    <w:nsid w:val="61B353AB"/>
    <w:multiLevelType w:val="multilevel"/>
    <w:tmpl w:val="57DAA672"/>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num w:numId="1">
    <w:abstractNumId w:val="1"/>
  </w:num>
  <w:num w:numId="2">
    <w:abstractNumId w:val="0"/>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0"/>
  </w:num>
  <w:num w:numId="7">
    <w:abstractNumId w:val="14"/>
  </w:num>
  <w:num w:numId="8">
    <w:abstractNumId w:val="19"/>
  </w:num>
  <w:num w:numId="9">
    <w:abstractNumId w:val="15"/>
  </w:num>
  <w:num w:numId="10">
    <w:abstractNumId w:val="25"/>
  </w:num>
  <w:num w:numId="11">
    <w:abstractNumId w:val="16"/>
  </w:num>
  <w:num w:numId="12">
    <w:abstractNumId w:val="1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7"/>
  </w:num>
  <w:num w:numId="16">
    <w:abstractNumId w:val="17"/>
  </w:num>
  <w:num w:numId="17">
    <w:abstractNumId w:val="17"/>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23"/>
  </w:num>
  <w:num w:numId="30">
    <w:abstractNumId w:val="18"/>
  </w:num>
  <w:num w:numId="31">
    <w:abstractNumId w:val="24"/>
  </w:num>
  <w:num w:numId="32">
    <w:abstractNumId w:val="22"/>
  </w:num>
  <w:num w:numId="33">
    <w:abstractNumId w:val="21"/>
  </w:num>
  <w:num w:numId="34">
    <w:abstractNumId w:val="13"/>
  </w:num>
  <w:num w:numId="35">
    <w:abstractNumId w:val="22"/>
  </w:num>
  <w:num w:numId="36">
    <w:abstractNumId w:val="22"/>
  </w:num>
  <w:num w:numId="37">
    <w:abstractNumId w:val="2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43F9A"/>
    <w:rsid w:val="000034F7"/>
    <w:rsid w:val="00004828"/>
    <w:rsid w:val="00011E5A"/>
    <w:rsid w:val="00013046"/>
    <w:rsid w:val="000136F5"/>
    <w:rsid w:val="00016AB5"/>
    <w:rsid w:val="00023BC5"/>
    <w:rsid w:val="000251C7"/>
    <w:rsid w:val="00032386"/>
    <w:rsid w:val="00034803"/>
    <w:rsid w:val="00042155"/>
    <w:rsid w:val="00042AA8"/>
    <w:rsid w:val="000438C5"/>
    <w:rsid w:val="0005254E"/>
    <w:rsid w:val="00056426"/>
    <w:rsid w:val="00063911"/>
    <w:rsid w:val="000643EA"/>
    <w:rsid w:val="00077350"/>
    <w:rsid w:val="000818CF"/>
    <w:rsid w:val="00090FDB"/>
    <w:rsid w:val="000B1BB4"/>
    <w:rsid w:val="000B2271"/>
    <w:rsid w:val="000D6385"/>
    <w:rsid w:val="000D679D"/>
    <w:rsid w:val="000E3488"/>
    <w:rsid w:val="000F19C9"/>
    <w:rsid w:val="000F567E"/>
    <w:rsid w:val="000F627C"/>
    <w:rsid w:val="00104B6F"/>
    <w:rsid w:val="001105BE"/>
    <w:rsid w:val="00115E28"/>
    <w:rsid w:val="001266A7"/>
    <w:rsid w:val="00126A1A"/>
    <w:rsid w:val="001271BB"/>
    <w:rsid w:val="001364BB"/>
    <w:rsid w:val="00150427"/>
    <w:rsid w:val="00151305"/>
    <w:rsid w:val="001517A5"/>
    <w:rsid w:val="001566C6"/>
    <w:rsid w:val="00162660"/>
    <w:rsid w:val="00182FCB"/>
    <w:rsid w:val="00184B00"/>
    <w:rsid w:val="001909BB"/>
    <w:rsid w:val="001A4693"/>
    <w:rsid w:val="001A490A"/>
    <w:rsid w:val="001A6F2C"/>
    <w:rsid w:val="001B1C67"/>
    <w:rsid w:val="001B321B"/>
    <w:rsid w:val="001B75AE"/>
    <w:rsid w:val="001C6708"/>
    <w:rsid w:val="001C7EC3"/>
    <w:rsid w:val="001D0656"/>
    <w:rsid w:val="001D31D4"/>
    <w:rsid w:val="001D5C92"/>
    <w:rsid w:val="001E1D6C"/>
    <w:rsid w:val="00206C85"/>
    <w:rsid w:val="002101DC"/>
    <w:rsid w:val="002101EF"/>
    <w:rsid w:val="002109A0"/>
    <w:rsid w:val="00211C3C"/>
    <w:rsid w:val="0021463C"/>
    <w:rsid w:val="00220701"/>
    <w:rsid w:val="002305C1"/>
    <w:rsid w:val="00230D79"/>
    <w:rsid w:val="00230E73"/>
    <w:rsid w:val="002362C8"/>
    <w:rsid w:val="002425A1"/>
    <w:rsid w:val="00242850"/>
    <w:rsid w:val="00243811"/>
    <w:rsid w:val="00247D20"/>
    <w:rsid w:val="00255837"/>
    <w:rsid w:val="002623F6"/>
    <w:rsid w:val="00266D53"/>
    <w:rsid w:val="0026766D"/>
    <w:rsid w:val="0029538C"/>
    <w:rsid w:val="002A349D"/>
    <w:rsid w:val="002A4F50"/>
    <w:rsid w:val="002C2467"/>
    <w:rsid w:val="002D18C3"/>
    <w:rsid w:val="002D62E8"/>
    <w:rsid w:val="002E3AD4"/>
    <w:rsid w:val="002F1D34"/>
    <w:rsid w:val="00301717"/>
    <w:rsid w:val="00311BE6"/>
    <w:rsid w:val="00320572"/>
    <w:rsid w:val="00325CEE"/>
    <w:rsid w:val="00334225"/>
    <w:rsid w:val="003347E2"/>
    <w:rsid w:val="0034319F"/>
    <w:rsid w:val="003502A7"/>
    <w:rsid w:val="00350A4E"/>
    <w:rsid w:val="00352038"/>
    <w:rsid w:val="0035485C"/>
    <w:rsid w:val="00355DBB"/>
    <w:rsid w:val="00364850"/>
    <w:rsid w:val="00365958"/>
    <w:rsid w:val="003659BE"/>
    <w:rsid w:val="003709CE"/>
    <w:rsid w:val="00373285"/>
    <w:rsid w:val="00382E01"/>
    <w:rsid w:val="00385AA2"/>
    <w:rsid w:val="00387482"/>
    <w:rsid w:val="003A3A38"/>
    <w:rsid w:val="003A5078"/>
    <w:rsid w:val="003A76D1"/>
    <w:rsid w:val="003A7EB7"/>
    <w:rsid w:val="003C2C4E"/>
    <w:rsid w:val="003D47E1"/>
    <w:rsid w:val="003E03C9"/>
    <w:rsid w:val="003E3F36"/>
    <w:rsid w:val="003E51D4"/>
    <w:rsid w:val="003F174A"/>
    <w:rsid w:val="003F181D"/>
    <w:rsid w:val="003F4D8B"/>
    <w:rsid w:val="003F6779"/>
    <w:rsid w:val="003F6BA7"/>
    <w:rsid w:val="003F78F3"/>
    <w:rsid w:val="00401AAB"/>
    <w:rsid w:val="00405756"/>
    <w:rsid w:val="00413073"/>
    <w:rsid w:val="00431950"/>
    <w:rsid w:val="004327CD"/>
    <w:rsid w:val="004361AD"/>
    <w:rsid w:val="00441964"/>
    <w:rsid w:val="00443B16"/>
    <w:rsid w:val="00447AEA"/>
    <w:rsid w:val="004500B4"/>
    <w:rsid w:val="00451034"/>
    <w:rsid w:val="004517D9"/>
    <w:rsid w:val="00451EDB"/>
    <w:rsid w:val="00455A6A"/>
    <w:rsid w:val="00467278"/>
    <w:rsid w:val="004701F4"/>
    <w:rsid w:val="0047348C"/>
    <w:rsid w:val="00480808"/>
    <w:rsid w:val="00487F7B"/>
    <w:rsid w:val="00497654"/>
    <w:rsid w:val="004A7F99"/>
    <w:rsid w:val="004C0262"/>
    <w:rsid w:val="004D00D4"/>
    <w:rsid w:val="004D24E7"/>
    <w:rsid w:val="004D6F36"/>
    <w:rsid w:val="004D758C"/>
    <w:rsid w:val="004E3775"/>
    <w:rsid w:val="004E47AC"/>
    <w:rsid w:val="004E5B86"/>
    <w:rsid w:val="004E71AE"/>
    <w:rsid w:val="004F3E2F"/>
    <w:rsid w:val="005062FF"/>
    <w:rsid w:val="00506A02"/>
    <w:rsid w:val="00511782"/>
    <w:rsid w:val="00515309"/>
    <w:rsid w:val="00520775"/>
    <w:rsid w:val="00533272"/>
    <w:rsid w:val="00542BF0"/>
    <w:rsid w:val="0054727F"/>
    <w:rsid w:val="00550DB9"/>
    <w:rsid w:val="00552EC2"/>
    <w:rsid w:val="0055683D"/>
    <w:rsid w:val="00560341"/>
    <w:rsid w:val="00586BCB"/>
    <w:rsid w:val="005918C0"/>
    <w:rsid w:val="005A4D2D"/>
    <w:rsid w:val="005A7918"/>
    <w:rsid w:val="005B2A0F"/>
    <w:rsid w:val="005B2E97"/>
    <w:rsid w:val="005B4447"/>
    <w:rsid w:val="005B5388"/>
    <w:rsid w:val="005C2251"/>
    <w:rsid w:val="005D198E"/>
    <w:rsid w:val="005E39CB"/>
    <w:rsid w:val="005F1513"/>
    <w:rsid w:val="005F2C15"/>
    <w:rsid w:val="005F2E73"/>
    <w:rsid w:val="005F491D"/>
    <w:rsid w:val="005F7B22"/>
    <w:rsid w:val="00602C09"/>
    <w:rsid w:val="00610AB4"/>
    <w:rsid w:val="0061520E"/>
    <w:rsid w:val="006245FA"/>
    <w:rsid w:val="006266B7"/>
    <w:rsid w:val="00635CC8"/>
    <w:rsid w:val="006367F4"/>
    <w:rsid w:val="00640F60"/>
    <w:rsid w:val="00644608"/>
    <w:rsid w:val="00650535"/>
    <w:rsid w:val="00660ECA"/>
    <w:rsid w:val="00663612"/>
    <w:rsid w:val="00663781"/>
    <w:rsid w:val="00667752"/>
    <w:rsid w:val="00683C25"/>
    <w:rsid w:val="0068562B"/>
    <w:rsid w:val="00687ADA"/>
    <w:rsid w:val="00697BC8"/>
    <w:rsid w:val="006A0289"/>
    <w:rsid w:val="006B2CC8"/>
    <w:rsid w:val="006B2D10"/>
    <w:rsid w:val="006C66F4"/>
    <w:rsid w:val="006D5A82"/>
    <w:rsid w:val="006D71DA"/>
    <w:rsid w:val="006E034D"/>
    <w:rsid w:val="006E569D"/>
    <w:rsid w:val="006E6087"/>
    <w:rsid w:val="006F07DF"/>
    <w:rsid w:val="006F0AB8"/>
    <w:rsid w:val="006F3CDB"/>
    <w:rsid w:val="007006AB"/>
    <w:rsid w:val="00714983"/>
    <w:rsid w:val="00714DAD"/>
    <w:rsid w:val="007179CC"/>
    <w:rsid w:val="00720E53"/>
    <w:rsid w:val="0072476A"/>
    <w:rsid w:val="007465D8"/>
    <w:rsid w:val="00746FC0"/>
    <w:rsid w:val="0075111B"/>
    <w:rsid w:val="00752EEF"/>
    <w:rsid w:val="00764C81"/>
    <w:rsid w:val="007650F5"/>
    <w:rsid w:val="00770CFE"/>
    <w:rsid w:val="00772FDA"/>
    <w:rsid w:val="00782130"/>
    <w:rsid w:val="00783609"/>
    <w:rsid w:val="00784390"/>
    <w:rsid w:val="00790297"/>
    <w:rsid w:val="007A22C3"/>
    <w:rsid w:val="007A2FD1"/>
    <w:rsid w:val="007A3C32"/>
    <w:rsid w:val="007A634D"/>
    <w:rsid w:val="007A7113"/>
    <w:rsid w:val="007B69C2"/>
    <w:rsid w:val="007C62D5"/>
    <w:rsid w:val="007C72E6"/>
    <w:rsid w:val="007D3A42"/>
    <w:rsid w:val="007E5268"/>
    <w:rsid w:val="007E7776"/>
    <w:rsid w:val="007F3BEA"/>
    <w:rsid w:val="007F48F5"/>
    <w:rsid w:val="007F5F64"/>
    <w:rsid w:val="00802102"/>
    <w:rsid w:val="0080281F"/>
    <w:rsid w:val="00807A5C"/>
    <w:rsid w:val="00812D10"/>
    <w:rsid w:val="00817F9E"/>
    <w:rsid w:val="00820051"/>
    <w:rsid w:val="00821BB1"/>
    <w:rsid w:val="00821CF8"/>
    <w:rsid w:val="00833A2E"/>
    <w:rsid w:val="008352D1"/>
    <w:rsid w:val="00842B97"/>
    <w:rsid w:val="00854A26"/>
    <w:rsid w:val="0085525D"/>
    <w:rsid w:val="008629B4"/>
    <w:rsid w:val="00866593"/>
    <w:rsid w:val="008806FB"/>
    <w:rsid w:val="008816F0"/>
    <w:rsid w:val="008830C8"/>
    <w:rsid w:val="00893BA2"/>
    <w:rsid w:val="008A2F70"/>
    <w:rsid w:val="008A3D65"/>
    <w:rsid w:val="008A6061"/>
    <w:rsid w:val="008A7B0B"/>
    <w:rsid w:val="008B6ECB"/>
    <w:rsid w:val="008C2E20"/>
    <w:rsid w:val="008C746C"/>
    <w:rsid w:val="008D6893"/>
    <w:rsid w:val="008E6453"/>
    <w:rsid w:val="008F20CF"/>
    <w:rsid w:val="008F29AD"/>
    <w:rsid w:val="00905F48"/>
    <w:rsid w:val="00907C82"/>
    <w:rsid w:val="009112C0"/>
    <w:rsid w:val="009123AE"/>
    <w:rsid w:val="00913AFF"/>
    <w:rsid w:val="00913B0E"/>
    <w:rsid w:val="0092039B"/>
    <w:rsid w:val="00926666"/>
    <w:rsid w:val="00930CFD"/>
    <w:rsid w:val="009366C0"/>
    <w:rsid w:val="0094235F"/>
    <w:rsid w:val="0094489F"/>
    <w:rsid w:val="0094520A"/>
    <w:rsid w:val="0094631A"/>
    <w:rsid w:val="00947760"/>
    <w:rsid w:val="00950D5D"/>
    <w:rsid w:val="0095168C"/>
    <w:rsid w:val="00955F76"/>
    <w:rsid w:val="00962197"/>
    <w:rsid w:val="00962542"/>
    <w:rsid w:val="009776BA"/>
    <w:rsid w:val="00980A2C"/>
    <w:rsid w:val="009859AB"/>
    <w:rsid w:val="00987D7C"/>
    <w:rsid w:val="0099254D"/>
    <w:rsid w:val="009A5C35"/>
    <w:rsid w:val="009B18EA"/>
    <w:rsid w:val="009C3B20"/>
    <w:rsid w:val="009C5154"/>
    <w:rsid w:val="009C58C6"/>
    <w:rsid w:val="009D23C3"/>
    <w:rsid w:val="009D66DF"/>
    <w:rsid w:val="009D797A"/>
    <w:rsid w:val="009E22B0"/>
    <w:rsid w:val="009E41B3"/>
    <w:rsid w:val="009F5911"/>
    <w:rsid w:val="009F714C"/>
    <w:rsid w:val="00A01B35"/>
    <w:rsid w:val="00A054F5"/>
    <w:rsid w:val="00A06C6B"/>
    <w:rsid w:val="00A11C95"/>
    <w:rsid w:val="00A136C2"/>
    <w:rsid w:val="00A1660B"/>
    <w:rsid w:val="00A34C85"/>
    <w:rsid w:val="00A376B0"/>
    <w:rsid w:val="00A42A08"/>
    <w:rsid w:val="00A52B86"/>
    <w:rsid w:val="00A569FA"/>
    <w:rsid w:val="00A60F22"/>
    <w:rsid w:val="00A717FF"/>
    <w:rsid w:val="00A724F2"/>
    <w:rsid w:val="00A8111D"/>
    <w:rsid w:val="00A82765"/>
    <w:rsid w:val="00A83AD2"/>
    <w:rsid w:val="00A8612D"/>
    <w:rsid w:val="00A875E9"/>
    <w:rsid w:val="00A90820"/>
    <w:rsid w:val="00A93BAD"/>
    <w:rsid w:val="00A94BD6"/>
    <w:rsid w:val="00A96502"/>
    <w:rsid w:val="00AB3354"/>
    <w:rsid w:val="00AB742A"/>
    <w:rsid w:val="00AC0258"/>
    <w:rsid w:val="00AC1DDE"/>
    <w:rsid w:val="00AC5B5E"/>
    <w:rsid w:val="00AD1E78"/>
    <w:rsid w:val="00AE2C22"/>
    <w:rsid w:val="00AE302C"/>
    <w:rsid w:val="00AE3044"/>
    <w:rsid w:val="00AF0D7C"/>
    <w:rsid w:val="00AF256C"/>
    <w:rsid w:val="00B00ED8"/>
    <w:rsid w:val="00B02EEA"/>
    <w:rsid w:val="00B23349"/>
    <w:rsid w:val="00B31885"/>
    <w:rsid w:val="00B32CD4"/>
    <w:rsid w:val="00B61C18"/>
    <w:rsid w:val="00B6338C"/>
    <w:rsid w:val="00B6769B"/>
    <w:rsid w:val="00B706BD"/>
    <w:rsid w:val="00B70904"/>
    <w:rsid w:val="00B73900"/>
    <w:rsid w:val="00B81298"/>
    <w:rsid w:val="00B81B6F"/>
    <w:rsid w:val="00B91EE6"/>
    <w:rsid w:val="00B94461"/>
    <w:rsid w:val="00BA2C9B"/>
    <w:rsid w:val="00BA3FD4"/>
    <w:rsid w:val="00BB22AC"/>
    <w:rsid w:val="00BB3168"/>
    <w:rsid w:val="00BB3257"/>
    <w:rsid w:val="00BB5562"/>
    <w:rsid w:val="00BC151C"/>
    <w:rsid w:val="00BC50DD"/>
    <w:rsid w:val="00BD0E6A"/>
    <w:rsid w:val="00BD4FB1"/>
    <w:rsid w:val="00BD5ADE"/>
    <w:rsid w:val="00BD696F"/>
    <w:rsid w:val="00BD6CA5"/>
    <w:rsid w:val="00BE3CF4"/>
    <w:rsid w:val="00BE4572"/>
    <w:rsid w:val="00BE68EE"/>
    <w:rsid w:val="00BF20FE"/>
    <w:rsid w:val="00BF2160"/>
    <w:rsid w:val="00C12309"/>
    <w:rsid w:val="00C135FF"/>
    <w:rsid w:val="00C14F79"/>
    <w:rsid w:val="00C17A08"/>
    <w:rsid w:val="00C23685"/>
    <w:rsid w:val="00C30C16"/>
    <w:rsid w:val="00C30C71"/>
    <w:rsid w:val="00C342F2"/>
    <w:rsid w:val="00C35F30"/>
    <w:rsid w:val="00C40C5E"/>
    <w:rsid w:val="00C43F9A"/>
    <w:rsid w:val="00C43FEC"/>
    <w:rsid w:val="00C4610D"/>
    <w:rsid w:val="00C46EA9"/>
    <w:rsid w:val="00C47EB6"/>
    <w:rsid w:val="00C553B3"/>
    <w:rsid w:val="00C62CB6"/>
    <w:rsid w:val="00C65E31"/>
    <w:rsid w:val="00C67C47"/>
    <w:rsid w:val="00C72973"/>
    <w:rsid w:val="00C734AF"/>
    <w:rsid w:val="00C7664A"/>
    <w:rsid w:val="00C77256"/>
    <w:rsid w:val="00C81A14"/>
    <w:rsid w:val="00C81E89"/>
    <w:rsid w:val="00C8457C"/>
    <w:rsid w:val="00C92D27"/>
    <w:rsid w:val="00C93B32"/>
    <w:rsid w:val="00C952DD"/>
    <w:rsid w:val="00C9540C"/>
    <w:rsid w:val="00CA1819"/>
    <w:rsid w:val="00CB00D0"/>
    <w:rsid w:val="00CB11AD"/>
    <w:rsid w:val="00CB32EB"/>
    <w:rsid w:val="00CB3410"/>
    <w:rsid w:val="00CB5444"/>
    <w:rsid w:val="00CB5B22"/>
    <w:rsid w:val="00CC5AC2"/>
    <w:rsid w:val="00CE0C66"/>
    <w:rsid w:val="00CE0E0B"/>
    <w:rsid w:val="00CE1D21"/>
    <w:rsid w:val="00CE2D70"/>
    <w:rsid w:val="00CE3C26"/>
    <w:rsid w:val="00CE3C62"/>
    <w:rsid w:val="00CE523F"/>
    <w:rsid w:val="00CF1371"/>
    <w:rsid w:val="00CF13B4"/>
    <w:rsid w:val="00CF2A8A"/>
    <w:rsid w:val="00CF3407"/>
    <w:rsid w:val="00CF4214"/>
    <w:rsid w:val="00D1013A"/>
    <w:rsid w:val="00D107E5"/>
    <w:rsid w:val="00D148C0"/>
    <w:rsid w:val="00D20918"/>
    <w:rsid w:val="00D21E66"/>
    <w:rsid w:val="00D25C06"/>
    <w:rsid w:val="00D3052B"/>
    <w:rsid w:val="00D30916"/>
    <w:rsid w:val="00D33998"/>
    <w:rsid w:val="00D33DA6"/>
    <w:rsid w:val="00D37D68"/>
    <w:rsid w:val="00D471B3"/>
    <w:rsid w:val="00D475C0"/>
    <w:rsid w:val="00D47F3E"/>
    <w:rsid w:val="00D542A9"/>
    <w:rsid w:val="00D55B7C"/>
    <w:rsid w:val="00D55CBA"/>
    <w:rsid w:val="00D81993"/>
    <w:rsid w:val="00D82C82"/>
    <w:rsid w:val="00D84906"/>
    <w:rsid w:val="00DA2013"/>
    <w:rsid w:val="00DA2516"/>
    <w:rsid w:val="00DA565F"/>
    <w:rsid w:val="00DC3252"/>
    <w:rsid w:val="00DF229B"/>
    <w:rsid w:val="00DF3248"/>
    <w:rsid w:val="00DF4AB7"/>
    <w:rsid w:val="00E02FAE"/>
    <w:rsid w:val="00E322C0"/>
    <w:rsid w:val="00E36140"/>
    <w:rsid w:val="00E40161"/>
    <w:rsid w:val="00E41E79"/>
    <w:rsid w:val="00E43137"/>
    <w:rsid w:val="00E43CE3"/>
    <w:rsid w:val="00E51D56"/>
    <w:rsid w:val="00E535C5"/>
    <w:rsid w:val="00E604D9"/>
    <w:rsid w:val="00E615F8"/>
    <w:rsid w:val="00E67CAF"/>
    <w:rsid w:val="00E723F1"/>
    <w:rsid w:val="00E738A5"/>
    <w:rsid w:val="00E7444C"/>
    <w:rsid w:val="00E771D2"/>
    <w:rsid w:val="00E7767C"/>
    <w:rsid w:val="00E93F3B"/>
    <w:rsid w:val="00EA4EBA"/>
    <w:rsid w:val="00EA6EEE"/>
    <w:rsid w:val="00EB0352"/>
    <w:rsid w:val="00EB19B4"/>
    <w:rsid w:val="00EB3815"/>
    <w:rsid w:val="00EB53A8"/>
    <w:rsid w:val="00EC1C3E"/>
    <w:rsid w:val="00EC3E7E"/>
    <w:rsid w:val="00EC4D70"/>
    <w:rsid w:val="00ED6F86"/>
    <w:rsid w:val="00EF2B20"/>
    <w:rsid w:val="00EF2F42"/>
    <w:rsid w:val="00EF3D93"/>
    <w:rsid w:val="00EF3DB4"/>
    <w:rsid w:val="00F00B65"/>
    <w:rsid w:val="00F04D3C"/>
    <w:rsid w:val="00F0642A"/>
    <w:rsid w:val="00F15590"/>
    <w:rsid w:val="00F16B8A"/>
    <w:rsid w:val="00F204C8"/>
    <w:rsid w:val="00F23B53"/>
    <w:rsid w:val="00F257B1"/>
    <w:rsid w:val="00F30E48"/>
    <w:rsid w:val="00F368E5"/>
    <w:rsid w:val="00F4189D"/>
    <w:rsid w:val="00F430E2"/>
    <w:rsid w:val="00F50725"/>
    <w:rsid w:val="00F507E2"/>
    <w:rsid w:val="00F60C32"/>
    <w:rsid w:val="00F615C9"/>
    <w:rsid w:val="00F7534C"/>
    <w:rsid w:val="00F768D8"/>
    <w:rsid w:val="00F86E65"/>
    <w:rsid w:val="00F87A46"/>
    <w:rsid w:val="00F907B0"/>
    <w:rsid w:val="00F95FA1"/>
    <w:rsid w:val="00F96A7F"/>
    <w:rsid w:val="00FA55F1"/>
    <w:rsid w:val="00FA5BD8"/>
    <w:rsid w:val="00FB305A"/>
    <w:rsid w:val="00FB6A1E"/>
    <w:rsid w:val="00FC44BE"/>
    <w:rsid w:val="00FE1981"/>
    <w:rsid w:val="00FE71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45FA77-E185-4352-86E7-69113BBA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F9A"/>
    <w:pPr>
      <w:spacing w:after="0" w:line="240" w:lineRule="auto"/>
    </w:pPr>
    <w:rPr>
      <w:rFonts w:ascii="Times New Roman" w:hAnsi="Times New Roman" w:cs="Times New Roman"/>
      <w:sz w:val="24"/>
      <w:szCs w:val="24"/>
      <w:lang w:eastAsia="en-GB"/>
    </w:rPr>
  </w:style>
  <w:style w:type="paragraph" w:styleId="Heading1">
    <w:name w:val="heading 1"/>
    <w:aliases w:val="Appl Heading 1"/>
    <w:basedOn w:val="Header"/>
    <w:link w:val="Heading1Char"/>
    <w:autoRedefine/>
    <w:uiPriority w:val="99"/>
    <w:qFormat/>
    <w:rsid w:val="00CE3C26"/>
    <w:pPr>
      <w:keepNext/>
      <w:spacing w:before="240" w:after="360"/>
      <w:outlineLvl w:val="0"/>
    </w:pPr>
    <w:rPr>
      <w:rFonts w:ascii="Times New Roman Bold" w:hAnsi="Times New Roman Bold"/>
      <w:b/>
      <w:caps/>
      <w:spacing w:val="20"/>
      <w:kern w:val="28"/>
      <w:sz w:val="32"/>
      <w:szCs w:val="20"/>
      <w:lang w:eastAsia="en-US"/>
    </w:rPr>
  </w:style>
  <w:style w:type="paragraph" w:styleId="Heading2">
    <w:name w:val="heading 2"/>
    <w:aliases w:val="Apple Heading 2"/>
    <w:basedOn w:val="Normal"/>
    <w:next w:val="Normal"/>
    <w:link w:val="Heading2Char"/>
    <w:autoRedefine/>
    <w:uiPriority w:val="99"/>
    <w:qFormat/>
    <w:rsid w:val="00C17A08"/>
    <w:pPr>
      <w:numPr>
        <w:numId w:val="32"/>
      </w:numPr>
      <w:tabs>
        <w:tab w:val="left" w:pos="709"/>
      </w:tabs>
      <w:autoSpaceDN w:val="0"/>
      <w:adjustRightInd w:val="0"/>
      <w:spacing w:before="120"/>
      <w:ind w:hanging="720"/>
      <w:outlineLvl w:val="1"/>
    </w:pPr>
    <w:rPr>
      <w:b/>
      <w:bCs/>
      <w:spacing w:val="20"/>
      <w:sz w:val="28"/>
      <w:szCs w:val="20"/>
      <w:lang w:val="fr-FR" w:eastAsia="en-US"/>
    </w:rPr>
  </w:style>
  <w:style w:type="paragraph" w:styleId="Heading3">
    <w:name w:val="heading 3"/>
    <w:basedOn w:val="Normal"/>
    <w:next w:val="Normal"/>
    <w:link w:val="Heading3Char"/>
    <w:autoRedefine/>
    <w:uiPriority w:val="99"/>
    <w:qFormat/>
    <w:rsid w:val="00F507E2"/>
    <w:pPr>
      <w:keepNext/>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9"/>
    <w:qFormat/>
    <w:rsid w:val="00C43F9A"/>
    <w:pPr>
      <w:jc w:val="both"/>
      <w:outlineLvl w:val="3"/>
    </w:pPr>
    <w:rPr>
      <w:bCs w:val="0"/>
    </w:rPr>
  </w:style>
  <w:style w:type="paragraph" w:styleId="Heading5">
    <w:name w:val="heading 5"/>
    <w:basedOn w:val="Normal"/>
    <w:next w:val="Normal"/>
    <w:link w:val="Heading5Char"/>
    <w:uiPriority w:val="99"/>
    <w:unhideWhenUsed/>
    <w:qFormat/>
    <w:rsid w:val="00C43F9A"/>
    <w:pPr>
      <w:keepNext/>
      <w:keepLines/>
      <w:spacing w:before="200"/>
      <w:outlineLvl w:val="4"/>
    </w:pPr>
    <w:rPr>
      <w:rFonts w:asciiTheme="majorHAnsi" w:eastAsiaTheme="majorEastAsia" w:hAnsiTheme="majorHAns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CE3C26"/>
    <w:rPr>
      <w:rFonts w:ascii="Times New Roman Bold" w:hAnsi="Times New Roman Bold" w:cs="Times New Roman"/>
      <w:b/>
      <w:caps/>
      <w:spacing w:val="20"/>
      <w:kern w:val="28"/>
      <w:sz w:val="20"/>
      <w:szCs w:val="20"/>
    </w:rPr>
  </w:style>
  <w:style w:type="character" w:customStyle="1" w:styleId="Heading2Char">
    <w:name w:val="Heading 2 Char"/>
    <w:aliases w:val="Apple Heading 2 Char"/>
    <w:basedOn w:val="DefaultParagraphFont"/>
    <w:link w:val="Heading2"/>
    <w:uiPriority w:val="99"/>
    <w:locked/>
    <w:rsid w:val="00C17A08"/>
    <w:rPr>
      <w:rFonts w:ascii="Times New Roman" w:hAnsi="Times New Roman" w:cs="Times New Roman"/>
      <w:b/>
      <w:bCs/>
      <w:spacing w:val="20"/>
      <w:sz w:val="20"/>
      <w:szCs w:val="20"/>
      <w:lang w:val="fr-FR" w:eastAsia="x-none"/>
    </w:rPr>
  </w:style>
  <w:style w:type="character" w:customStyle="1" w:styleId="Heading3Char">
    <w:name w:val="Heading 3 Char"/>
    <w:basedOn w:val="DefaultParagraphFont"/>
    <w:link w:val="Heading3"/>
    <w:uiPriority w:val="99"/>
    <w:locked/>
    <w:rsid w:val="00F507E2"/>
    <w:rPr>
      <w:rFonts w:ascii="Times New Roman" w:hAnsi="Times New Roman" w:cs="Times New Roman"/>
      <w:b/>
      <w:bCs/>
      <w:sz w:val="26"/>
      <w:szCs w:val="26"/>
      <w:lang w:val="x-none" w:eastAsia="en-GB"/>
    </w:rPr>
  </w:style>
  <w:style w:type="character" w:customStyle="1" w:styleId="Heading4Char">
    <w:name w:val="Heading 4 Char"/>
    <w:aliases w:val="Appl Heading 5 Char"/>
    <w:basedOn w:val="DefaultParagraphFont"/>
    <w:link w:val="Heading4"/>
    <w:uiPriority w:val="9"/>
    <w:locked/>
    <w:rsid w:val="00C43F9A"/>
    <w:rPr>
      <w:rFonts w:ascii="Times New Roman" w:hAnsi="Times New Roman" w:cs="Times New Roman"/>
      <w:b/>
      <w:sz w:val="26"/>
      <w:szCs w:val="26"/>
      <w:lang w:val="x-none" w:eastAsia="en-GB"/>
    </w:rPr>
  </w:style>
  <w:style w:type="character" w:customStyle="1" w:styleId="Heading5Char">
    <w:name w:val="Heading 5 Char"/>
    <w:basedOn w:val="DefaultParagraphFont"/>
    <w:link w:val="Heading5"/>
    <w:uiPriority w:val="99"/>
    <w:locked/>
    <w:rsid w:val="00C43F9A"/>
    <w:rPr>
      <w:rFonts w:asciiTheme="majorHAnsi" w:eastAsiaTheme="majorEastAsia" w:hAnsiTheme="majorHAnsi" w:cs="Times New Roman"/>
      <w:color w:val="243F60" w:themeColor="accent1" w:themeShade="7F"/>
      <w:sz w:val="24"/>
      <w:szCs w:val="24"/>
      <w:lang w:val="x-none" w:eastAsia="en-GB"/>
    </w:rPr>
  </w:style>
  <w:style w:type="paragraph" w:styleId="FootnoteText">
    <w:name w:val="footnote text"/>
    <w:basedOn w:val="Normal"/>
    <w:link w:val="FootnoteTextChar"/>
    <w:autoRedefine/>
    <w:uiPriority w:val="99"/>
    <w:qFormat/>
    <w:rsid w:val="00C43F9A"/>
    <w:pPr>
      <w:widowControl w:val="0"/>
      <w:tabs>
        <w:tab w:val="left" w:pos="284"/>
      </w:tabs>
      <w:spacing w:after="80"/>
      <w:ind w:left="284" w:hanging="142"/>
    </w:pPr>
    <w:rPr>
      <w:sz w:val="20"/>
      <w:szCs w:val="22"/>
      <w:lang w:eastAsia="en-US"/>
    </w:rPr>
  </w:style>
  <w:style w:type="character" w:customStyle="1" w:styleId="FootnoteTextChar">
    <w:name w:val="Footnote Text Char"/>
    <w:basedOn w:val="DefaultParagraphFont"/>
    <w:link w:val="FootnoteText"/>
    <w:uiPriority w:val="99"/>
    <w:locked/>
    <w:rsid w:val="00C43F9A"/>
    <w:rPr>
      <w:rFonts w:ascii="Times New Roman" w:hAnsi="Times New Roman" w:cs="Times New Roman"/>
      <w:sz w:val="20"/>
    </w:rPr>
  </w:style>
  <w:style w:type="character" w:styleId="FootnoteReference">
    <w:name w:val="footnote reference"/>
    <w:basedOn w:val="DefaultParagraphFont"/>
    <w:link w:val="Char2"/>
    <w:uiPriority w:val="99"/>
    <w:qFormat/>
    <w:locked/>
    <w:rsid w:val="00C43F9A"/>
    <w:rPr>
      <w:rFonts w:ascii="Times New Roman" w:hAnsi="Times New Roman" w:cs="Times New Roman"/>
      <w:sz w:val="16"/>
      <w:vertAlign w:val="superscript"/>
      <w:lang w:val="en-US" w:eastAsia="x-none"/>
    </w:rPr>
  </w:style>
  <w:style w:type="paragraph" w:customStyle="1" w:styleId="Char2">
    <w:name w:val="Char2"/>
    <w:basedOn w:val="Normal"/>
    <w:link w:val="FootnoteReference"/>
    <w:uiPriority w:val="99"/>
    <w:rsid w:val="00C43F9A"/>
    <w:pPr>
      <w:spacing w:after="160" w:line="240" w:lineRule="exact"/>
    </w:pPr>
    <w:rPr>
      <w:sz w:val="16"/>
      <w:szCs w:val="22"/>
      <w:vertAlign w:val="superscript"/>
      <w:lang w:val="en-US" w:eastAsia="en-US"/>
    </w:rPr>
  </w:style>
  <w:style w:type="character" w:styleId="Hyperlink">
    <w:name w:val="Hyperlink"/>
    <w:basedOn w:val="DefaultParagraphFont"/>
    <w:uiPriority w:val="99"/>
    <w:rsid w:val="00C43F9A"/>
    <w:rPr>
      <w:rFonts w:cs="Times New Roman"/>
      <w:color w:val="0000FF"/>
      <w:u w:val="single"/>
    </w:rPr>
  </w:style>
  <w:style w:type="table" w:styleId="TableWeb3">
    <w:name w:val="Table Web 3"/>
    <w:basedOn w:val="TableNormal"/>
    <w:uiPriority w:val="99"/>
    <w:rsid w:val="00C43F9A"/>
    <w:pPr>
      <w:spacing w:after="0" w:line="240" w:lineRule="auto"/>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eader">
    <w:name w:val="header"/>
    <w:basedOn w:val="Normal"/>
    <w:link w:val="HeaderChar"/>
    <w:unhideWhenUsed/>
    <w:rsid w:val="00C43F9A"/>
    <w:pPr>
      <w:tabs>
        <w:tab w:val="center" w:pos="4536"/>
        <w:tab w:val="right" w:pos="9072"/>
      </w:tabs>
    </w:pPr>
  </w:style>
  <w:style w:type="character" w:customStyle="1" w:styleId="HeaderChar">
    <w:name w:val="Header Char"/>
    <w:basedOn w:val="DefaultParagraphFont"/>
    <w:link w:val="Header"/>
    <w:uiPriority w:val="99"/>
    <w:locked/>
    <w:rsid w:val="00C43F9A"/>
    <w:rPr>
      <w:rFonts w:ascii="Times New Roman" w:hAnsi="Times New Roman" w:cs="Times New Roman"/>
      <w:sz w:val="24"/>
      <w:szCs w:val="24"/>
      <w:lang w:val="x-none" w:eastAsia="en-GB"/>
    </w:rPr>
  </w:style>
  <w:style w:type="paragraph" w:styleId="Title">
    <w:name w:val="Title"/>
    <w:basedOn w:val="Normal"/>
    <w:link w:val="TitleChar"/>
    <w:uiPriority w:val="10"/>
    <w:qFormat/>
    <w:rsid w:val="00C43F9A"/>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uiPriority w:val="10"/>
    <w:locked/>
    <w:rsid w:val="00C43F9A"/>
    <w:rPr>
      <w:rFonts w:ascii="Times New Roman" w:hAnsi="Times New Roman" w:cs="Times New Roman"/>
      <w:b/>
      <w:sz w:val="20"/>
      <w:szCs w:val="20"/>
      <w:lang w:val="en-US" w:eastAsia="x-none"/>
    </w:rPr>
  </w:style>
  <w:style w:type="paragraph" w:customStyle="1" w:styleId="SubTitle1">
    <w:name w:val="SubTitle 1"/>
    <w:basedOn w:val="Normal"/>
    <w:next w:val="Normal"/>
    <w:rsid w:val="00C43F9A"/>
    <w:pPr>
      <w:spacing w:after="240"/>
      <w:jc w:val="center"/>
    </w:pPr>
    <w:rPr>
      <w:b/>
      <w:sz w:val="40"/>
      <w:szCs w:val="20"/>
      <w:lang w:val="fr-FR" w:eastAsia="en-US"/>
    </w:rPr>
  </w:style>
  <w:style w:type="paragraph" w:styleId="BalloonText">
    <w:name w:val="Balloon Text"/>
    <w:basedOn w:val="Normal"/>
    <w:link w:val="BalloonTextChar"/>
    <w:uiPriority w:val="99"/>
    <w:unhideWhenUsed/>
    <w:rsid w:val="00C43F9A"/>
    <w:rPr>
      <w:rFonts w:ascii="Tahoma" w:hAnsi="Tahoma" w:cs="Tahoma"/>
      <w:sz w:val="16"/>
      <w:szCs w:val="16"/>
    </w:rPr>
  </w:style>
  <w:style w:type="character" w:customStyle="1" w:styleId="BalloonTextChar">
    <w:name w:val="Balloon Text Char"/>
    <w:basedOn w:val="DefaultParagraphFont"/>
    <w:link w:val="BalloonText"/>
    <w:uiPriority w:val="99"/>
    <w:locked/>
    <w:rsid w:val="00C43F9A"/>
    <w:rPr>
      <w:rFonts w:ascii="Tahoma" w:hAnsi="Tahoma" w:cs="Tahoma"/>
      <w:sz w:val="16"/>
      <w:szCs w:val="16"/>
      <w:lang w:val="x-none" w:eastAsia="en-GB"/>
    </w:rPr>
  </w:style>
  <w:style w:type="paragraph" w:styleId="TOC3">
    <w:name w:val="toc 3"/>
    <w:basedOn w:val="Normal"/>
    <w:next w:val="Normal"/>
    <w:autoRedefine/>
    <w:uiPriority w:val="39"/>
    <w:qFormat/>
    <w:rsid w:val="00C43F9A"/>
    <w:pPr>
      <w:tabs>
        <w:tab w:val="left" w:pos="840"/>
        <w:tab w:val="right" w:leader="dot" w:pos="9345"/>
      </w:tabs>
      <w:ind w:left="840" w:hanging="480"/>
    </w:pPr>
    <w:rPr>
      <w:sz w:val="22"/>
      <w:szCs w:val="20"/>
    </w:rPr>
  </w:style>
  <w:style w:type="paragraph" w:styleId="TOC1">
    <w:name w:val="toc 1"/>
    <w:basedOn w:val="Normal"/>
    <w:next w:val="Normal"/>
    <w:autoRedefine/>
    <w:uiPriority w:val="39"/>
    <w:qFormat/>
    <w:rsid w:val="00DA2013"/>
    <w:pPr>
      <w:tabs>
        <w:tab w:val="right" w:leader="dot" w:pos="9345"/>
      </w:tabs>
      <w:spacing w:before="360"/>
    </w:pPr>
    <w:rPr>
      <w:rFonts w:cs="Arial"/>
      <w:b/>
      <w:bCs/>
      <w:caps/>
      <w:noProof/>
    </w:rPr>
  </w:style>
  <w:style w:type="paragraph" w:styleId="TOC2">
    <w:name w:val="toc 2"/>
    <w:basedOn w:val="Normal"/>
    <w:next w:val="Normal"/>
    <w:autoRedefine/>
    <w:uiPriority w:val="39"/>
    <w:qFormat/>
    <w:rsid w:val="00C43F9A"/>
    <w:pPr>
      <w:tabs>
        <w:tab w:val="left" w:pos="360"/>
        <w:tab w:val="right" w:leader="dot" w:pos="9345"/>
      </w:tabs>
      <w:spacing w:before="240"/>
    </w:pPr>
    <w:rPr>
      <w:b/>
      <w:bCs/>
      <w:szCs w:val="20"/>
    </w:rPr>
  </w:style>
  <w:style w:type="paragraph" w:styleId="Footer">
    <w:name w:val="footer"/>
    <w:basedOn w:val="Normal"/>
    <w:link w:val="FooterChar"/>
    <w:uiPriority w:val="99"/>
    <w:unhideWhenUsed/>
    <w:rsid w:val="00AF256C"/>
    <w:pPr>
      <w:tabs>
        <w:tab w:val="center" w:pos="4536"/>
        <w:tab w:val="right" w:pos="9072"/>
      </w:tabs>
    </w:pPr>
  </w:style>
  <w:style w:type="character" w:customStyle="1" w:styleId="FooterChar">
    <w:name w:val="Footer Char"/>
    <w:basedOn w:val="DefaultParagraphFont"/>
    <w:link w:val="Footer"/>
    <w:uiPriority w:val="99"/>
    <w:locked/>
    <w:rsid w:val="00AF256C"/>
    <w:rPr>
      <w:rFonts w:ascii="Times New Roman" w:hAnsi="Times New Roman" w:cs="Times New Roman"/>
      <w:sz w:val="24"/>
      <w:szCs w:val="24"/>
      <w:lang w:val="x-none" w:eastAsia="en-GB"/>
    </w:rPr>
  </w:style>
  <w:style w:type="paragraph" w:styleId="ListParagraph">
    <w:name w:val="List Paragraph"/>
    <w:basedOn w:val="Normal"/>
    <w:uiPriority w:val="99"/>
    <w:qFormat/>
    <w:rsid w:val="002362C8"/>
    <w:pPr>
      <w:ind w:left="720"/>
      <w:contextualSpacing/>
    </w:pPr>
  </w:style>
  <w:style w:type="paragraph" w:styleId="TOCHeading">
    <w:name w:val="TOC Heading"/>
    <w:basedOn w:val="Heading1"/>
    <w:next w:val="Normal"/>
    <w:uiPriority w:val="39"/>
    <w:semiHidden/>
    <w:unhideWhenUsed/>
    <w:qFormat/>
    <w:rsid w:val="00C4610D"/>
    <w:pPr>
      <w:keepLines/>
      <w:tabs>
        <w:tab w:val="clear" w:pos="4536"/>
        <w:tab w:val="clear" w:pos="9072"/>
      </w:tabs>
      <w:spacing w:before="480" w:after="0" w:line="276" w:lineRule="auto"/>
      <w:outlineLvl w:val="9"/>
    </w:pPr>
    <w:rPr>
      <w:rFonts w:asciiTheme="majorHAnsi" w:eastAsiaTheme="majorEastAsia" w:hAnsiTheme="majorHAnsi"/>
      <w:bCs/>
      <w:caps w:val="0"/>
      <w:color w:val="365F91" w:themeColor="accent1" w:themeShade="BF"/>
      <w:spacing w:val="0"/>
      <w:kern w:val="0"/>
      <w:sz w:val="28"/>
      <w:szCs w:val="28"/>
      <w:lang w:val="en-US" w:eastAsia="ja-JP"/>
    </w:rPr>
  </w:style>
  <w:style w:type="character" w:styleId="Strong">
    <w:name w:val="Strong"/>
    <w:basedOn w:val="DefaultParagraphFont"/>
    <w:uiPriority w:val="99"/>
    <w:qFormat/>
    <w:rsid w:val="005062FF"/>
    <w:rPr>
      <w:rFonts w:cs="Times New Roman"/>
      <w:b/>
      <w:bCs/>
    </w:rPr>
  </w:style>
  <w:style w:type="character" w:styleId="CommentReference">
    <w:name w:val="annotation reference"/>
    <w:basedOn w:val="DefaultParagraphFont"/>
    <w:uiPriority w:val="99"/>
    <w:unhideWhenUsed/>
    <w:rsid w:val="00C47EB6"/>
    <w:rPr>
      <w:rFonts w:cs="Times New Roman"/>
      <w:sz w:val="16"/>
      <w:szCs w:val="16"/>
    </w:rPr>
  </w:style>
  <w:style w:type="paragraph" w:styleId="CommentText">
    <w:name w:val="annotation text"/>
    <w:basedOn w:val="Normal"/>
    <w:link w:val="CommentTextChar"/>
    <w:uiPriority w:val="99"/>
    <w:unhideWhenUsed/>
    <w:rsid w:val="00C47EB6"/>
    <w:rPr>
      <w:sz w:val="20"/>
      <w:szCs w:val="20"/>
    </w:rPr>
  </w:style>
  <w:style w:type="character" w:customStyle="1" w:styleId="CommentTextChar">
    <w:name w:val="Comment Text Char"/>
    <w:basedOn w:val="DefaultParagraphFont"/>
    <w:link w:val="CommentText"/>
    <w:uiPriority w:val="99"/>
    <w:locked/>
    <w:rsid w:val="00C47EB6"/>
    <w:rPr>
      <w:rFonts w:ascii="Times New Roman" w:hAnsi="Times New Roman" w:cs="Times New Roman"/>
      <w:sz w:val="20"/>
      <w:szCs w:val="20"/>
      <w:lang w:val="x-none" w:eastAsia="en-GB"/>
    </w:rPr>
  </w:style>
  <w:style w:type="paragraph" w:styleId="CommentSubject">
    <w:name w:val="annotation subject"/>
    <w:basedOn w:val="CommentText"/>
    <w:next w:val="CommentText"/>
    <w:link w:val="CommentSubjectChar"/>
    <w:uiPriority w:val="99"/>
    <w:unhideWhenUsed/>
    <w:rsid w:val="00C47EB6"/>
    <w:rPr>
      <w:b/>
      <w:bCs/>
    </w:rPr>
  </w:style>
  <w:style w:type="character" w:customStyle="1" w:styleId="CommentSubjectChar">
    <w:name w:val="Comment Subject Char"/>
    <w:basedOn w:val="CommentTextChar"/>
    <w:link w:val="CommentSubject"/>
    <w:uiPriority w:val="99"/>
    <w:locked/>
    <w:rsid w:val="00C47EB6"/>
    <w:rPr>
      <w:rFonts w:ascii="Times New Roman" w:hAnsi="Times New Roman" w:cs="Times New Roman"/>
      <w:b/>
      <w:bCs/>
      <w:sz w:val="20"/>
      <w:szCs w:val="20"/>
      <w:lang w:val="x-none" w:eastAsia="en-GB"/>
    </w:rPr>
  </w:style>
  <w:style w:type="paragraph" w:styleId="Revision">
    <w:name w:val="Revision"/>
    <w:hidden/>
    <w:uiPriority w:val="99"/>
    <w:rsid w:val="00C47EB6"/>
    <w:pPr>
      <w:spacing w:after="0" w:line="240" w:lineRule="auto"/>
    </w:pPr>
    <w:rPr>
      <w:rFonts w:ascii="Times New Roman" w:hAnsi="Times New Roman" w:cs="Times New Roman"/>
      <w:sz w:val="24"/>
      <w:szCs w:val="24"/>
      <w:lang w:eastAsia="en-GB"/>
    </w:rPr>
  </w:style>
  <w:style w:type="character" w:styleId="PageNumber">
    <w:name w:val="page number"/>
    <w:basedOn w:val="DefaultParagraphFont"/>
    <w:uiPriority w:val="99"/>
    <w:rsid w:val="003A7EB7"/>
    <w:rPr>
      <w:rFonts w:cs="Times New Roman"/>
    </w:rPr>
  </w:style>
  <w:style w:type="paragraph" w:styleId="TOC4">
    <w:name w:val="toc 4"/>
    <w:basedOn w:val="Normal"/>
    <w:next w:val="Normal"/>
    <w:autoRedefine/>
    <w:uiPriority w:val="39"/>
    <w:unhideWhenUsed/>
    <w:rsid w:val="00DA2013"/>
    <w:pPr>
      <w:spacing w:after="100"/>
      <w:ind w:left="720"/>
    </w:pPr>
    <w:rPr>
      <w:sz w:val="20"/>
    </w:rPr>
  </w:style>
  <w:style w:type="character" w:customStyle="1" w:styleId="InternetLink">
    <w:name w:val="Internet Link"/>
    <w:uiPriority w:val="99"/>
    <w:rsid w:val="00802102"/>
    <w:rPr>
      <w:rFonts w:eastAsia="Times New Roman"/>
      <w:color w:val="0000FF"/>
      <w:u w:val="single"/>
    </w:rPr>
  </w:style>
  <w:style w:type="character" w:customStyle="1" w:styleId="ListLabel1">
    <w:name w:val="ListLabel 1"/>
    <w:uiPriority w:val="99"/>
    <w:rsid w:val="00802102"/>
  </w:style>
  <w:style w:type="character" w:customStyle="1" w:styleId="ListLabel2">
    <w:name w:val="ListLabel 2"/>
    <w:uiPriority w:val="99"/>
    <w:rsid w:val="00802102"/>
    <w:rPr>
      <w:rFonts w:eastAsia="Times New Roman"/>
    </w:rPr>
  </w:style>
  <w:style w:type="character" w:customStyle="1" w:styleId="FootnoteCharacters">
    <w:name w:val="Footnote Characters"/>
    <w:uiPriority w:val="99"/>
    <w:rsid w:val="00802102"/>
  </w:style>
  <w:style w:type="character" w:customStyle="1" w:styleId="FootnoteAnchor">
    <w:name w:val="Footnote Anchor"/>
    <w:uiPriority w:val="99"/>
    <w:rsid w:val="00802102"/>
    <w:rPr>
      <w:vertAlign w:val="superscript"/>
    </w:rPr>
  </w:style>
  <w:style w:type="character" w:customStyle="1" w:styleId="IndexLink">
    <w:name w:val="Index Link"/>
    <w:uiPriority w:val="99"/>
    <w:rsid w:val="00802102"/>
  </w:style>
  <w:style w:type="character" w:customStyle="1" w:styleId="EndnoteAnchor">
    <w:name w:val="Endnote Anchor"/>
    <w:uiPriority w:val="99"/>
    <w:rsid w:val="00802102"/>
    <w:rPr>
      <w:vertAlign w:val="superscript"/>
    </w:rPr>
  </w:style>
  <w:style w:type="character" w:customStyle="1" w:styleId="EndnoteCharacters">
    <w:name w:val="Endnote Characters"/>
    <w:uiPriority w:val="99"/>
    <w:rsid w:val="00802102"/>
  </w:style>
  <w:style w:type="paragraph" w:customStyle="1" w:styleId="Heading">
    <w:name w:val="Heading"/>
    <w:basedOn w:val="Normal"/>
    <w:next w:val="TextBody"/>
    <w:uiPriority w:val="99"/>
    <w:rsid w:val="00802102"/>
    <w:pPr>
      <w:keepNext/>
      <w:widowControl w:val="0"/>
      <w:autoSpaceDE w:val="0"/>
      <w:autoSpaceDN w:val="0"/>
      <w:adjustRightInd w:val="0"/>
      <w:spacing w:before="240" w:after="120"/>
    </w:pPr>
    <w:rPr>
      <w:rFonts w:ascii="Liberation Sans" w:hAnsi="Liberation Serif" w:cs="Liberation Sans"/>
      <w:sz w:val="28"/>
      <w:szCs w:val="28"/>
    </w:rPr>
  </w:style>
  <w:style w:type="paragraph" w:customStyle="1" w:styleId="TextBody">
    <w:name w:val="Text Body"/>
    <w:basedOn w:val="Normal"/>
    <w:uiPriority w:val="99"/>
    <w:rsid w:val="00802102"/>
    <w:pPr>
      <w:widowControl w:val="0"/>
      <w:autoSpaceDE w:val="0"/>
      <w:autoSpaceDN w:val="0"/>
      <w:adjustRightInd w:val="0"/>
      <w:spacing w:after="140" w:line="288" w:lineRule="auto"/>
    </w:pPr>
    <w:rPr>
      <w:rFonts w:ascii="Liberation Serif" w:hAnsi="Liberation Serif"/>
    </w:rPr>
  </w:style>
  <w:style w:type="paragraph" w:styleId="List">
    <w:name w:val="List"/>
    <w:basedOn w:val="TextBody"/>
    <w:uiPriority w:val="99"/>
    <w:rsid w:val="00802102"/>
  </w:style>
  <w:style w:type="paragraph" w:styleId="Caption">
    <w:name w:val="caption"/>
    <w:basedOn w:val="Normal"/>
    <w:uiPriority w:val="99"/>
    <w:qFormat/>
    <w:rsid w:val="00802102"/>
    <w:pPr>
      <w:widowControl w:val="0"/>
      <w:suppressLineNumbers/>
      <w:autoSpaceDE w:val="0"/>
      <w:autoSpaceDN w:val="0"/>
      <w:adjustRightInd w:val="0"/>
      <w:spacing w:before="120" w:after="120"/>
    </w:pPr>
    <w:rPr>
      <w:rFonts w:ascii="Liberation Serif" w:hAnsi="Liberation Serif"/>
      <w:i/>
      <w:iCs/>
    </w:rPr>
  </w:style>
  <w:style w:type="paragraph" w:customStyle="1" w:styleId="Index">
    <w:name w:val="Index"/>
    <w:basedOn w:val="Normal"/>
    <w:uiPriority w:val="99"/>
    <w:rsid w:val="00802102"/>
    <w:pPr>
      <w:widowControl w:val="0"/>
      <w:suppressLineNumbers/>
      <w:autoSpaceDE w:val="0"/>
      <w:autoSpaceDN w:val="0"/>
      <w:adjustRightInd w:val="0"/>
    </w:pPr>
    <w:rPr>
      <w:rFonts w:ascii="Liberation Serif" w:hAnsi="Liberation Serif"/>
    </w:rPr>
  </w:style>
  <w:style w:type="character" w:customStyle="1" w:styleId="HeaderChar1">
    <w:name w:val="Header Char1"/>
    <w:basedOn w:val="DefaultParagraphFont"/>
    <w:uiPriority w:val="99"/>
    <w:semiHidden/>
    <w:locked/>
    <w:rsid w:val="00802102"/>
    <w:rPr>
      <w:rFonts w:ascii="Liberation Serif" w:hAnsi="Liberation Serif" w:cs="Times New Roman"/>
      <w:kern w:val="1"/>
      <w:sz w:val="21"/>
      <w:lang w:val="x-none" w:eastAsia="zh-CN"/>
    </w:rPr>
  </w:style>
  <w:style w:type="character" w:customStyle="1" w:styleId="TitleChar1">
    <w:name w:val="Title Char1"/>
    <w:basedOn w:val="DefaultParagraphFont"/>
    <w:uiPriority w:val="10"/>
    <w:locked/>
    <w:rsid w:val="00802102"/>
    <w:rPr>
      <w:rFonts w:ascii="Cambria" w:hAnsi="Cambria" w:cs="Times New Roman"/>
      <w:b/>
      <w:kern w:val="28"/>
      <w:sz w:val="29"/>
      <w:lang w:val="x-none" w:eastAsia="zh-CN"/>
    </w:rPr>
  </w:style>
  <w:style w:type="character" w:customStyle="1" w:styleId="BalloonTextChar1">
    <w:name w:val="Balloon Text Char1"/>
    <w:basedOn w:val="DefaultParagraphFont"/>
    <w:uiPriority w:val="99"/>
    <w:semiHidden/>
    <w:locked/>
    <w:rsid w:val="00802102"/>
    <w:rPr>
      <w:rFonts w:ascii="Tahoma" w:hAnsi="Tahoma" w:cs="Times New Roman"/>
      <w:kern w:val="1"/>
      <w:sz w:val="14"/>
      <w:lang w:val="x-none" w:eastAsia="zh-CN"/>
    </w:rPr>
  </w:style>
  <w:style w:type="paragraph" w:customStyle="1" w:styleId="Contents3">
    <w:name w:val="Contents 3"/>
    <w:basedOn w:val="Index"/>
    <w:uiPriority w:val="99"/>
    <w:rsid w:val="00802102"/>
    <w:pPr>
      <w:widowControl/>
      <w:tabs>
        <w:tab w:val="left" w:pos="1680"/>
        <w:tab w:val="right" w:leader="dot" w:pos="10185"/>
      </w:tabs>
      <w:ind w:left="840" w:hanging="480"/>
    </w:pPr>
    <w:rPr>
      <w:sz w:val="22"/>
      <w:szCs w:val="22"/>
    </w:rPr>
  </w:style>
  <w:style w:type="paragraph" w:customStyle="1" w:styleId="Contents1">
    <w:name w:val="Contents 1"/>
    <w:basedOn w:val="Index"/>
    <w:uiPriority w:val="99"/>
    <w:rsid w:val="00802102"/>
    <w:pPr>
      <w:widowControl/>
      <w:tabs>
        <w:tab w:val="right" w:leader="dot" w:pos="9345"/>
      </w:tabs>
      <w:spacing w:before="360"/>
    </w:pPr>
    <w:rPr>
      <w:b/>
      <w:bCs/>
      <w:caps/>
      <w:sz w:val="22"/>
      <w:szCs w:val="22"/>
    </w:rPr>
  </w:style>
  <w:style w:type="paragraph" w:customStyle="1" w:styleId="Contents2">
    <w:name w:val="Contents 2"/>
    <w:basedOn w:val="Index"/>
    <w:uiPriority w:val="99"/>
    <w:rsid w:val="00802102"/>
    <w:pPr>
      <w:widowControl/>
      <w:tabs>
        <w:tab w:val="left" w:pos="360"/>
        <w:tab w:val="right" w:leader="dot" w:pos="9345"/>
      </w:tabs>
      <w:spacing w:before="240"/>
    </w:pPr>
    <w:rPr>
      <w:b/>
      <w:bCs/>
    </w:rPr>
  </w:style>
  <w:style w:type="character" w:customStyle="1" w:styleId="FooterChar1">
    <w:name w:val="Footer Char1"/>
    <w:basedOn w:val="DefaultParagraphFont"/>
    <w:uiPriority w:val="99"/>
    <w:semiHidden/>
    <w:locked/>
    <w:rsid w:val="00802102"/>
    <w:rPr>
      <w:rFonts w:ascii="Liberation Serif" w:hAnsi="Liberation Serif" w:cs="Times New Roman"/>
      <w:kern w:val="1"/>
      <w:sz w:val="21"/>
      <w:lang w:val="x-none" w:eastAsia="zh-CN"/>
    </w:rPr>
  </w:style>
  <w:style w:type="paragraph" w:customStyle="1" w:styleId="ContentsHeading">
    <w:name w:val="Contents Heading"/>
    <w:basedOn w:val="Heading1"/>
    <w:uiPriority w:val="99"/>
    <w:rsid w:val="00802102"/>
    <w:pPr>
      <w:keepLines/>
      <w:autoSpaceDE w:val="0"/>
      <w:autoSpaceDN w:val="0"/>
      <w:adjustRightInd w:val="0"/>
      <w:spacing w:before="480"/>
      <w:outlineLvl w:val="9"/>
    </w:pPr>
    <w:rPr>
      <w:rFonts w:ascii="Cambria" w:hAnsi="Liberation Serif" w:cs="Cambria"/>
      <w:bCs/>
      <w:color w:val="365F91"/>
      <w:kern w:val="1"/>
      <w:sz w:val="28"/>
      <w:szCs w:val="28"/>
      <w:lang w:val="en-US" w:eastAsia="ja-JP"/>
    </w:rPr>
  </w:style>
  <w:style w:type="character" w:customStyle="1" w:styleId="CommentTextChar1">
    <w:name w:val="Comment Text Char1"/>
    <w:basedOn w:val="DefaultParagraphFont"/>
    <w:uiPriority w:val="99"/>
    <w:semiHidden/>
    <w:locked/>
    <w:rsid w:val="00802102"/>
    <w:rPr>
      <w:rFonts w:ascii="Liberation Serif" w:hAnsi="Liberation Serif" w:cs="Times New Roman"/>
      <w:kern w:val="1"/>
      <w:sz w:val="18"/>
      <w:lang w:val="x-none" w:eastAsia="zh-CN"/>
    </w:rPr>
  </w:style>
  <w:style w:type="character" w:customStyle="1" w:styleId="CommentSubjectChar1">
    <w:name w:val="Comment Subject Char1"/>
    <w:basedOn w:val="CommentTextChar1"/>
    <w:uiPriority w:val="99"/>
    <w:semiHidden/>
    <w:locked/>
    <w:rsid w:val="00802102"/>
    <w:rPr>
      <w:rFonts w:ascii="Liberation Serif" w:hAnsi="Liberation Serif" w:cs="Times New Roman"/>
      <w:b/>
      <w:kern w:val="1"/>
      <w:sz w:val="18"/>
      <w:lang w:val="x-none" w:eastAsia="zh-CN"/>
    </w:rPr>
  </w:style>
  <w:style w:type="paragraph" w:customStyle="1" w:styleId="Footnote">
    <w:name w:val="Footnote"/>
    <w:basedOn w:val="Normal"/>
    <w:uiPriority w:val="99"/>
    <w:rsid w:val="00802102"/>
    <w:pPr>
      <w:widowControl w:val="0"/>
      <w:autoSpaceDE w:val="0"/>
      <w:autoSpaceDN w:val="0"/>
      <w:adjustRightInd w:val="0"/>
    </w:pPr>
    <w:rPr>
      <w:rFonts w:ascii="Liberation Serif" w:hAnsi="Liberation Serif"/>
    </w:rPr>
  </w:style>
  <w:style w:type="paragraph" w:customStyle="1" w:styleId="FrameContents">
    <w:name w:val="Frame Contents"/>
    <w:basedOn w:val="Normal"/>
    <w:uiPriority w:val="99"/>
    <w:rsid w:val="00802102"/>
    <w:pPr>
      <w:widowControl w:val="0"/>
      <w:autoSpaceDE w:val="0"/>
      <w:autoSpaceDN w:val="0"/>
      <w:adjustRightInd w:val="0"/>
    </w:pPr>
    <w:rPr>
      <w:rFonts w:ascii="Liberation Serif" w:hAnsi="Liberation Serif"/>
    </w:rPr>
  </w:style>
  <w:style w:type="paragraph" w:customStyle="1" w:styleId="TableContents">
    <w:name w:val="Table Contents"/>
    <w:basedOn w:val="Normal"/>
    <w:uiPriority w:val="99"/>
    <w:rsid w:val="00802102"/>
    <w:pPr>
      <w:widowControl w:val="0"/>
      <w:autoSpaceDE w:val="0"/>
      <w:autoSpaceDN w:val="0"/>
      <w:adjustRightInd w:val="0"/>
    </w:pPr>
    <w:rPr>
      <w:rFonts w:ascii="Liberation Serif" w:hAnsi="Liberation Serif"/>
    </w:rPr>
  </w:style>
  <w:style w:type="character" w:styleId="EndnoteReference">
    <w:name w:val="endnote reference"/>
    <w:basedOn w:val="DefaultParagraphFont"/>
    <w:uiPriority w:val="99"/>
    <w:semiHidden/>
    <w:unhideWhenUsed/>
    <w:rsid w:val="00802102"/>
    <w:rPr>
      <w:rFonts w:cs="Times New Roman"/>
      <w:vertAlign w:val="superscript"/>
    </w:rPr>
  </w:style>
  <w:style w:type="paragraph" w:styleId="Subtitle">
    <w:name w:val="Subtitle"/>
    <w:basedOn w:val="Normal"/>
    <w:next w:val="Normal"/>
    <w:link w:val="SubtitleChar"/>
    <w:uiPriority w:val="11"/>
    <w:qFormat/>
    <w:rsid w:val="00802102"/>
    <w:pPr>
      <w:widowControl w:val="0"/>
      <w:autoSpaceDN w:val="0"/>
      <w:adjustRightInd w:val="0"/>
      <w:spacing w:after="60"/>
      <w:jc w:val="center"/>
      <w:outlineLvl w:val="1"/>
    </w:pPr>
    <w:rPr>
      <w:rFonts w:ascii="Cambria" w:hAnsi="Cambria" w:cs="Mangal"/>
      <w:kern w:val="1"/>
      <w:szCs w:val="21"/>
      <w:lang w:eastAsia="zh-CN" w:bidi="hi-IN"/>
    </w:rPr>
  </w:style>
  <w:style w:type="character" w:customStyle="1" w:styleId="SubtitleChar">
    <w:name w:val="Subtitle Char"/>
    <w:basedOn w:val="DefaultParagraphFont"/>
    <w:link w:val="Subtitle"/>
    <w:uiPriority w:val="11"/>
    <w:locked/>
    <w:rsid w:val="00802102"/>
    <w:rPr>
      <w:rFonts w:ascii="Cambria" w:hAnsi="Cambria" w:cs="Mangal"/>
      <w:kern w:val="1"/>
      <w:sz w:val="21"/>
      <w:szCs w:val="21"/>
      <w:lang w:val="x-none" w:eastAsia="zh-CN" w:bidi="hi-IN"/>
    </w:rPr>
  </w:style>
  <w:style w:type="paragraph" w:styleId="TOC5">
    <w:name w:val="toc 5"/>
    <w:basedOn w:val="Normal"/>
    <w:next w:val="Normal"/>
    <w:autoRedefine/>
    <w:uiPriority w:val="39"/>
    <w:unhideWhenUsed/>
    <w:rsid w:val="00802102"/>
    <w:pPr>
      <w:widowControl w:val="0"/>
      <w:autoSpaceDN w:val="0"/>
      <w:adjustRightInd w:val="0"/>
      <w:ind w:left="960"/>
    </w:pPr>
    <w:rPr>
      <w:rFonts w:ascii="Calibri" w:hAnsi="Calibri" w:cs="Calibri"/>
      <w:kern w:val="1"/>
      <w:sz w:val="20"/>
      <w:szCs w:val="20"/>
      <w:lang w:eastAsia="zh-CN" w:bidi="hi-IN"/>
    </w:rPr>
  </w:style>
  <w:style w:type="paragraph" w:styleId="TOC6">
    <w:name w:val="toc 6"/>
    <w:basedOn w:val="Normal"/>
    <w:next w:val="Normal"/>
    <w:autoRedefine/>
    <w:uiPriority w:val="39"/>
    <w:unhideWhenUsed/>
    <w:rsid w:val="00802102"/>
    <w:pPr>
      <w:widowControl w:val="0"/>
      <w:autoSpaceDN w:val="0"/>
      <w:adjustRightInd w:val="0"/>
      <w:ind w:left="1200"/>
    </w:pPr>
    <w:rPr>
      <w:rFonts w:ascii="Calibri" w:hAnsi="Calibri" w:cs="Calibri"/>
      <w:kern w:val="1"/>
      <w:sz w:val="20"/>
      <w:szCs w:val="20"/>
      <w:lang w:eastAsia="zh-CN" w:bidi="hi-IN"/>
    </w:rPr>
  </w:style>
  <w:style w:type="paragraph" w:styleId="TOC7">
    <w:name w:val="toc 7"/>
    <w:basedOn w:val="Normal"/>
    <w:next w:val="Normal"/>
    <w:autoRedefine/>
    <w:uiPriority w:val="39"/>
    <w:unhideWhenUsed/>
    <w:rsid w:val="00802102"/>
    <w:pPr>
      <w:widowControl w:val="0"/>
      <w:autoSpaceDN w:val="0"/>
      <w:adjustRightInd w:val="0"/>
      <w:ind w:left="1440"/>
    </w:pPr>
    <w:rPr>
      <w:rFonts w:ascii="Calibri" w:hAnsi="Calibri" w:cs="Calibri"/>
      <w:kern w:val="1"/>
      <w:sz w:val="20"/>
      <w:szCs w:val="20"/>
      <w:lang w:eastAsia="zh-CN" w:bidi="hi-IN"/>
    </w:rPr>
  </w:style>
  <w:style w:type="paragraph" w:styleId="TOC8">
    <w:name w:val="toc 8"/>
    <w:basedOn w:val="Normal"/>
    <w:next w:val="Normal"/>
    <w:autoRedefine/>
    <w:uiPriority w:val="39"/>
    <w:unhideWhenUsed/>
    <w:rsid w:val="00802102"/>
    <w:pPr>
      <w:widowControl w:val="0"/>
      <w:autoSpaceDN w:val="0"/>
      <w:adjustRightInd w:val="0"/>
      <w:ind w:left="1680"/>
    </w:pPr>
    <w:rPr>
      <w:rFonts w:ascii="Calibri" w:hAnsi="Calibri" w:cs="Calibri"/>
      <w:kern w:val="1"/>
      <w:sz w:val="20"/>
      <w:szCs w:val="20"/>
      <w:lang w:eastAsia="zh-CN" w:bidi="hi-IN"/>
    </w:rPr>
  </w:style>
  <w:style w:type="paragraph" w:styleId="TOC9">
    <w:name w:val="toc 9"/>
    <w:basedOn w:val="Normal"/>
    <w:next w:val="Normal"/>
    <w:autoRedefine/>
    <w:uiPriority w:val="39"/>
    <w:unhideWhenUsed/>
    <w:rsid w:val="00802102"/>
    <w:pPr>
      <w:widowControl w:val="0"/>
      <w:autoSpaceDN w:val="0"/>
      <w:adjustRightInd w:val="0"/>
      <w:ind w:left="1920"/>
    </w:pPr>
    <w:rPr>
      <w:rFonts w:ascii="Calibri" w:hAnsi="Calibri" w:cs="Calibri"/>
      <w:kern w:val="1"/>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local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518A8-FC48-4F3C-8F39-4C3239A96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3802</Words>
  <Characters>21678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SANTANA LOPES Diogo (DEVCO)</dc:creator>
  <cp:lastModifiedBy>MARZANO Elisa (DEVCO)</cp:lastModifiedBy>
  <cp:revision>4</cp:revision>
  <cp:lastPrinted>2018-01-16T15:05:00Z</cp:lastPrinted>
  <dcterms:created xsi:type="dcterms:W3CDTF">2018-02-28T16:10:00Z</dcterms:created>
  <dcterms:modified xsi:type="dcterms:W3CDTF">2019-02-06T09:29:00Z</dcterms:modified>
</cp:coreProperties>
</file>